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3A0" w:rsidRPr="00A54576" w:rsidRDefault="00A233A0">
      <w:pPr>
        <w:widowControl w:val="0"/>
        <w:autoSpaceDE w:val="0"/>
        <w:autoSpaceDN w:val="0"/>
        <w:adjustRightInd w:val="0"/>
        <w:spacing w:after="0" w:line="240" w:lineRule="auto"/>
        <w:jc w:val="both"/>
        <w:outlineLvl w:val="0"/>
        <w:rPr>
          <w:rFonts w:ascii="Times New Roman" w:hAnsi="Times New Roman" w:cs="Times New Roman"/>
        </w:rPr>
      </w:pPr>
      <w:r w:rsidRPr="00A54576">
        <w:rPr>
          <w:rFonts w:ascii="Times New Roman" w:hAnsi="Times New Roman" w:cs="Times New Roman"/>
        </w:rPr>
        <w:t xml:space="preserve">                </w:t>
      </w:r>
    </w:p>
    <w:p w:rsidR="00A233A0" w:rsidRPr="00A233A0" w:rsidRDefault="00A233A0" w:rsidP="00A233A0">
      <w:pPr>
        <w:widowControl w:val="0"/>
        <w:autoSpaceDE w:val="0"/>
        <w:autoSpaceDN w:val="0"/>
        <w:adjustRightInd w:val="0"/>
        <w:spacing w:after="0" w:line="240" w:lineRule="auto"/>
        <w:ind w:left="-709"/>
        <w:jc w:val="right"/>
        <w:rPr>
          <w:rFonts w:ascii="Times New Roman" w:hAnsi="Times New Roman" w:cs="Times New Roman"/>
        </w:rPr>
      </w:pPr>
      <w:r w:rsidRPr="00A233A0">
        <w:rPr>
          <w:rFonts w:ascii="Times New Roman" w:hAnsi="Times New Roman" w:cs="Times New Roman"/>
        </w:rPr>
        <w:t>УТВЕРЖДАЮ</w:t>
      </w:r>
    </w:p>
    <w:p w:rsidR="00A233A0" w:rsidRPr="00A233A0" w:rsidRDefault="00E7194C">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Прорек</w:t>
      </w:r>
      <w:r w:rsidR="00CD2C52">
        <w:rPr>
          <w:rFonts w:ascii="Times New Roman" w:hAnsi="Times New Roman" w:cs="Times New Roman"/>
        </w:rPr>
        <w:t>тор  СГУ</w:t>
      </w:r>
      <w:r w:rsidR="00501A64">
        <w:rPr>
          <w:rFonts w:ascii="Times New Roman" w:hAnsi="Times New Roman" w:cs="Times New Roman"/>
        </w:rPr>
        <w:t>ПС ______</w:t>
      </w:r>
      <w:proofErr w:type="gramStart"/>
      <w:r w:rsidR="00D20922">
        <w:rPr>
          <w:rFonts w:ascii="Times New Roman" w:hAnsi="Times New Roman" w:cs="Times New Roman"/>
        </w:rPr>
        <w:t>п</w:t>
      </w:r>
      <w:proofErr w:type="gramEnd"/>
      <w:r w:rsidR="00D20922">
        <w:rPr>
          <w:rFonts w:ascii="Times New Roman" w:hAnsi="Times New Roman" w:cs="Times New Roman"/>
        </w:rPr>
        <w:t>/п</w:t>
      </w:r>
      <w:r w:rsidR="00501A64">
        <w:rPr>
          <w:rFonts w:ascii="Times New Roman" w:hAnsi="Times New Roman" w:cs="Times New Roman"/>
        </w:rPr>
        <w:t xml:space="preserve">__________ </w:t>
      </w:r>
      <w:proofErr w:type="spellStart"/>
      <w:r w:rsidR="006371ED">
        <w:rPr>
          <w:rFonts w:ascii="Times New Roman" w:hAnsi="Times New Roman" w:cs="Times New Roman"/>
        </w:rPr>
        <w:t>О.Ю.Васильев</w:t>
      </w:r>
      <w:proofErr w:type="spellEnd"/>
    </w:p>
    <w:p w:rsidR="00A233A0" w:rsidRPr="00B47C27" w:rsidRDefault="00A233A0" w:rsidP="00E7194C">
      <w:pPr>
        <w:widowControl w:val="0"/>
        <w:autoSpaceDE w:val="0"/>
        <w:autoSpaceDN w:val="0"/>
        <w:adjustRightInd w:val="0"/>
        <w:spacing w:after="0" w:line="240" w:lineRule="auto"/>
        <w:rPr>
          <w:rFonts w:ascii="Times New Roman" w:hAnsi="Times New Roman" w:cs="Times New Roman"/>
        </w:rPr>
      </w:pPr>
    </w:p>
    <w:p w:rsidR="00A233A0" w:rsidRPr="00A233A0" w:rsidRDefault="00923B00">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  </w:t>
      </w:r>
      <w:r w:rsidR="00D20922">
        <w:rPr>
          <w:rFonts w:ascii="Times New Roman" w:hAnsi="Times New Roman" w:cs="Times New Roman"/>
        </w:rPr>
        <w:t>10</w:t>
      </w:r>
      <w:r w:rsidR="006371ED">
        <w:rPr>
          <w:rFonts w:ascii="Times New Roman" w:hAnsi="Times New Roman" w:cs="Times New Roman"/>
        </w:rPr>
        <w:t xml:space="preserve"> </w:t>
      </w:r>
      <w:r>
        <w:rPr>
          <w:rFonts w:ascii="Times New Roman" w:hAnsi="Times New Roman" w:cs="Times New Roman"/>
        </w:rPr>
        <w:t xml:space="preserve">"     </w:t>
      </w:r>
      <w:r w:rsidR="006371ED">
        <w:rPr>
          <w:rFonts w:ascii="Times New Roman" w:hAnsi="Times New Roman" w:cs="Times New Roman"/>
        </w:rPr>
        <w:t xml:space="preserve">июня </w:t>
      </w:r>
      <w:r w:rsidR="006703F2">
        <w:rPr>
          <w:rFonts w:ascii="Times New Roman" w:hAnsi="Times New Roman" w:cs="Times New Roman"/>
        </w:rPr>
        <w:t xml:space="preserve"> </w:t>
      </w:r>
      <w:r w:rsidR="00CD2C52">
        <w:rPr>
          <w:rFonts w:ascii="Times New Roman" w:hAnsi="Times New Roman" w:cs="Times New Roman"/>
        </w:rPr>
        <w:t xml:space="preserve"> </w:t>
      </w:r>
      <w:r w:rsidR="00992A70">
        <w:rPr>
          <w:rFonts w:ascii="Times New Roman" w:hAnsi="Times New Roman" w:cs="Times New Roman"/>
        </w:rPr>
        <w:t xml:space="preserve"> 2015</w:t>
      </w:r>
      <w:r w:rsidR="00A233A0" w:rsidRPr="00A233A0">
        <w:rPr>
          <w:rFonts w:ascii="Times New Roman" w:hAnsi="Times New Roman" w:cs="Times New Roman"/>
        </w:rPr>
        <w:t xml:space="preserve"> г.</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r w:rsidRPr="00A233A0">
        <w:rPr>
          <w:rFonts w:ascii="Times New Roman" w:hAnsi="Times New Roman" w:cs="Times New Roman"/>
          <w:b/>
          <w:bCs/>
        </w:rPr>
        <w:t>Документация</w:t>
      </w:r>
    </w:p>
    <w:p w:rsidR="00D50E5E" w:rsidRDefault="00D50E5E" w:rsidP="00F07DA4">
      <w:pPr>
        <w:widowControl w:val="0"/>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об электронном аукционе</w:t>
      </w:r>
      <w:r w:rsidR="00F07DA4">
        <w:rPr>
          <w:rFonts w:ascii="Times New Roman" w:hAnsi="Times New Roman" w:cs="Times New Roman"/>
          <w:b/>
          <w:bCs/>
        </w:rPr>
        <w:t xml:space="preserve"> по закупке товаров, работ, услуг,</w:t>
      </w:r>
      <w:r w:rsidR="00A233A0" w:rsidRPr="00A233A0">
        <w:rPr>
          <w:rFonts w:ascii="Times New Roman" w:hAnsi="Times New Roman" w:cs="Times New Roman"/>
          <w:b/>
          <w:bCs/>
        </w:rPr>
        <w:t xml:space="preserve"> </w:t>
      </w:r>
      <w:r w:rsidR="00CC13BA">
        <w:rPr>
          <w:rFonts w:ascii="Times New Roman" w:hAnsi="Times New Roman" w:cs="Times New Roman"/>
          <w:b/>
          <w:bCs/>
        </w:rPr>
        <w:t xml:space="preserve">  </w:t>
      </w:r>
    </w:p>
    <w:p w:rsidR="00CC13BA" w:rsidRDefault="00CC13BA" w:rsidP="00D50E5E">
      <w:pPr>
        <w:widowControl w:val="0"/>
        <w:autoSpaceDE w:val="0"/>
        <w:autoSpaceDN w:val="0"/>
        <w:adjustRightInd w:val="0"/>
        <w:spacing w:after="0" w:line="240" w:lineRule="auto"/>
        <w:jc w:val="center"/>
        <w:rPr>
          <w:rFonts w:ascii="Times New Roman" w:hAnsi="Times New Roman" w:cs="Times New Roman"/>
          <w:b/>
          <w:bCs/>
        </w:rPr>
      </w:pPr>
      <w:proofErr w:type="gramStart"/>
      <w:r>
        <w:rPr>
          <w:rFonts w:ascii="Times New Roman" w:hAnsi="Times New Roman" w:cs="Times New Roman"/>
          <w:b/>
          <w:bCs/>
        </w:rPr>
        <w:t>проводимом в порядке, предусмотренном Федеральным законом</w:t>
      </w:r>
      <w:r w:rsidRPr="00CC13BA">
        <w:rPr>
          <w:rFonts w:ascii="Times New Roman" w:hAnsi="Times New Roman" w:cs="Times New Roman"/>
          <w:b/>
          <w:bCs/>
        </w:rP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p w:rsidR="00CC13BA" w:rsidRPr="00A233A0" w:rsidRDefault="00CC13BA" w:rsidP="00D50E5E">
      <w:pPr>
        <w:widowControl w:val="0"/>
        <w:autoSpaceDE w:val="0"/>
        <w:autoSpaceDN w:val="0"/>
        <w:adjustRightInd w:val="0"/>
        <w:spacing w:after="0" w:line="240" w:lineRule="auto"/>
        <w:jc w:val="center"/>
        <w:rPr>
          <w:rFonts w:ascii="Times New Roman" w:hAnsi="Times New Roman" w:cs="Times New Roman"/>
        </w:rPr>
      </w:pP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A233A0" w:rsidRDefault="00D50E5E" w:rsidP="00F07DA4">
      <w:pPr>
        <w:widowControl w:val="0"/>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г. Новосибирск</w:t>
      </w:r>
      <w:r w:rsidR="00992A70">
        <w:rPr>
          <w:rFonts w:ascii="Times New Roman" w:hAnsi="Times New Roman" w:cs="Times New Roman"/>
          <w:b/>
          <w:bCs/>
        </w:rPr>
        <w:t>, 2015</w:t>
      </w:r>
      <w:r w:rsidR="00A233A0" w:rsidRPr="00A233A0">
        <w:rPr>
          <w:rFonts w:ascii="Times New Roman" w:hAnsi="Times New Roman" w:cs="Times New Roman"/>
          <w:b/>
          <w:bCs/>
        </w:rPr>
        <w:t xml:space="preserve"> г.</w:t>
      </w:r>
      <w:r w:rsidR="00F07DA4">
        <w:rPr>
          <w:rFonts w:ascii="Times New Roman" w:hAnsi="Times New Roman" w:cs="Times New Roman"/>
          <w:b/>
          <w:bCs/>
        </w:rPr>
        <w:t xml:space="preserve">                                                    Реестровый номер аукциона ЭА- </w:t>
      </w:r>
      <w:r w:rsidR="00F2447F">
        <w:rPr>
          <w:rFonts w:ascii="Times New Roman" w:hAnsi="Times New Roman" w:cs="Times New Roman"/>
          <w:b/>
          <w:bCs/>
        </w:rPr>
        <w:t>26</w:t>
      </w:r>
    </w:p>
    <w:p w:rsidR="00F07DA4" w:rsidRDefault="00F07DA4" w:rsidP="00F07DA4">
      <w:pPr>
        <w:widowControl w:val="0"/>
        <w:autoSpaceDE w:val="0"/>
        <w:autoSpaceDN w:val="0"/>
        <w:adjustRightInd w:val="0"/>
        <w:spacing w:after="0" w:line="240" w:lineRule="auto"/>
        <w:jc w:val="both"/>
        <w:rPr>
          <w:rFonts w:ascii="Times New Roman" w:hAnsi="Times New Roman" w:cs="Times New Roman"/>
          <w:b/>
          <w:bCs/>
        </w:rPr>
      </w:pPr>
    </w:p>
    <w:p w:rsidR="00D50E5E" w:rsidRPr="00992A70" w:rsidRDefault="00F07DA4" w:rsidP="00992A70">
      <w:pPr>
        <w:shd w:val="clear" w:color="auto" w:fill="FFFFFF"/>
        <w:snapToGrid w:val="0"/>
        <w:rPr>
          <w:rFonts w:ascii="Times New Roman" w:eastAsia="Times New Roman" w:hAnsi="Times New Roman" w:cs="Times New Roman"/>
          <w:b/>
          <w:lang w:eastAsia="ru-RU"/>
        </w:rPr>
      </w:pPr>
      <w:r>
        <w:rPr>
          <w:rFonts w:ascii="Times New Roman" w:hAnsi="Times New Roman" w:cs="Times New Roman"/>
          <w:b/>
          <w:bCs/>
        </w:rPr>
        <w:t xml:space="preserve">Объект </w:t>
      </w:r>
      <w:r w:rsidR="00EC04FC">
        <w:rPr>
          <w:rFonts w:ascii="Times New Roman" w:hAnsi="Times New Roman" w:cs="Times New Roman"/>
          <w:b/>
          <w:bCs/>
        </w:rPr>
        <w:t xml:space="preserve">закупки: </w:t>
      </w:r>
      <w:r w:rsidR="006371ED">
        <w:rPr>
          <w:rFonts w:ascii="Times New Roman" w:hAnsi="Times New Roman" w:cs="Times New Roman"/>
          <w:b/>
          <w:i/>
        </w:rPr>
        <w:t xml:space="preserve">Выполнение работ по капитальному ремонту </w:t>
      </w:r>
      <w:r w:rsidR="00DB7780">
        <w:rPr>
          <w:rFonts w:ascii="Times New Roman" w:hAnsi="Times New Roman" w:cs="Times New Roman"/>
          <w:b/>
          <w:i/>
        </w:rPr>
        <w:t>помещений подвала общежития ТТЖТ – филиала СГУПС.</w:t>
      </w:r>
    </w:p>
    <w:p w:rsidR="00D50E5E" w:rsidRDefault="00CC13BA">
      <w:pPr>
        <w:widowControl w:val="0"/>
        <w:autoSpaceDE w:val="0"/>
        <w:autoSpaceDN w:val="0"/>
        <w:adjustRightInd w:val="0"/>
        <w:spacing w:after="0" w:line="240" w:lineRule="auto"/>
        <w:jc w:val="center"/>
        <w:rPr>
          <w:rFonts w:ascii="Times New Roman" w:hAnsi="Times New Roman" w:cs="Times New Roman"/>
          <w:b/>
        </w:rPr>
      </w:pPr>
      <w:r w:rsidRPr="00CC13BA">
        <w:rPr>
          <w:rFonts w:ascii="Times New Roman" w:hAnsi="Times New Roman" w:cs="Times New Roman"/>
          <w:b/>
        </w:rPr>
        <w:t>Заказчик:   Федеральное государственное бюджетное образовательное учреждение высшего профессионального образования «Сибирский государствен</w:t>
      </w:r>
      <w:r>
        <w:rPr>
          <w:rFonts w:ascii="Times New Roman" w:hAnsi="Times New Roman" w:cs="Times New Roman"/>
          <w:b/>
        </w:rPr>
        <w:t>ный университет путей сообщения» (СГУПС)</w:t>
      </w:r>
    </w:p>
    <w:p w:rsidR="00EF5678" w:rsidRDefault="00EF5678">
      <w:pPr>
        <w:widowControl w:val="0"/>
        <w:autoSpaceDE w:val="0"/>
        <w:autoSpaceDN w:val="0"/>
        <w:adjustRightInd w:val="0"/>
        <w:spacing w:after="0" w:line="240" w:lineRule="auto"/>
        <w:jc w:val="center"/>
        <w:rPr>
          <w:rFonts w:ascii="Times New Roman" w:hAnsi="Times New Roman" w:cs="Times New Roman"/>
          <w:b/>
        </w:rPr>
      </w:pPr>
    </w:p>
    <w:p w:rsidR="00923B00" w:rsidRDefault="00B47C27" w:rsidP="00923B00">
      <w:pPr>
        <w:widowControl w:val="0"/>
        <w:autoSpaceDE w:val="0"/>
        <w:autoSpaceDN w:val="0"/>
        <w:adjustRightInd w:val="0"/>
        <w:spacing w:after="0" w:line="240" w:lineRule="auto"/>
        <w:jc w:val="both"/>
        <w:rPr>
          <w:rFonts w:ascii="Times New Roman" w:hAnsi="Times New Roman" w:cs="Times New Roman"/>
          <w:b/>
        </w:rPr>
      </w:pPr>
      <w:r w:rsidRPr="00B47C27">
        <w:rPr>
          <w:rFonts w:ascii="Times New Roman" w:hAnsi="Times New Roman" w:cs="Times New Roman"/>
        </w:rPr>
        <w:t xml:space="preserve">   </w:t>
      </w:r>
      <w:r w:rsidR="00923B00" w:rsidRPr="00B47C27">
        <w:rPr>
          <w:rFonts w:ascii="Times New Roman" w:hAnsi="Times New Roman" w:cs="Times New Roman"/>
        </w:rPr>
        <w:t xml:space="preserve">   </w:t>
      </w:r>
      <w:r w:rsidR="00923B00">
        <w:rPr>
          <w:rFonts w:ascii="Times New Roman" w:hAnsi="Times New Roman" w:cs="Times New Roman"/>
        </w:rPr>
        <w:t xml:space="preserve">Размещая настоящую документацию, заказчик приглашает к участию в аукционе, проводимом в электронной форме (электронном аукционе), </w:t>
      </w:r>
      <w:r w:rsidR="00923B00" w:rsidRPr="008108BE">
        <w:rPr>
          <w:rFonts w:ascii="Times New Roman" w:hAnsi="Times New Roman" w:cs="Times New Roman"/>
          <w:b/>
        </w:rPr>
        <w:t>тол</w:t>
      </w:r>
      <w:r w:rsidR="00923B00">
        <w:rPr>
          <w:rFonts w:ascii="Times New Roman" w:hAnsi="Times New Roman" w:cs="Times New Roman"/>
          <w:b/>
        </w:rPr>
        <w:t xml:space="preserve">ько  субъектов малого </w:t>
      </w:r>
      <w:r w:rsidR="00923B00" w:rsidRPr="008108BE">
        <w:rPr>
          <w:rFonts w:ascii="Times New Roman" w:hAnsi="Times New Roman" w:cs="Times New Roman"/>
          <w:b/>
        </w:rPr>
        <w:t xml:space="preserve"> предпринимательства и  социально ориентированные некоммерческие организации</w:t>
      </w:r>
      <w:r w:rsidR="00923B00">
        <w:rPr>
          <w:rFonts w:ascii="Times New Roman" w:hAnsi="Times New Roman" w:cs="Times New Roman"/>
          <w:b/>
        </w:rPr>
        <w:t>.</w:t>
      </w:r>
    </w:p>
    <w:p w:rsidR="00923B00" w:rsidRDefault="00923B00" w:rsidP="00923B00">
      <w:pPr>
        <w:widowControl w:val="0"/>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    </w:t>
      </w:r>
      <w:proofErr w:type="gramStart"/>
      <w:r>
        <w:rPr>
          <w:rFonts w:ascii="Times New Roman" w:hAnsi="Times New Roman" w:cs="Times New Roman"/>
          <w:bCs/>
        </w:rPr>
        <w:t xml:space="preserve">К субъектам малого </w:t>
      </w:r>
      <w:r w:rsidRPr="008108BE">
        <w:rPr>
          <w:rFonts w:ascii="Times New Roman" w:hAnsi="Times New Roman" w:cs="Times New Roman"/>
          <w:bCs/>
        </w:rPr>
        <w:t xml:space="preserve"> предпринимательства относятся внесенные в единый государственный реестр юридических лиц потребительские кооперативы и </w:t>
      </w:r>
      <w:hyperlink r:id="rId7" w:history="1">
        <w:r w:rsidRPr="008108BE">
          <w:rPr>
            <w:rStyle w:val="a4"/>
            <w:rFonts w:ascii="Times New Roman" w:hAnsi="Times New Roman" w:cs="Times New Roman"/>
            <w:bCs/>
            <w:color w:val="auto"/>
            <w:u w:val="none"/>
          </w:rPr>
          <w:t>коммерческие организации</w:t>
        </w:r>
      </w:hyperlink>
      <w:r w:rsidRPr="008108BE">
        <w:rPr>
          <w:rFonts w:ascii="Times New Roman" w:hAnsi="Times New Roman" w:cs="Times New Roman"/>
          <w:bCs/>
        </w:rPr>
        <w:t xml:space="preserve">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w:t>
      </w:r>
      <w:r>
        <w:rPr>
          <w:rFonts w:ascii="Times New Roman" w:hAnsi="Times New Roman" w:cs="Times New Roman"/>
          <w:bCs/>
        </w:rPr>
        <w:t>еского лица</w:t>
      </w:r>
      <w:r w:rsidRPr="008108BE">
        <w:rPr>
          <w:rFonts w:ascii="Times New Roman" w:hAnsi="Times New Roman" w:cs="Times New Roman"/>
          <w:bCs/>
        </w:rPr>
        <w:t>, крестьянские (фермерские) хозяйства, соответствующие</w:t>
      </w:r>
      <w:r>
        <w:rPr>
          <w:rFonts w:ascii="Times New Roman" w:hAnsi="Times New Roman" w:cs="Times New Roman"/>
          <w:bCs/>
        </w:rPr>
        <w:t xml:space="preserve"> условиям, предусмотренным </w:t>
      </w:r>
      <w:r w:rsidRPr="008F4357">
        <w:rPr>
          <w:rFonts w:ascii="Times New Roman" w:hAnsi="Times New Roman" w:cs="Times New Roman"/>
        </w:rPr>
        <w:t xml:space="preserve"> </w:t>
      </w:r>
      <w:hyperlink r:id="rId8" w:history="1">
        <w:r w:rsidRPr="008F4357">
          <w:rPr>
            <w:rStyle w:val="a4"/>
            <w:rFonts w:ascii="Times New Roman" w:hAnsi="Times New Roman" w:cs="Times New Roman"/>
            <w:bCs/>
            <w:color w:val="auto"/>
            <w:u w:val="none"/>
          </w:rPr>
          <w:t>ст. 4</w:t>
        </w:r>
      </w:hyperlink>
      <w:r w:rsidRPr="008F4357">
        <w:rPr>
          <w:rFonts w:ascii="Times New Roman" w:hAnsi="Times New Roman" w:cs="Times New Roman"/>
          <w:bCs/>
        </w:rPr>
        <w:t xml:space="preserve">  Федерального закона от 24.07.2007 N 209-ФЗ "О развитии малого</w:t>
      </w:r>
      <w:proofErr w:type="gramEnd"/>
      <w:r w:rsidRPr="008F4357">
        <w:rPr>
          <w:rFonts w:ascii="Times New Roman" w:hAnsi="Times New Roman" w:cs="Times New Roman"/>
          <w:bCs/>
        </w:rPr>
        <w:t xml:space="preserve"> и среднего предпринимательства в Российской Федерации</w:t>
      </w:r>
      <w:r>
        <w:rPr>
          <w:rFonts w:ascii="Times New Roman" w:hAnsi="Times New Roman" w:cs="Times New Roman"/>
          <w:bCs/>
        </w:rPr>
        <w:t>.</w:t>
      </w:r>
    </w:p>
    <w:p w:rsidR="00923B00" w:rsidRPr="008F4357" w:rsidRDefault="00923B00" w:rsidP="00923B00">
      <w:pPr>
        <w:widowControl w:val="0"/>
        <w:autoSpaceDE w:val="0"/>
        <w:autoSpaceDN w:val="0"/>
        <w:adjustRightInd w:val="0"/>
        <w:spacing w:after="0" w:line="240" w:lineRule="auto"/>
        <w:jc w:val="both"/>
        <w:rPr>
          <w:rFonts w:ascii="Times New Roman" w:hAnsi="Times New Roman" w:cs="Times New Roman"/>
          <w:bCs/>
        </w:rPr>
      </w:pPr>
      <w:r>
        <w:rPr>
          <w:rFonts w:ascii="Times New Roman" w:hAnsi="Times New Roman" w:cs="Times New Roman"/>
          <w:bCs/>
        </w:rPr>
        <w:t xml:space="preserve">    </w:t>
      </w:r>
      <w:r w:rsidRPr="008F4357">
        <w:rPr>
          <w:rFonts w:ascii="Times New Roman" w:hAnsi="Times New Roman" w:cs="Times New Roman"/>
          <w:bCs/>
        </w:rPr>
        <w:t xml:space="preserve">К социально ориентированным некоммерческим организациям </w:t>
      </w:r>
      <w:r>
        <w:rPr>
          <w:rFonts w:ascii="Times New Roman" w:hAnsi="Times New Roman" w:cs="Times New Roman"/>
          <w:bCs/>
        </w:rPr>
        <w:t>относятся некоммерческие организации</w:t>
      </w:r>
      <w:r w:rsidRPr="008F4357">
        <w:rPr>
          <w:rFonts w:ascii="Times New Roman" w:hAnsi="Times New Roman" w:cs="Times New Roman"/>
          <w:bCs/>
        </w:rPr>
        <w:t>, осуществляющие</w:t>
      </w:r>
      <w:r>
        <w:rPr>
          <w:rFonts w:ascii="Times New Roman" w:hAnsi="Times New Roman" w:cs="Times New Roman"/>
          <w:bCs/>
        </w:rPr>
        <w:t xml:space="preserve"> в соответствии с учредительными документами</w:t>
      </w:r>
      <w:r w:rsidRPr="008F4357">
        <w:rPr>
          <w:rFonts w:ascii="Times New Roman" w:hAnsi="Times New Roman" w:cs="Times New Roman"/>
          <w:bCs/>
        </w:rPr>
        <w:t xml:space="preserve"> виды деятельности, предусмотренные </w:t>
      </w:r>
      <w:hyperlink r:id="rId9" w:history="1">
        <w:r w:rsidRPr="008F4357">
          <w:rPr>
            <w:rStyle w:val="a4"/>
            <w:rFonts w:ascii="Times New Roman" w:hAnsi="Times New Roman" w:cs="Times New Roman"/>
            <w:bCs/>
            <w:color w:val="auto"/>
            <w:u w:val="none"/>
          </w:rPr>
          <w:t>п. 1 ст. 31.1</w:t>
        </w:r>
      </w:hyperlink>
      <w:r w:rsidRPr="008F4357">
        <w:rPr>
          <w:rFonts w:ascii="Times New Roman" w:hAnsi="Times New Roman" w:cs="Times New Roman"/>
          <w:bCs/>
        </w:rPr>
        <w:t xml:space="preserve"> Федерального закона от 12.01.1996 N 7-ФЗ "О некоммерческих организациях"</w:t>
      </w:r>
      <w:r w:rsidRPr="008F4357">
        <w:rPr>
          <w:rFonts w:ascii="Times New Roman" w:hAnsi="Times New Roman" w:cs="Times New Roman"/>
        </w:rPr>
        <w:t xml:space="preserve"> </w:t>
      </w:r>
      <w:r w:rsidRPr="008F4357">
        <w:rPr>
          <w:rFonts w:ascii="Times New Roman" w:hAnsi="Times New Roman" w:cs="Times New Roman"/>
          <w:bCs/>
        </w:rPr>
        <w:t xml:space="preserve">(за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w:t>
      </w:r>
      <w:r>
        <w:rPr>
          <w:rFonts w:ascii="Times New Roman" w:hAnsi="Times New Roman" w:cs="Times New Roman"/>
          <w:bCs/>
        </w:rPr>
        <w:t>или муниципальные образования).</w:t>
      </w:r>
    </w:p>
    <w:p w:rsidR="00153B73" w:rsidRDefault="00153B73" w:rsidP="008E0793">
      <w:pPr>
        <w:widowControl w:val="0"/>
        <w:autoSpaceDE w:val="0"/>
        <w:autoSpaceDN w:val="0"/>
        <w:adjustRightInd w:val="0"/>
        <w:spacing w:after="0" w:line="240" w:lineRule="auto"/>
        <w:jc w:val="both"/>
        <w:rPr>
          <w:rFonts w:ascii="Times New Roman" w:hAnsi="Times New Roman" w:cs="Times New Roman"/>
          <w:bCs/>
        </w:rPr>
      </w:pPr>
    </w:p>
    <w:p w:rsidR="008F4357" w:rsidRPr="002641AD" w:rsidRDefault="008F4357" w:rsidP="003C26D9">
      <w:pPr>
        <w:widowControl w:val="0"/>
        <w:autoSpaceDE w:val="0"/>
        <w:autoSpaceDN w:val="0"/>
        <w:adjustRightInd w:val="0"/>
        <w:spacing w:after="0" w:line="240" w:lineRule="auto"/>
        <w:jc w:val="both"/>
        <w:rPr>
          <w:rFonts w:ascii="Times New Roman" w:hAnsi="Times New Roman" w:cs="Times New Roman"/>
        </w:rPr>
      </w:pPr>
    </w:p>
    <w:p w:rsidR="004227C5" w:rsidRDefault="004227C5" w:rsidP="00153B73">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Состав документации:</w:t>
      </w:r>
    </w:p>
    <w:p w:rsidR="00153B73" w:rsidRDefault="004227C5" w:rsidP="00153B7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b/>
        </w:rPr>
        <w:t xml:space="preserve">       </w:t>
      </w:r>
      <w:r w:rsidR="00153B73">
        <w:rPr>
          <w:rFonts w:ascii="Times New Roman" w:hAnsi="Times New Roman" w:cs="Times New Roman"/>
          <w:b/>
        </w:rPr>
        <w:t>Общая часть –</w:t>
      </w:r>
      <w:r w:rsidR="00153B73">
        <w:rPr>
          <w:rFonts w:ascii="Times New Roman" w:hAnsi="Times New Roman" w:cs="Times New Roman"/>
        </w:rPr>
        <w:t xml:space="preserve"> содержит общие положения и т</w:t>
      </w:r>
      <w:r w:rsidR="00AC5B4E">
        <w:rPr>
          <w:rFonts w:ascii="Times New Roman" w:hAnsi="Times New Roman" w:cs="Times New Roman"/>
        </w:rPr>
        <w:t>ребования, предъявляемые заказчиком</w:t>
      </w:r>
      <w:r w:rsidR="00153B73">
        <w:rPr>
          <w:rFonts w:ascii="Times New Roman" w:hAnsi="Times New Roman" w:cs="Times New Roman"/>
        </w:rPr>
        <w:t xml:space="preserve"> при проведении электронного аукциона.</w:t>
      </w:r>
    </w:p>
    <w:p w:rsidR="00153B73" w:rsidRDefault="004227C5" w:rsidP="00153B7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153B73">
        <w:rPr>
          <w:rFonts w:ascii="Times New Roman" w:hAnsi="Times New Roman" w:cs="Times New Roman"/>
        </w:rPr>
        <w:t xml:space="preserve"> </w:t>
      </w:r>
      <w:r w:rsidR="00153B73" w:rsidRPr="004227C5">
        <w:rPr>
          <w:rFonts w:ascii="Times New Roman" w:hAnsi="Times New Roman" w:cs="Times New Roman"/>
          <w:b/>
        </w:rPr>
        <w:t>Информационная карта</w:t>
      </w:r>
      <w:r w:rsidR="00153B73">
        <w:rPr>
          <w:rFonts w:ascii="Times New Roman" w:hAnsi="Times New Roman" w:cs="Times New Roman"/>
        </w:rPr>
        <w:t xml:space="preserve"> – содержит сведения о конкретной закупке, проводимой заказчиком в форме электронного аукциона по данной документации.</w:t>
      </w:r>
    </w:p>
    <w:p w:rsidR="00153B73" w:rsidRDefault="004227C5" w:rsidP="00153B7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153B73">
        <w:rPr>
          <w:rFonts w:ascii="Times New Roman" w:hAnsi="Times New Roman" w:cs="Times New Roman"/>
        </w:rPr>
        <w:t xml:space="preserve"> </w:t>
      </w:r>
      <w:r w:rsidR="00153B73" w:rsidRPr="004227C5">
        <w:rPr>
          <w:rFonts w:ascii="Times New Roman" w:hAnsi="Times New Roman" w:cs="Times New Roman"/>
          <w:b/>
        </w:rPr>
        <w:t>Техническое задание</w:t>
      </w:r>
      <w:r w:rsidR="00153B73">
        <w:rPr>
          <w:rFonts w:ascii="Times New Roman" w:hAnsi="Times New Roman" w:cs="Times New Roman"/>
        </w:rPr>
        <w:t xml:space="preserve"> – </w:t>
      </w:r>
      <w:r>
        <w:rPr>
          <w:rFonts w:ascii="Times New Roman" w:hAnsi="Times New Roman" w:cs="Times New Roman"/>
        </w:rPr>
        <w:t xml:space="preserve">содержит </w:t>
      </w:r>
      <w:r w:rsidR="00153B73">
        <w:rPr>
          <w:rFonts w:ascii="Times New Roman" w:hAnsi="Times New Roman" w:cs="Times New Roman"/>
        </w:rPr>
        <w:t>подробное описание объекта закупки</w:t>
      </w:r>
      <w:r>
        <w:rPr>
          <w:rFonts w:ascii="Times New Roman" w:hAnsi="Times New Roman" w:cs="Times New Roman"/>
        </w:rPr>
        <w:t>, а также приложение о расчете начальной максимальной цены контракта.</w:t>
      </w:r>
    </w:p>
    <w:p w:rsidR="004227C5" w:rsidRPr="008F1B2F" w:rsidRDefault="004227C5" w:rsidP="00153B73">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Pr="004227C5">
        <w:rPr>
          <w:rFonts w:ascii="Times New Roman" w:hAnsi="Times New Roman" w:cs="Times New Roman"/>
          <w:b/>
        </w:rPr>
        <w:t>Проект контракта</w:t>
      </w:r>
      <w:r w:rsidR="00AC5B4E">
        <w:rPr>
          <w:rFonts w:ascii="Times New Roman" w:hAnsi="Times New Roman" w:cs="Times New Roman"/>
          <w:b/>
        </w:rPr>
        <w:t xml:space="preserve"> </w:t>
      </w:r>
      <w:r w:rsidR="008F1B2F">
        <w:rPr>
          <w:rFonts w:ascii="Times New Roman" w:hAnsi="Times New Roman" w:cs="Times New Roman"/>
          <w:b/>
        </w:rPr>
        <w:t xml:space="preserve">- </w:t>
      </w:r>
      <w:r w:rsidR="00AC5B4E">
        <w:rPr>
          <w:rFonts w:ascii="Times New Roman" w:hAnsi="Times New Roman" w:cs="Times New Roman"/>
          <w:b/>
        </w:rPr>
        <w:t xml:space="preserve"> </w:t>
      </w:r>
      <w:r w:rsidR="00AC5B4E" w:rsidRPr="00AC5B4E">
        <w:rPr>
          <w:rFonts w:ascii="Times New Roman" w:hAnsi="Times New Roman" w:cs="Times New Roman"/>
        </w:rPr>
        <w:t>проект</w:t>
      </w:r>
      <w:r w:rsidR="00AC5B4E">
        <w:rPr>
          <w:rFonts w:ascii="Times New Roman" w:hAnsi="Times New Roman" w:cs="Times New Roman"/>
        </w:rPr>
        <w:t xml:space="preserve"> гражданско-правового</w:t>
      </w:r>
      <w:r w:rsidR="008F1B2F" w:rsidRPr="008F1B2F">
        <w:rPr>
          <w:rFonts w:ascii="Times New Roman" w:hAnsi="Times New Roman" w:cs="Times New Roman"/>
        </w:rPr>
        <w:t xml:space="preserve"> договор</w:t>
      </w:r>
      <w:r w:rsidR="00AC5B4E">
        <w:rPr>
          <w:rFonts w:ascii="Times New Roman" w:hAnsi="Times New Roman" w:cs="Times New Roman"/>
        </w:rPr>
        <w:t>а</w:t>
      </w:r>
      <w:r w:rsidR="008F1B2F" w:rsidRPr="008F1B2F">
        <w:rPr>
          <w:rFonts w:ascii="Times New Roman" w:hAnsi="Times New Roman" w:cs="Times New Roman"/>
        </w:rPr>
        <w:t xml:space="preserve"> бюджетного учреждения, который содержит основные условия и порядок исполнения обязатель</w:t>
      </w:r>
      <w:proofErr w:type="gramStart"/>
      <w:r w:rsidR="008F1B2F" w:rsidRPr="008F1B2F">
        <w:rPr>
          <w:rFonts w:ascii="Times New Roman" w:hAnsi="Times New Roman" w:cs="Times New Roman"/>
        </w:rPr>
        <w:t>ств ст</w:t>
      </w:r>
      <w:proofErr w:type="gramEnd"/>
      <w:r w:rsidR="008F1B2F" w:rsidRPr="008F1B2F">
        <w:rPr>
          <w:rFonts w:ascii="Times New Roman" w:hAnsi="Times New Roman" w:cs="Times New Roman"/>
        </w:rPr>
        <w:t>орон по предмету аукциона.</w:t>
      </w:r>
    </w:p>
    <w:p w:rsidR="00A233A0" w:rsidRDefault="00153B73" w:rsidP="004227C5">
      <w:pPr>
        <w:widowControl w:val="0"/>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       </w:t>
      </w:r>
    </w:p>
    <w:p w:rsidR="004227C5" w:rsidRDefault="004227C5" w:rsidP="004227C5">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ОБЩАЯ ЧАСТЬ</w:t>
      </w:r>
    </w:p>
    <w:p w:rsidR="004227C5" w:rsidRPr="004227C5" w:rsidRDefault="004227C5" w:rsidP="004227C5">
      <w:pPr>
        <w:widowControl w:val="0"/>
        <w:autoSpaceDE w:val="0"/>
        <w:autoSpaceDN w:val="0"/>
        <w:adjustRightInd w:val="0"/>
        <w:spacing w:after="0" w:line="240" w:lineRule="auto"/>
        <w:jc w:val="center"/>
        <w:rPr>
          <w:rFonts w:ascii="Times New Roman" w:hAnsi="Times New Roman" w:cs="Times New Roman"/>
          <w:b/>
        </w:rPr>
      </w:pPr>
    </w:p>
    <w:p w:rsidR="00A233A0" w:rsidRPr="00A233A0" w:rsidRDefault="00A233A0">
      <w:pPr>
        <w:widowControl w:val="0"/>
        <w:autoSpaceDE w:val="0"/>
        <w:autoSpaceDN w:val="0"/>
        <w:adjustRightInd w:val="0"/>
        <w:spacing w:after="0" w:line="240" w:lineRule="auto"/>
        <w:jc w:val="center"/>
        <w:outlineLvl w:val="0"/>
        <w:rPr>
          <w:rFonts w:ascii="Times New Roman" w:hAnsi="Times New Roman" w:cs="Times New Roman"/>
        </w:rPr>
      </w:pPr>
      <w:bookmarkStart w:id="0" w:name="Par24"/>
      <w:bookmarkEnd w:id="0"/>
      <w:r w:rsidRPr="00A233A0">
        <w:rPr>
          <w:rFonts w:ascii="Times New Roman" w:hAnsi="Times New Roman" w:cs="Times New Roman"/>
          <w:b/>
          <w:bCs/>
        </w:rPr>
        <w:t>1. Требования к содержанию и составу заявки</w:t>
      </w:r>
    </w:p>
    <w:p w:rsidR="00A233A0" w:rsidRPr="00A233A0" w:rsidRDefault="009A333F">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на участие в электронном аукционе</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4227C5" w:rsidRDefault="00A233A0" w:rsidP="00C57A76">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1.1. </w:t>
      </w:r>
      <w:r w:rsidR="004227C5" w:rsidRPr="004227C5">
        <w:rPr>
          <w:rFonts w:ascii="Times New Roman" w:hAnsi="Times New Roman" w:cs="Times New Roman"/>
        </w:rPr>
        <w:t xml:space="preserve">Для участия в </w:t>
      </w:r>
      <w:r w:rsidR="004227C5">
        <w:rPr>
          <w:rFonts w:ascii="Times New Roman" w:hAnsi="Times New Roman" w:cs="Times New Roman"/>
        </w:rPr>
        <w:t>электронном аукционе</w:t>
      </w:r>
      <w:r w:rsidR="004227C5" w:rsidRPr="004227C5">
        <w:rPr>
          <w:rFonts w:ascii="Times New Roman" w:hAnsi="Times New Roman" w:cs="Times New Roman"/>
        </w:rPr>
        <w:t xml:space="preserve">, </w:t>
      </w:r>
      <w:r w:rsidR="00C57A76">
        <w:rPr>
          <w:rFonts w:ascii="Times New Roman" w:hAnsi="Times New Roman" w:cs="Times New Roman"/>
        </w:rPr>
        <w:t>лицо, получившее</w:t>
      </w:r>
      <w:r w:rsidR="004227C5" w:rsidRPr="004227C5">
        <w:rPr>
          <w:rFonts w:ascii="Times New Roman" w:hAnsi="Times New Roman" w:cs="Times New Roman"/>
        </w:rPr>
        <w:t xml:space="preserve"> аккредитацию на электронной площадке, подает заявку на участие в открытом аукционе в электронной форме.</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Заявка на участие в электронном аукционе состоит из двух частей.</w:t>
      </w:r>
    </w:p>
    <w:p w:rsid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1.2. </w:t>
      </w:r>
      <w:proofErr w:type="gramStart"/>
      <w:r w:rsidRPr="00A233A0">
        <w:rPr>
          <w:rFonts w:ascii="Times New Roman" w:hAnsi="Times New Roman" w:cs="Times New Roman"/>
        </w:rPr>
        <w:t>Первая часть заявки на участие в электронном аук</w:t>
      </w:r>
      <w:r w:rsidR="00C57A76">
        <w:rPr>
          <w:rFonts w:ascii="Times New Roman" w:hAnsi="Times New Roman" w:cs="Times New Roman"/>
        </w:rPr>
        <w:t xml:space="preserve">ционе должна содержать </w:t>
      </w:r>
      <w:r w:rsidRPr="00A233A0">
        <w:rPr>
          <w:rFonts w:ascii="Times New Roman" w:hAnsi="Times New Roman" w:cs="Times New Roman"/>
        </w:rPr>
        <w:t xml:space="preserve"> информацию</w:t>
      </w:r>
      <w:r w:rsidR="00C57A76">
        <w:rPr>
          <w:rFonts w:ascii="Times New Roman" w:hAnsi="Times New Roman" w:cs="Times New Roman"/>
        </w:rPr>
        <w:t xml:space="preserve">, указанную в одном из подпунктов части 3 статьи 66 </w:t>
      </w:r>
      <w:r w:rsidR="00C57A76" w:rsidRPr="00C57A76">
        <w:rPr>
          <w:rFonts w:ascii="Times New Roman" w:hAnsi="Times New Roman" w:cs="Times New Roman"/>
        </w:rPr>
        <w:t>Федерального закона от 05.04.2013 N 44-ФЗ "О контрактной системе в сфере закупок товаров, работ, услуг для обеспечения государственных и муниципальных нужд" (дал</w:t>
      </w:r>
      <w:r w:rsidR="00C57A76">
        <w:rPr>
          <w:rFonts w:ascii="Times New Roman" w:hAnsi="Times New Roman" w:cs="Times New Roman"/>
        </w:rPr>
        <w:t>ее – Федеральный закон №44-ФЗ</w:t>
      </w:r>
      <w:r w:rsidR="00C57A76" w:rsidRPr="00C57A76">
        <w:rPr>
          <w:rFonts w:ascii="Times New Roman" w:hAnsi="Times New Roman" w:cs="Times New Roman"/>
        </w:rPr>
        <w:t xml:space="preserve">), </w:t>
      </w:r>
      <w:r w:rsidR="00C57A76">
        <w:rPr>
          <w:rFonts w:ascii="Times New Roman" w:hAnsi="Times New Roman" w:cs="Times New Roman"/>
        </w:rPr>
        <w:t xml:space="preserve"> в зависимости от предмета проводимого электронного аукциона.</w:t>
      </w:r>
      <w:proofErr w:type="gramEnd"/>
    </w:p>
    <w:p w:rsidR="00C57A76" w:rsidRPr="00A233A0" w:rsidRDefault="007D48F8">
      <w:pPr>
        <w:widowControl w:val="0"/>
        <w:autoSpaceDE w:val="0"/>
        <w:autoSpaceDN w:val="0"/>
        <w:adjustRightInd w:val="0"/>
        <w:spacing w:after="0" w:line="240" w:lineRule="auto"/>
        <w:ind w:firstLine="540"/>
        <w:jc w:val="both"/>
        <w:rPr>
          <w:rFonts w:ascii="Times New Roman" w:hAnsi="Times New Roman" w:cs="Times New Roman"/>
        </w:rPr>
      </w:pPr>
      <w:r w:rsidRPr="00C0708C">
        <w:rPr>
          <w:rFonts w:ascii="Times New Roman" w:hAnsi="Times New Roman" w:cs="Times New Roman"/>
          <w:b/>
        </w:rPr>
        <w:lastRenderedPageBreak/>
        <w:t>Конкретное</w:t>
      </w:r>
      <w:r w:rsidR="00C57A76" w:rsidRPr="00C0708C">
        <w:rPr>
          <w:rFonts w:ascii="Times New Roman" w:hAnsi="Times New Roman" w:cs="Times New Roman"/>
          <w:b/>
        </w:rPr>
        <w:t xml:space="preserve"> содержание</w:t>
      </w:r>
      <w:r w:rsidRPr="00C0708C">
        <w:rPr>
          <w:rFonts w:ascii="Times New Roman" w:hAnsi="Times New Roman" w:cs="Times New Roman"/>
          <w:b/>
        </w:rPr>
        <w:t xml:space="preserve"> информации</w:t>
      </w:r>
      <w:r w:rsidR="00C23DC8" w:rsidRPr="00C0708C">
        <w:rPr>
          <w:rFonts w:ascii="Times New Roman" w:hAnsi="Times New Roman" w:cs="Times New Roman"/>
          <w:b/>
        </w:rPr>
        <w:t>, предоставляемой в</w:t>
      </w:r>
      <w:r w:rsidR="00C57A76" w:rsidRPr="00C0708C">
        <w:rPr>
          <w:rFonts w:ascii="Times New Roman" w:hAnsi="Times New Roman" w:cs="Times New Roman"/>
          <w:b/>
        </w:rPr>
        <w:t xml:space="preserve"> первой части заявки</w:t>
      </w:r>
      <w:r w:rsidR="00C23DC8" w:rsidRPr="00C0708C">
        <w:rPr>
          <w:rFonts w:ascii="Times New Roman" w:hAnsi="Times New Roman" w:cs="Times New Roman"/>
          <w:b/>
        </w:rPr>
        <w:t>, определяется заказчиком  в зависимости от предмета закупки – предмета проводимого заказчиком электронного аукциона, и указывается в Информационной карте</w:t>
      </w:r>
      <w:r>
        <w:rPr>
          <w:rFonts w:ascii="Times New Roman" w:hAnsi="Times New Roman" w:cs="Times New Roman"/>
        </w:rPr>
        <w:t>.</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1.3. 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1.4. Вторая часть заявки на участие в электронном аукционе должна содержать следующие документы и информацию:</w:t>
      </w:r>
    </w:p>
    <w:p w:rsidR="00A233A0" w:rsidRPr="00A233A0" w:rsidRDefault="00A233A0" w:rsidP="00030A0C">
      <w:pPr>
        <w:autoSpaceDE w:val="0"/>
        <w:autoSpaceDN w:val="0"/>
        <w:adjustRightInd w:val="0"/>
        <w:spacing w:after="0" w:line="240" w:lineRule="auto"/>
        <w:ind w:firstLine="540"/>
        <w:jc w:val="both"/>
        <w:rPr>
          <w:rFonts w:ascii="Times New Roman" w:hAnsi="Times New Roman" w:cs="Times New Roman"/>
        </w:rPr>
      </w:pPr>
      <w:proofErr w:type="gramStart"/>
      <w:r w:rsidRPr="00A233A0">
        <w:rPr>
          <w:rFonts w:ascii="Times New Roman" w:hAnsi="Times New Roman" w:cs="Times New Roman"/>
        </w:rPr>
        <w:t xml:space="preserve">1) </w:t>
      </w:r>
      <w:r w:rsidR="00030A0C">
        <w:rPr>
          <w:rFonts w:ascii="Times New Roman" w:hAnsi="Times New Roman" w:cs="Times New Roman"/>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учредителей, членов коллегиального исполнительного органа</w:t>
      </w:r>
      <w:proofErr w:type="gramEnd"/>
      <w:r w:rsidR="00030A0C">
        <w:rPr>
          <w:rFonts w:ascii="Times New Roman" w:hAnsi="Times New Roman" w:cs="Times New Roman"/>
        </w:rPr>
        <w:t>, лица, исполняющего функции единоличного исполнительного органа участника такого аукциона;</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A233A0">
        <w:rPr>
          <w:rFonts w:ascii="Times New Roman" w:hAnsi="Times New Roman" w:cs="Times New Roman"/>
        </w:rPr>
        <w:t>2) документы, подтверждающ</w:t>
      </w:r>
      <w:r w:rsidR="00DB492F">
        <w:rPr>
          <w:rFonts w:ascii="Times New Roman" w:hAnsi="Times New Roman" w:cs="Times New Roman"/>
        </w:rPr>
        <w:t xml:space="preserve">ие соответствие участника электронного </w:t>
      </w:r>
      <w:r w:rsidRPr="00A233A0">
        <w:rPr>
          <w:rFonts w:ascii="Times New Roman" w:hAnsi="Times New Roman" w:cs="Times New Roman"/>
        </w:rPr>
        <w:t xml:space="preserve"> аукциона требованиям, установленным</w:t>
      </w:r>
      <w:r w:rsidR="006332FB">
        <w:rPr>
          <w:rFonts w:ascii="Times New Roman" w:hAnsi="Times New Roman" w:cs="Times New Roman"/>
        </w:rPr>
        <w:t xml:space="preserve"> подпунктами 1 и 9</w:t>
      </w:r>
      <w:r w:rsidR="00DB492F">
        <w:rPr>
          <w:rFonts w:ascii="Times New Roman" w:hAnsi="Times New Roman" w:cs="Times New Roman"/>
        </w:rPr>
        <w:t xml:space="preserve"> пункта 3.1 Общей части документации </w:t>
      </w:r>
      <w:r w:rsidRPr="00A233A0">
        <w:rPr>
          <w:rFonts w:ascii="Times New Roman" w:hAnsi="Times New Roman" w:cs="Times New Roman"/>
        </w:rPr>
        <w:t>(при на</w:t>
      </w:r>
      <w:r w:rsidR="00DB492F">
        <w:rPr>
          <w:rFonts w:ascii="Times New Roman" w:hAnsi="Times New Roman" w:cs="Times New Roman"/>
        </w:rPr>
        <w:t>личии таких требований)</w:t>
      </w:r>
      <w:r w:rsidRPr="00A233A0">
        <w:rPr>
          <w:rFonts w:ascii="Times New Roman" w:hAnsi="Times New Roman" w:cs="Times New Roman"/>
        </w:rPr>
        <w:t xml:space="preserve">, или копии этих документов, а также декларация о соответствии участника </w:t>
      </w:r>
      <w:r w:rsidR="00DB492F">
        <w:rPr>
          <w:rFonts w:ascii="Times New Roman" w:hAnsi="Times New Roman" w:cs="Times New Roman"/>
        </w:rPr>
        <w:t>электронного</w:t>
      </w:r>
      <w:r w:rsidRPr="00A233A0">
        <w:rPr>
          <w:rFonts w:ascii="Times New Roman" w:hAnsi="Times New Roman" w:cs="Times New Roman"/>
        </w:rPr>
        <w:t xml:space="preserve"> аук</w:t>
      </w:r>
      <w:r w:rsidR="00DB492F">
        <w:rPr>
          <w:rFonts w:ascii="Times New Roman" w:hAnsi="Times New Roman" w:cs="Times New Roman"/>
        </w:rPr>
        <w:t>циона требованиям, у</w:t>
      </w:r>
      <w:r w:rsidR="006332FB">
        <w:rPr>
          <w:rFonts w:ascii="Times New Roman" w:hAnsi="Times New Roman" w:cs="Times New Roman"/>
        </w:rPr>
        <w:t xml:space="preserve">становленным в подпунктах  2 – </w:t>
      </w:r>
      <w:r w:rsidR="00CB7E45">
        <w:rPr>
          <w:rFonts w:ascii="Times New Roman" w:hAnsi="Times New Roman" w:cs="Times New Roman"/>
        </w:rPr>
        <w:t xml:space="preserve">6, </w:t>
      </w:r>
      <w:r w:rsidR="006332FB">
        <w:rPr>
          <w:rFonts w:ascii="Times New Roman" w:hAnsi="Times New Roman" w:cs="Times New Roman"/>
        </w:rPr>
        <w:t xml:space="preserve">7 </w:t>
      </w:r>
      <w:r w:rsidR="00DB492F">
        <w:rPr>
          <w:rFonts w:ascii="Times New Roman" w:hAnsi="Times New Roman" w:cs="Times New Roman"/>
        </w:rPr>
        <w:t xml:space="preserve"> пункта 3.1 Общей части</w:t>
      </w:r>
      <w:r w:rsidR="00AC5B4E">
        <w:rPr>
          <w:rFonts w:ascii="Times New Roman" w:hAnsi="Times New Roman" w:cs="Times New Roman"/>
        </w:rPr>
        <w:t xml:space="preserve"> </w:t>
      </w:r>
      <w:r w:rsidR="00DB492F">
        <w:rPr>
          <w:rFonts w:ascii="Times New Roman" w:hAnsi="Times New Roman" w:cs="Times New Roman"/>
        </w:rPr>
        <w:t xml:space="preserve"> документации</w:t>
      </w:r>
      <w:r w:rsidR="00AC5B4E">
        <w:rPr>
          <w:rFonts w:ascii="Times New Roman" w:hAnsi="Times New Roman" w:cs="Times New Roman"/>
        </w:rPr>
        <w:t>;</w:t>
      </w:r>
      <w:proofErr w:type="gramEnd"/>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A233A0">
        <w:rPr>
          <w:rFonts w:ascii="Times New Roman" w:hAnsi="Times New Roman" w:cs="Times New Roman"/>
        </w:rPr>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w:t>
      </w:r>
      <w:r w:rsidR="00146D43">
        <w:rPr>
          <w:rFonts w:ascii="Times New Roman" w:hAnsi="Times New Roman" w:cs="Times New Roman"/>
        </w:rPr>
        <w:t xml:space="preserve"> услуге</w:t>
      </w:r>
      <w:r w:rsidR="006332FB">
        <w:rPr>
          <w:rFonts w:ascii="Times New Roman" w:hAnsi="Times New Roman" w:cs="Times New Roman"/>
        </w:rPr>
        <w:t>, при условии, что</w:t>
      </w:r>
      <w:r w:rsidR="00D378E4">
        <w:rPr>
          <w:rFonts w:ascii="Times New Roman" w:hAnsi="Times New Roman" w:cs="Times New Roman"/>
        </w:rPr>
        <w:t xml:space="preserve"> </w:t>
      </w:r>
      <w:r w:rsidR="006332FB" w:rsidRPr="006332FB">
        <w:rPr>
          <w:rFonts w:ascii="Times New Roman" w:hAnsi="Times New Roman" w:cs="Times New Roman"/>
          <w:b/>
        </w:rPr>
        <w:t xml:space="preserve"> </w:t>
      </w:r>
      <w:r w:rsidR="006332FB" w:rsidRPr="00D378E4">
        <w:rPr>
          <w:rFonts w:ascii="Times New Roman" w:hAnsi="Times New Roman" w:cs="Times New Roman"/>
        </w:rPr>
        <w:t>в соответствии с законодательством Российской Федерации</w:t>
      </w:r>
      <w:r w:rsidR="00D378E4" w:rsidRPr="00D378E4">
        <w:rPr>
          <w:rFonts w:ascii="Times New Roman" w:hAnsi="Times New Roman" w:cs="Times New Roman"/>
        </w:rPr>
        <w:t>, данные документы не</w:t>
      </w:r>
      <w:r w:rsidR="006332FB" w:rsidRPr="00D378E4">
        <w:rPr>
          <w:rFonts w:ascii="Times New Roman" w:hAnsi="Times New Roman" w:cs="Times New Roman"/>
        </w:rPr>
        <w:t xml:space="preserve"> передаются вместе с товаром</w:t>
      </w:r>
      <w:r w:rsidRPr="00A233A0">
        <w:rPr>
          <w:rFonts w:ascii="Times New Roman" w:hAnsi="Times New Roman" w:cs="Times New Roman"/>
        </w:rPr>
        <w:t>;</w:t>
      </w:r>
      <w:proofErr w:type="gramEnd"/>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A233A0">
        <w:rPr>
          <w:rFonts w:ascii="Times New Roman" w:hAnsi="Times New Roman" w:cs="Times New Roman"/>
        </w:rPr>
        <w:t>4) 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w:t>
      </w:r>
      <w:proofErr w:type="gramEnd"/>
      <w:r w:rsidRPr="00A233A0">
        <w:rPr>
          <w:rFonts w:ascii="Times New Roman" w:hAnsi="Times New Roman" w:cs="Times New Roman"/>
        </w:rPr>
        <w:t xml:space="preserve"> контракта является крупной сделкой;</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5) документы, подтверждающие право участника такого аукциона на получение преимущества в соответствии со </w:t>
      </w:r>
      <w:hyperlink r:id="rId10" w:history="1">
        <w:r w:rsidR="00F75DFD">
          <w:rPr>
            <w:rFonts w:ascii="Times New Roman" w:hAnsi="Times New Roman" w:cs="Times New Roman"/>
          </w:rPr>
          <w:t>статьями</w:t>
        </w:r>
        <w:r w:rsidRPr="00C23DC8">
          <w:rPr>
            <w:rFonts w:ascii="Times New Roman" w:hAnsi="Times New Roman" w:cs="Times New Roman"/>
          </w:rPr>
          <w:t xml:space="preserve"> 28</w:t>
        </w:r>
      </w:hyperlink>
      <w:r w:rsidR="00D378E4">
        <w:rPr>
          <w:rFonts w:ascii="Times New Roman" w:hAnsi="Times New Roman" w:cs="Times New Roman"/>
        </w:rPr>
        <w:t xml:space="preserve"> и</w:t>
      </w:r>
      <w:r w:rsidRPr="00C23DC8">
        <w:rPr>
          <w:rFonts w:ascii="Times New Roman" w:hAnsi="Times New Roman" w:cs="Times New Roman"/>
        </w:rPr>
        <w:t xml:space="preserve"> </w:t>
      </w:r>
      <w:r w:rsidR="00D378E4">
        <w:t>29</w:t>
      </w:r>
      <w:r w:rsidR="00C23DC8">
        <w:rPr>
          <w:rFonts w:ascii="Times New Roman" w:hAnsi="Times New Roman" w:cs="Times New Roman"/>
        </w:rPr>
        <w:t xml:space="preserve"> Федерального закона №44-ФЗ</w:t>
      </w:r>
      <w:r w:rsidRPr="00A233A0">
        <w:rPr>
          <w:rFonts w:ascii="Times New Roman" w:hAnsi="Times New Roman" w:cs="Times New Roman"/>
        </w:rPr>
        <w:t>, или копии этих документов;</w:t>
      </w:r>
    </w:p>
    <w:p w:rsid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6) документы, подтверждающи</w:t>
      </w:r>
      <w:r w:rsidR="00AC5B4E">
        <w:rPr>
          <w:rFonts w:ascii="Times New Roman" w:hAnsi="Times New Roman" w:cs="Times New Roman"/>
        </w:rPr>
        <w:t xml:space="preserve">е соответствие участника </w:t>
      </w:r>
      <w:r w:rsidRPr="00A233A0">
        <w:rPr>
          <w:rFonts w:ascii="Times New Roman" w:hAnsi="Times New Roman" w:cs="Times New Roman"/>
        </w:rPr>
        <w:t xml:space="preserve">аукциона и (или) предлагаемых им товара, работы или услуги условиям, запретам и ограничениям, установленным в соответствии со </w:t>
      </w:r>
      <w:hyperlink r:id="rId11" w:history="1">
        <w:r w:rsidR="00F75DFD">
          <w:rPr>
            <w:rFonts w:ascii="Times New Roman" w:hAnsi="Times New Roman" w:cs="Times New Roman"/>
          </w:rPr>
          <w:t>статьей</w:t>
        </w:r>
        <w:r w:rsidRPr="00C23DC8">
          <w:rPr>
            <w:rFonts w:ascii="Times New Roman" w:hAnsi="Times New Roman" w:cs="Times New Roman"/>
          </w:rPr>
          <w:t xml:space="preserve"> 14</w:t>
        </w:r>
      </w:hyperlink>
      <w:r w:rsidR="00C23DC8">
        <w:rPr>
          <w:rFonts w:ascii="Times New Roman" w:hAnsi="Times New Roman" w:cs="Times New Roman"/>
        </w:rPr>
        <w:t xml:space="preserve"> Федерального закона №44-ФЗ</w:t>
      </w:r>
      <w:r w:rsidRPr="00A233A0">
        <w:rPr>
          <w:rFonts w:ascii="Times New Roman" w:hAnsi="Times New Roman" w:cs="Times New Roman"/>
        </w:rPr>
        <w:t>, или копии этих документов.</w:t>
      </w:r>
    </w:p>
    <w:p w:rsidR="00D378E4" w:rsidRDefault="00D378E4">
      <w:pPr>
        <w:widowControl w:val="0"/>
        <w:autoSpaceDE w:val="0"/>
        <w:autoSpaceDN w:val="0"/>
        <w:adjustRightInd w:val="0"/>
        <w:spacing w:after="0" w:line="240" w:lineRule="auto"/>
        <w:ind w:firstLine="540"/>
        <w:jc w:val="both"/>
        <w:rPr>
          <w:rFonts w:ascii="Times New Roman" w:hAnsi="Times New Roman" w:cs="Times New Roman"/>
        </w:rPr>
      </w:pPr>
      <w:r w:rsidRPr="00D378E4">
        <w:rPr>
          <w:rFonts w:ascii="Times New Roman" w:hAnsi="Times New Roman" w:cs="Times New Roman"/>
        </w:rPr>
        <w:t>7</w:t>
      </w:r>
      <w:r>
        <w:rPr>
          <w:rFonts w:ascii="Times New Roman" w:hAnsi="Times New Roman" w:cs="Times New Roman"/>
        </w:rPr>
        <w:t>) декларацию</w:t>
      </w:r>
      <w:r w:rsidRPr="00D378E4">
        <w:rPr>
          <w:rFonts w:ascii="Times New Roman" w:hAnsi="Times New Roman" w:cs="Times New Roman"/>
        </w:rPr>
        <w:t xml:space="preserve"> о</w:t>
      </w:r>
      <w:r>
        <w:rPr>
          <w:rFonts w:ascii="Times New Roman" w:hAnsi="Times New Roman" w:cs="Times New Roman"/>
        </w:rPr>
        <w:t xml:space="preserve"> принадлежности участника электронного</w:t>
      </w:r>
      <w:r w:rsidRPr="00D378E4">
        <w:rPr>
          <w:rFonts w:ascii="Times New Roman" w:hAnsi="Times New Roman" w:cs="Times New Roman"/>
        </w:rPr>
        <w:t xml:space="preserve"> аукциона к субъектам малого предпринимательства или социально ориентированным некоммерческим организациям в случае</w:t>
      </w:r>
      <w:r>
        <w:rPr>
          <w:rFonts w:ascii="Times New Roman" w:hAnsi="Times New Roman" w:cs="Times New Roman"/>
        </w:rPr>
        <w:t>, если электронный аукцион проводится только для субъектов малого предпринимательства или социально ориентированных некоммерческих организаций.</w:t>
      </w:r>
      <w:r w:rsidRPr="00D378E4">
        <w:rPr>
          <w:rFonts w:ascii="Times New Roman" w:hAnsi="Times New Roman" w:cs="Times New Roman"/>
        </w:rPr>
        <w:t xml:space="preserve"> </w:t>
      </w:r>
    </w:p>
    <w:p w:rsidR="00C23DC8" w:rsidRPr="00146D43" w:rsidRDefault="00C23DC8">
      <w:pPr>
        <w:widowControl w:val="0"/>
        <w:autoSpaceDE w:val="0"/>
        <w:autoSpaceDN w:val="0"/>
        <w:adjustRightInd w:val="0"/>
        <w:spacing w:after="0" w:line="240" w:lineRule="auto"/>
        <w:ind w:firstLine="540"/>
        <w:jc w:val="both"/>
        <w:rPr>
          <w:rFonts w:ascii="Times New Roman" w:hAnsi="Times New Roman" w:cs="Times New Roman"/>
          <w:b/>
        </w:rPr>
      </w:pPr>
      <w:r w:rsidRPr="00146D43">
        <w:rPr>
          <w:rFonts w:ascii="Times New Roman" w:hAnsi="Times New Roman" w:cs="Times New Roman"/>
          <w:b/>
        </w:rPr>
        <w:t>Ко</w:t>
      </w:r>
      <w:r w:rsidR="006332FB">
        <w:rPr>
          <w:rFonts w:ascii="Times New Roman" w:hAnsi="Times New Roman" w:cs="Times New Roman"/>
          <w:b/>
        </w:rPr>
        <w:t xml:space="preserve">нкретный перечень </w:t>
      </w:r>
      <w:r w:rsidRPr="00146D43">
        <w:rPr>
          <w:rFonts w:ascii="Times New Roman" w:hAnsi="Times New Roman" w:cs="Times New Roman"/>
          <w:b/>
        </w:rPr>
        <w:t xml:space="preserve"> документов и информации, предоставляемый во второй части заявки</w:t>
      </w:r>
      <w:r w:rsidR="008A41B5" w:rsidRPr="00146D43">
        <w:rPr>
          <w:rFonts w:ascii="Times New Roman" w:hAnsi="Times New Roman" w:cs="Times New Roman"/>
          <w:b/>
        </w:rPr>
        <w:t xml:space="preserve"> из указанного в данном пункт</w:t>
      </w:r>
      <w:r w:rsidR="006332FB">
        <w:rPr>
          <w:rFonts w:ascii="Times New Roman" w:hAnsi="Times New Roman" w:cs="Times New Roman"/>
          <w:b/>
        </w:rPr>
        <w:t>е</w:t>
      </w:r>
      <w:r w:rsidRPr="00146D43">
        <w:rPr>
          <w:rFonts w:ascii="Times New Roman" w:hAnsi="Times New Roman" w:cs="Times New Roman"/>
          <w:b/>
        </w:rPr>
        <w:t>, определяется</w:t>
      </w:r>
      <w:r w:rsidR="008A41B5" w:rsidRPr="00146D43">
        <w:rPr>
          <w:rFonts w:ascii="Times New Roman" w:hAnsi="Times New Roman" w:cs="Times New Roman"/>
          <w:b/>
        </w:rPr>
        <w:t xml:space="preserve"> заказчиком</w:t>
      </w:r>
      <w:r w:rsidRPr="00146D43">
        <w:rPr>
          <w:rFonts w:ascii="Times New Roman" w:hAnsi="Times New Roman" w:cs="Times New Roman"/>
          <w:b/>
        </w:rPr>
        <w:t xml:space="preserve"> в зависимости от предмета закупки – предмета проводимого заказчиком электронного аукциона, и указывается в И</w:t>
      </w:r>
      <w:r w:rsidR="008A41B5" w:rsidRPr="00146D43">
        <w:rPr>
          <w:rFonts w:ascii="Times New Roman" w:hAnsi="Times New Roman" w:cs="Times New Roman"/>
          <w:b/>
        </w:rPr>
        <w:t>нформационной карте</w:t>
      </w:r>
      <w:r w:rsidRPr="00146D43">
        <w:rPr>
          <w:rFonts w:ascii="Times New Roman" w:hAnsi="Times New Roman" w:cs="Times New Roman"/>
          <w:b/>
        </w:rPr>
        <w:t>.</w:t>
      </w:r>
    </w:p>
    <w:p w:rsid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1.5. Участник электронного аукциона вправе подать заявку </w:t>
      </w:r>
      <w:proofErr w:type="gramStart"/>
      <w:r w:rsidRPr="00A233A0">
        <w:rPr>
          <w:rFonts w:ascii="Times New Roman" w:hAnsi="Times New Roman" w:cs="Times New Roman"/>
        </w:rPr>
        <w:t>на участие в таком аукционе в любое время с момента размещения извещения о его проведении</w:t>
      </w:r>
      <w:proofErr w:type="gramEnd"/>
      <w:r w:rsidRPr="00A233A0">
        <w:rPr>
          <w:rFonts w:ascii="Times New Roman" w:hAnsi="Times New Roman" w:cs="Times New Roman"/>
        </w:rPr>
        <w:t xml:space="preserve"> до предусмотренных документацией о таком аукционе даты и времени окончания срока подачи на участие в таком аукционе заявок.</w:t>
      </w:r>
    </w:p>
    <w:p w:rsidR="00FF3B93" w:rsidRPr="00FF3B93" w:rsidRDefault="00FF3B93" w:rsidP="00FF3B9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1.6. </w:t>
      </w:r>
      <w:r w:rsidRPr="00FF3B93">
        <w:rPr>
          <w:rFonts w:ascii="Times New Roman" w:hAnsi="Times New Roman" w:cs="Times New Roman"/>
        </w:rPr>
        <w:t>Участник электронного аукциона, подавший заявку на участие в таком аукционе, вправе отозвать данную заявку не позднее даты окончания срока подачи заявок на участие в таком аукционе, направив об этом уведомление оператору электронной площадки</w:t>
      </w:r>
    </w:p>
    <w:p w:rsidR="00FF3B93" w:rsidRPr="00A233A0" w:rsidRDefault="00FF3B93">
      <w:pPr>
        <w:widowControl w:val="0"/>
        <w:autoSpaceDE w:val="0"/>
        <w:autoSpaceDN w:val="0"/>
        <w:adjustRightInd w:val="0"/>
        <w:spacing w:after="0" w:line="240" w:lineRule="auto"/>
        <w:ind w:firstLine="540"/>
        <w:jc w:val="both"/>
        <w:rPr>
          <w:rFonts w:ascii="Times New Roman" w:hAnsi="Times New Roman" w:cs="Times New Roman"/>
        </w:rPr>
      </w:pP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
    <w:p w:rsidR="00A233A0" w:rsidRPr="00A233A0" w:rsidRDefault="00A233A0">
      <w:pPr>
        <w:widowControl w:val="0"/>
        <w:autoSpaceDE w:val="0"/>
        <w:autoSpaceDN w:val="0"/>
        <w:adjustRightInd w:val="0"/>
        <w:spacing w:after="0" w:line="240" w:lineRule="auto"/>
        <w:jc w:val="center"/>
        <w:outlineLvl w:val="0"/>
        <w:rPr>
          <w:rFonts w:ascii="Times New Roman" w:hAnsi="Times New Roman" w:cs="Times New Roman"/>
        </w:rPr>
      </w:pPr>
      <w:bookmarkStart w:id="1" w:name="Par42"/>
      <w:bookmarkEnd w:id="1"/>
      <w:r w:rsidRPr="00A233A0">
        <w:rPr>
          <w:rFonts w:ascii="Times New Roman" w:hAnsi="Times New Roman" w:cs="Times New Roman"/>
          <w:b/>
          <w:bCs/>
        </w:rPr>
        <w:t>2. Порядок подачи заявки на участие</w:t>
      </w:r>
    </w:p>
    <w:p w:rsidR="00A233A0" w:rsidRPr="00A233A0" w:rsidRDefault="009A333F">
      <w:pPr>
        <w:widowControl w:val="0"/>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b/>
          <w:bCs/>
        </w:rPr>
        <w:t>в электронном аукционе</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2.1. Для участи</w:t>
      </w:r>
      <w:r w:rsidR="008A41B5">
        <w:rPr>
          <w:rFonts w:ascii="Times New Roman" w:hAnsi="Times New Roman" w:cs="Times New Roman"/>
        </w:rPr>
        <w:t>я в электронном аукционе</w:t>
      </w:r>
      <w:r w:rsidRPr="00A233A0">
        <w:rPr>
          <w:rFonts w:ascii="Times New Roman" w:hAnsi="Times New Roman" w:cs="Times New Roman"/>
        </w:rPr>
        <w:t xml:space="preserve"> участник закупки подает заявку на участие в аукционе в электронной форме через сайт соответствующего оператора электронной площадки.</w:t>
      </w:r>
    </w:p>
    <w:p w:rsidR="00A233A0" w:rsidRPr="00A233A0" w:rsidRDefault="002641A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2.2. Оператор</w:t>
      </w:r>
      <w:r w:rsidR="00A233A0" w:rsidRPr="00A233A0">
        <w:rPr>
          <w:rFonts w:ascii="Times New Roman" w:hAnsi="Times New Roman" w:cs="Times New Roman"/>
        </w:rPr>
        <w:t xml:space="preserve"> электронной площадки, на которой проводится электронный аукцион, </w:t>
      </w:r>
      <w:r>
        <w:rPr>
          <w:rFonts w:ascii="Times New Roman" w:hAnsi="Times New Roman" w:cs="Times New Roman"/>
        </w:rPr>
        <w:t xml:space="preserve"> и сайт  электронной площадки указан в Информационной карте документации</w:t>
      </w:r>
      <w:r w:rsidR="00A233A0" w:rsidRPr="00A233A0">
        <w:rPr>
          <w:rFonts w:ascii="Times New Roman" w:hAnsi="Times New Roman" w:cs="Times New Roman"/>
        </w:rPr>
        <w:t>.</w:t>
      </w:r>
    </w:p>
    <w:p w:rsidR="00A233A0" w:rsidRDefault="00AC5B4E">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2.3</w:t>
      </w:r>
      <w:r w:rsidR="00A233A0" w:rsidRPr="00A233A0">
        <w:rPr>
          <w:rFonts w:ascii="Times New Roman" w:hAnsi="Times New Roman" w:cs="Times New Roman"/>
        </w:rPr>
        <w:t>. Подача заявок на участие в электронном аукционе осуществляется только лицами, получившими аккредитацию на электронной площадке. При этом участник электронного аукциона, получивший аккредитацию на электронной площадке, не вправе подавать заявку на участие в этом аукционе за три месяца до даты окончания срока своей аккредитации.</w:t>
      </w:r>
    </w:p>
    <w:p w:rsidR="00AC5B4E" w:rsidRDefault="00AC5B4E" w:rsidP="00AC5B4E">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2.3. Обеспечение заявки на участие в электронном аукционе происходит путем блокирования денежных средств, составляющих сумму обеспечения, оператором электронной площадки. Для этого участнику закупки </w:t>
      </w:r>
      <w:r w:rsidRPr="00A233A0">
        <w:rPr>
          <w:rFonts w:ascii="Times New Roman" w:hAnsi="Times New Roman" w:cs="Times New Roman"/>
        </w:rPr>
        <w:lastRenderedPageBreak/>
        <w:t xml:space="preserve">необходимо перечислить на счет оператора электронной площадки необходимую сумму денежных средств. Размер обеспечения заявки на участие в </w:t>
      </w:r>
      <w:r>
        <w:rPr>
          <w:rFonts w:ascii="Times New Roman" w:hAnsi="Times New Roman" w:cs="Times New Roman"/>
        </w:rPr>
        <w:t>электронном аукционе   указан  в Информационной карте документации.</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2.5. Участник закупки вправе подать только одну заявку на участие в электронном аукционе в отношении каждого предмета аукциона в электронной форме.</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2.6. Участник закупки, получивший аккредитацию на электронной площадке, направляет заявку на участи</w:t>
      </w:r>
      <w:r w:rsidR="009A333F">
        <w:rPr>
          <w:rFonts w:ascii="Times New Roman" w:hAnsi="Times New Roman" w:cs="Times New Roman"/>
        </w:rPr>
        <w:t>е в электронном аукционе</w:t>
      </w:r>
      <w:r w:rsidRPr="00A233A0">
        <w:rPr>
          <w:rFonts w:ascii="Times New Roman" w:hAnsi="Times New Roman" w:cs="Times New Roman"/>
        </w:rPr>
        <w:t xml:space="preserve"> оператору электронной площадки в форме двух электронных документов, содержащих первую и вторую части заявки. Указанные электронные документы подаются одновременно.</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2</w:t>
      </w:r>
      <w:r w:rsidR="009A333F">
        <w:rPr>
          <w:rFonts w:ascii="Times New Roman" w:hAnsi="Times New Roman" w:cs="Times New Roman"/>
        </w:rPr>
        <w:t xml:space="preserve">.7. </w:t>
      </w:r>
      <w:proofErr w:type="gramStart"/>
      <w:r w:rsidR="009A333F">
        <w:rPr>
          <w:rFonts w:ascii="Times New Roman" w:hAnsi="Times New Roman" w:cs="Times New Roman"/>
        </w:rPr>
        <w:t>Заявка на участие в электронном аукционе</w:t>
      </w:r>
      <w:r w:rsidRPr="00A233A0">
        <w:rPr>
          <w:rFonts w:ascii="Times New Roman" w:hAnsi="Times New Roman" w:cs="Times New Roman"/>
        </w:rPr>
        <w:t xml:space="preserve"> подается в любой период времени с момента размещения извещения о проведен</w:t>
      </w:r>
      <w:r w:rsidR="009A333F">
        <w:rPr>
          <w:rFonts w:ascii="Times New Roman" w:hAnsi="Times New Roman" w:cs="Times New Roman"/>
        </w:rPr>
        <w:t xml:space="preserve">ии электронного аукциона </w:t>
      </w:r>
      <w:r w:rsidRPr="00A233A0">
        <w:rPr>
          <w:rFonts w:ascii="Times New Roman" w:hAnsi="Times New Roman" w:cs="Times New Roman"/>
        </w:rPr>
        <w:t>до предусмотренных настоящей документацией</w:t>
      </w:r>
      <w:r w:rsidR="009A333F">
        <w:rPr>
          <w:rFonts w:ascii="Times New Roman" w:hAnsi="Times New Roman" w:cs="Times New Roman"/>
        </w:rPr>
        <w:t xml:space="preserve"> об электронном аукционе</w:t>
      </w:r>
      <w:r w:rsidRPr="00A233A0">
        <w:rPr>
          <w:rFonts w:ascii="Times New Roman" w:hAnsi="Times New Roman" w:cs="Times New Roman"/>
        </w:rPr>
        <w:t xml:space="preserve"> даты и времени окончания срока подачи заявок на участие</w:t>
      </w:r>
      <w:r w:rsidR="009A333F">
        <w:rPr>
          <w:rFonts w:ascii="Times New Roman" w:hAnsi="Times New Roman" w:cs="Times New Roman"/>
        </w:rPr>
        <w:t xml:space="preserve"> в электронном аукционе</w:t>
      </w:r>
      <w:r w:rsidRPr="00A233A0">
        <w:rPr>
          <w:rFonts w:ascii="Times New Roman" w:hAnsi="Times New Roman" w:cs="Times New Roman"/>
        </w:rPr>
        <w:t>.</w:t>
      </w:r>
      <w:proofErr w:type="gramEnd"/>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2.8. Участник электронного аукциона, по</w:t>
      </w:r>
      <w:r w:rsidR="00AC5B4E">
        <w:rPr>
          <w:rFonts w:ascii="Times New Roman" w:hAnsi="Times New Roman" w:cs="Times New Roman"/>
        </w:rPr>
        <w:t>давший заявку на участие в электронном</w:t>
      </w:r>
      <w:r w:rsidRPr="00A233A0">
        <w:rPr>
          <w:rFonts w:ascii="Times New Roman" w:hAnsi="Times New Roman" w:cs="Times New Roman"/>
        </w:rPr>
        <w:t xml:space="preserve"> аукционе, вправе отозвать данную заявку не позднее даты окончания срока </w:t>
      </w:r>
      <w:r w:rsidR="00AC5B4E">
        <w:rPr>
          <w:rFonts w:ascii="Times New Roman" w:hAnsi="Times New Roman" w:cs="Times New Roman"/>
        </w:rPr>
        <w:t>подачи заявок на участие в электронном</w:t>
      </w:r>
      <w:r w:rsidRPr="00A233A0">
        <w:rPr>
          <w:rFonts w:ascii="Times New Roman" w:hAnsi="Times New Roman" w:cs="Times New Roman"/>
        </w:rPr>
        <w:t xml:space="preserve"> аукционе, направив об этом уведомление оператору электронной площадки.</w:t>
      </w:r>
    </w:p>
    <w:p w:rsidR="00E94CBA"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2.9.  Дата и время окончания срока подачи заявок на участие в </w:t>
      </w:r>
      <w:r w:rsidR="009A333F">
        <w:rPr>
          <w:rFonts w:ascii="Times New Roman" w:hAnsi="Times New Roman" w:cs="Times New Roman"/>
        </w:rPr>
        <w:t xml:space="preserve">электронном аукционе, дата </w:t>
      </w:r>
      <w:proofErr w:type="gramStart"/>
      <w:r w:rsidRPr="00A233A0">
        <w:rPr>
          <w:rFonts w:ascii="Times New Roman" w:hAnsi="Times New Roman" w:cs="Times New Roman"/>
        </w:rPr>
        <w:t>окончания срока рассмотрения первых частей заявок</w:t>
      </w:r>
      <w:proofErr w:type="gramEnd"/>
      <w:r w:rsidRPr="00A233A0">
        <w:rPr>
          <w:rFonts w:ascii="Times New Roman" w:hAnsi="Times New Roman" w:cs="Times New Roman"/>
        </w:rPr>
        <w:t xml:space="preserve"> на участие в </w:t>
      </w:r>
      <w:r w:rsidR="00E94CBA">
        <w:rPr>
          <w:rFonts w:ascii="Times New Roman" w:hAnsi="Times New Roman" w:cs="Times New Roman"/>
        </w:rPr>
        <w:t>электронном аукционе, д</w:t>
      </w:r>
      <w:r w:rsidRPr="00A233A0">
        <w:rPr>
          <w:rFonts w:ascii="Times New Roman" w:hAnsi="Times New Roman" w:cs="Times New Roman"/>
        </w:rPr>
        <w:t>ата проведе</w:t>
      </w:r>
      <w:r w:rsidR="00E94CBA">
        <w:rPr>
          <w:rFonts w:ascii="Times New Roman" w:hAnsi="Times New Roman" w:cs="Times New Roman"/>
        </w:rPr>
        <w:t>ния электронного аукциона указаны в Информационной карте документации.</w:t>
      </w:r>
    </w:p>
    <w:p w:rsid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xml:space="preserve"> Время начала проведения аукциона в электронной форме устанавливается оператором электронной площадки.</w:t>
      </w:r>
    </w:p>
    <w:p w:rsidR="0059523D" w:rsidRDefault="0059523D" w:rsidP="0059523D">
      <w:pPr>
        <w:widowControl w:val="0"/>
        <w:autoSpaceDE w:val="0"/>
        <w:autoSpaceDN w:val="0"/>
        <w:adjustRightInd w:val="0"/>
        <w:spacing w:after="0" w:line="240" w:lineRule="auto"/>
        <w:ind w:firstLine="540"/>
        <w:jc w:val="center"/>
        <w:rPr>
          <w:rFonts w:ascii="Times New Roman" w:hAnsi="Times New Roman" w:cs="Times New Roman"/>
        </w:rPr>
      </w:pPr>
    </w:p>
    <w:p w:rsidR="0059523D" w:rsidRPr="0059523D" w:rsidRDefault="0059523D" w:rsidP="0059523D">
      <w:pPr>
        <w:widowControl w:val="0"/>
        <w:autoSpaceDE w:val="0"/>
        <w:autoSpaceDN w:val="0"/>
        <w:adjustRightInd w:val="0"/>
        <w:spacing w:after="0" w:line="240" w:lineRule="auto"/>
        <w:ind w:firstLine="540"/>
        <w:jc w:val="center"/>
        <w:rPr>
          <w:rFonts w:ascii="Times New Roman" w:hAnsi="Times New Roman" w:cs="Times New Roman"/>
          <w:b/>
        </w:rPr>
      </w:pPr>
      <w:r>
        <w:rPr>
          <w:rFonts w:ascii="Times New Roman" w:hAnsi="Times New Roman" w:cs="Times New Roman"/>
          <w:b/>
        </w:rPr>
        <w:t>3. Требования к участникам электронного аукциона</w:t>
      </w:r>
    </w:p>
    <w:p w:rsidR="0059523D" w:rsidRDefault="0059523D" w:rsidP="00FF3B93">
      <w:pPr>
        <w:widowControl w:val="0"/>
        <w:autoSpaceDE w:val="0"/>
        <w:autoSpaceDN w:val="0"/>
        <w:adjustRightInd w:val="0"/>
        <w:spacing w:after="0" w:line="240" w:lineRule="auto"/>
        <w:jc w:val="both"/>
        <w:rPr>
          <w:rFonts w:ascii="Times New Roman" w:hAnsi="Times New Roman" w:cs="Times New Roman"/>
        </w:rPr>
      </w:pPr>
    </w:p>
    <w:p w:rsidR="0059523D" w:rsidRPr="00A233A0" w:rsidRDefault="0059523D" w:rsidP="0059523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3.1. </w:t>
      </w:r>
      <w:r w:rsidR="00715878">
        <w:rPr>
          <w:rFonts w:ascii="Times New Roman" w:hAnsi="Times New Roman" w:cs="Times New Roman"/>
        </w:rPr>
        <w:t>К участнику электронного аукциона могут предъявляться следующие требования</w:t>
      </w:r>
      <w:r w:rsidRPr="00A233A0">
        <w:rPr>
          <w:rFonts w:ascii="Times New Roman" w:hAnsi="Times New Roman" w:cs="Times New Roman"/>
        </w:rPr>
        <w:t>:</w:t>
      </w:r>
    </w:p>
    <w:p w:rsidR="0059523D" w:rsidRPr="00A233A0" w:rsidRDefault="00DB492F" w:rsidP="00E02E4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w:t>
      </w:r>
      <w:r w:rsidR="00076C25">
        <w:rPr>
          <w:rFonts w:ascii="Times New Roman" w:hAnsi="Times New Roman" w:cs="Times New Roman"/>
        </w:rPr>
        <w:t>)</w:t>
      </w:r>
      <w:r w:rsidR="00715878">
        <w:rPr>
          <w:rFonts w:ascii="Times New Roman" w:hAnsi="Times New Roman" w:cs="Times New Roman"/>
        </w:rPr>
        <w:t xml:space="preserve"> соответствие</w:t>
      </w:r>
      <w:r w:rsidR="0059523D" w:rsidRPr="00A233A0">
        <w:rPr>
          <w:rFonts w:ascii="Times New Roman" w:hAnsi="Times New Roman" w:cs="Times New Roman"/>
        </w:rPr>
        <w:t xml:space="preserve"> требованиям, установленным в соответствии с законодательством Российской Федерации к лицам, осуществляющим</w:t>
      </w:r>
      <w:r w:rsidR="00076C25">
        <w:rPr>
          <w:rFonts w:ascii="Times New Roman" w:hAnsi="Times New Roman" w:cs="Times New Roman"/>
        </w:rPr>
        <w:t xml:space="preserve"> поставку товара,</w:t>
      </w:r>
      <w:r w:rsidR="0059523D" w:rsidRPr="00A233A0">
        <w:rPr>
          <w:rFonts w:ascii="Times New Roman" w:hAnsi="Times New Roman" w:cs="Times New Roman"/>
        </w:rPr>
        <w:t xml:space="preserve"> </w:t>
      </w:r>
      <w:r w:rsidR="00E02E41" w:rsidRPr="00E02E41">
        <w:rPr>
          <w:rFonts w:ascii="Times New Roman" w:hAnsi="Times New Roman" w:cs="Times New Roman"/>
        </w:rPr>
        <w:t>выполнение работы, оказание услуг</w:t>
      </w:r>
      <w:r w:rsidR="00076C25">
        <w:rPr>
          <w:rFonts w:ascii="Times New Roman" w:hAnsi="Times New Roman" w:cs="Times New Roman"/>
        </w:rPr>
        <w:t xml:space="preserve">и, </w:t>
      </w:r>
      <w:proofErr w:type="gramStart"/>
      <w:r w:rsidR="00076C25">
        <w:rPr>
          <w:rFonts w:ascii="Times New Roman" w:hAnsi="Times New Roman" w:cs="Times New Roman"/>
        </w:rPr>
        <w:t>являющихся</w:t>
      </w:r>
      <w:proofErr w:type="gramEnd"/>
      <w:r w:rsidR="00076C25">
        <w:rPr>
          <w:rFonts w:ascii="Times New Roman" w:hAnsi="Times New Roman" w:cs="Times New Roman"/>
        </w:rPr>
        <w:t xml:space="preserve"> объектом электронного аукциона</w:t>
      </w:r>
      <w:r w:rsidR="00E02E41">
        <w:rPr>
          <w:rFonts w:ascii="Times New Roman" w:hAnsi="Times New Roman" w:cs="Times New Roman"/>
        </w:rPr>
        <w:t>;</w:t>
      </w:r>
    </w:p>
    <w:p w:rsidR="0059523D" w:rsidRPr="00A233A0" w:rsidRDefault="000B1CE5" w:rsidP="0059523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w:t>
      </w:r>
      <w:r w:rsidR="00076C25">
        <w:rPr>
          <w:rFonts w:ascii="Times New Roman" w:hAnsi="Times New Roman" w:cs="Times New Roman"/>
        </w:rPr>
        <w:t xml:space="preserve">) </w:t>
      </w:r>
      <w:r w:rsidR="0059523D" w:rsidRPr="00A233A0">
        <w:rPr>
          <w:rFonts w:ascii="Times New Roman" w:hAnsi="Times New Roman" w:cs="Times New Roman"/>
        </w:rPr>
        <w:t xml:space="preserve"> </w:t>
      </w:r>
      <w:proofErr w:type="spellStart"/>
      <w:r w:rsidR="0059523D" w:rsidRPr="00A233A0">
        <w:rPr>
          <w:rFonts w:ascii="Times New Roman" w:hAnsi="Times New Roman" w:cs="Times New Roman"/>
        </w:rPr>
        <w:t>непроведение</w:t>
      </w:r>
      <w:proofErr w:type="spellEnd"/>
      <w:r w:rsidR="0059523D" w:rsidRPr="00A233A0">
        <w:rPr>
          <w:rFonts w:ascii="Times New Roman" w:hAnsi="Times New Roman" w:cs="Times New Roman"/>
        </w:rPr>
        <w:t xml:space="preserve"> ликвидации уча</w:t>
      </w:r>
      <w:r w:rsidR="00EB7AD8">
        <w:rPr>
          <w:rFonts w:ascii="Times New Roman" w:hAnsi="Times New Roman" w:cs="Times New Roman"/>
        </w:rPr>
        <w:t xml:space="preserve">стника </w:t>
      </w:r>
      <w:r w:rsidR="0059523D" w:rsidRPr="00A233A0">
        <w:rPr>
          <w:rFonts w:ascii="Times New Roman" w:hAnsi="Times New Roman" w:cs="Times New Roman"/>
        </w:rPr>
        <w:t xml:space="preserve"> - юридического лица и отсутствие решения арбитражного су</w:t>
      </w:r>
      <w:r w:rsidR="00EB7AD8">
        <w:rPr>
          <w:rFonts w:ascii="Times New Roman" w:hAnsi="Times New Roman" w:cs="Times New Roman"/>
        </w:rPr>
        <w:t>да о признании участника</w:t>
      </w:r>
      <w:r w:rsidR="0059523D" w:rsidRPr="00A233A0">
        <w:rPr>
          <w:rFonts w:ascii="Times New Roman" w:hAnsi="Times New Roman" w:cs="Times New Roman"/>
        </w:rPr>
        <w:t xml:space="preserve"> - юридического лица или индивидуального предпринимателя несостоятельным (банкротом) и об открытии конкурсного производства;</w:t>
      </w:r>
    </w:p>
    <w:p w:rsidR="0059523D" w:rsidRPr="00A233A0" w:rsidRDefault="000B1CE5" w:rsidP="0059523D">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w:t>
      </w:r>
      <w:r w:rsidR="00076C25">
        <w:rPr>
          <w:rFonts w:ascii="Times New Roman" w:hAnsi="Times New Roman" w:cs="Times New Roman"/>
        </w:rPr>
        <w:t>)</w:t>
      </w:r>
      <w:r w:rsidR="0059523D" w:rsidRPr="00A233A0">
        <w:rPr>
          <w:rFonts w:ascii="Times New Roman" w:hAnsi="Times New Roman" w:cs="Times New Roman"/>
        </w:rPr>
        <w:t xml:space="preserve"> </w:t>
      </w:r>
      <w:proofErr w:type="spellStart"/>
      <w:r w:rsidR="0059523D" w:rsidRPr="00A233A0">
        <w:rPr>
          <w:rFonts w:ascii="Times New Roman" w:hAnsi="Times New Roman" w:cs="Times New Roman"/>
        </w:rPr>
        <w:t>неприостановление</w:t>
      </w:r>
      <w:proofErr w:type="spellEnd"/>
      <w:r w:rsidR="0059523D" w:rsidRPr="00A233A0">
        <w:rPr>
          <w:rFonts w:ascii="Times New Roman" w:hAnsi="Times New Roman" w:cs="Times New Roman"/>
        </w:rPr>
        <w:t xml:space="preserve"> деятельн</w:t>
      </w:r>
      <w:r w:rsidR="00EB7AD8">
        <w:rPr>
          <w:rFonts w:ascii="Times New Roman" w:hAnsi="Times New Roman" w:cs="Times New Roman"/>
        </w:rPr>
        <w:t xml:space="preserve">ости участника </w:t>
      </w:r>
      <w:r w:rsidR="0059523D" w:rsidRPr="00A233A0">
        <w:rPr>
          <w:rFonts w:ascii="Times New Roman" w:hAnsi="Times New Roman" w:cs="Times New Roman"/>
        </w:rPr>
        <w:t xml:space="preserve"> в порядке, установленном Кодексом Российской Федерации об административных правонарушениях, на дату по</w:t>
      </w:r>
      <w:r w:rsidR="00AA5F60">
        <w:rPr>
          <w:rFonts w:ascii="Times New Roman" w:hAnsi="Times New Roman" w:cs="Times New Roman"/>
        </w:rPr>
        <w:t>дачи заявки на участие в электронном аукционе</w:t>
      </w:r>
      <w:r w:rsidR="0059523D" w:rsidRPr="00A233A0">
        <w:rPr>
          <w:rFonts w:ascii="Times New Roman" w:hAnsi="Times New Roman" w:cs="Times New Roman"/>
        </w:rPr>
        <w:t>;</w:t>
      </w:r>
    </w:p>
    <w:p w:rsidR="0059523D" w:rsidRPr="00A233A0" w:rsidRDefault="000B1CE5" w:rsidP="0059523D">
      <w:pPr>
        <w:widowControl w:val="0"/>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4</w:t>
      </w:r>
      <w:r w:rsidR="00076C25">
        <w:rPr>
          <w:rFonts w:ascii="Times New Roman" w:hAnsi="Times New Roman" w:cs="Times New Roman"/>
        </w:rPr>
        <w:t>)</w:t>
      </w:r>
      <w:r w:rsidR="00EB7AD8">
        <w:rPr>
          <w:rFonts w:ascii="Times New Roman" w:hAnsi="Times New Roman" w:cs="Times New Roman"/>
        </w:rPr>
        <w:t xml:space="preserve"> отсутствие у участника </w:t>
      </w:r>
      <w:r w:rsidR="0059523D" w:rsidRPr="00A233A0">
        <w:rPr>
          <w:rFonts w:ascii="Times New Roman" w:hAnsi="Times New Roman" w:cs="Times New Roman"/>
        </w:rPr>
        <w:t xml:space="preserve">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59523D" w:rsidRPr="00A233A0">
        <w:rPr>
          <w:rFonts w:ascii="Times New Roman" w:hAnsi="Times New Roman" w:cs="Times New Roman"/>
        </w:rPr>
        <w:t xml:space="preserve"> </w:t>
      </w:r>
      <w:proofErr w:type="gramStart"/>
      <w:r w:rsidR="0059523D" w:rsidRPr="00A233A0">
        <w:rPr>
          <w:rFonts w:ascii="Times New Roman" w:hAnsi="Times New Roman" w:cs="Times New Roman"/>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w:t>
      </w:r>
      <w:r w:rsidR="00AA5F60">
        <w:rPr>
          <w:rFonts w:ascii="Times New Roman" w:hAnsi="Times New Roman" w:cs="Times New Roman"/>
        </w:rPr>
        <w:t>имости активов участника</w:t>
      </w:r>
      <w:r w:rsidR="0059523D" w:rsidRPr="00A233A0">
        <w:rPr>
          <w:rFonts w:ascii="Times New Roman" w:hAnsi="Times New Roman" w:cs="Times New Roman"/>
        </w:rPr>
        <w:t>, по данным бухгалтерской отчетности за последн</w:t>
      </w:r>
      <w:r w:rsidR="00EB7AD8">
        <w:rPr>
          <w:rFonts w:ascii="Times New Roman" w:hAnsi="Times New Roman" w:cs="Times New Roman"/>
        </w:rPr>
        <w:t>ий отчетный период.</w:t>
      </w:r>
      <w:proofErr w:type="gramEnd"/>
      <w:r w:rsidR="00EB7AD8">
        <w:rPr>
          <w:rFonts w:ascii="Times New Roman" w:hAnsi="Times New Roman" w:cs="Times New Roman"/>
        </w:rPr>
        <w:t xml:space="preserve"> Участник </w:t>
      </w:r>
      <w:r w:rsidR="0059523D" w:rsidRPr="00A233A0">
        <w:rPr>
          <w:rFonts w:ascii="Times New Roman" w:hAnsi="Times New Roman" w:cs="Times New Roman"/>
        </w:rPr>
        <w:t xml:space="preserve"> считается соответствующим установленному требованию в случае, если им в установленном порядке подано заявление об обжаловании </w:t>
      </w:r>
      <w:proofErr w:type="gramStart"/>
      <w:r w:rsidR="0059523D" w:rsidRPr="00A233A0">
        <w:rPr>
          <w:rFonts w:ascii="Times New Roman" w:hAnsi="Times New Roman" w:cs="Times New Roman"/>
        </w:rPr>
        <w:t>указанных</w:t>
      </w:r>
      <w:proofErr w:type="gramEnd"/>
      <w:r w:rsidR="0059523D" w:rsidRPr="00A233A0">
        <w:rPr>
          <w:rFonts w:ascii="Times New Roman" w:hAnsi="Times New Roman" w:cs="Times New Roman"/>
        </w:rPr>
        <w:t xml:space="preserve"> недоимки, задолженности и решение по такому заявлению на дату рассмотрения заявки на участие в </w:t>
      </w:r>
      <w:r w:rsidR="00EB7AD8">
        <w:rPr>
          <w:rFonts w:ascii="Times New Roman" w:hAnsi="Times New Roman" w:cs="Times New Roman"/>
        </w:rPr>
        <w:t>электронном аукционе</w:t>
      </w:r>
      <w:r w:rsidR="0059523D" w:rsidRPr="00A233A0">
        <w:rPr>
          <w:rFonts w:ascii="Times New Roman" w:hAnsi="Times New Roman" w:cs="Times New Roman"/>
        </w:rPr>
        <w:t xml:space="preserve"> не принято;</w:t>
      </w:r>
    </w:p>
    <w:p w:rsidR="0059523D" w:rsidRDefault="000B1CE5" w:rsidP="0059523D">
      <w:pPr>
        <w:widowControl w:val="0"/>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5</w:t>
      </w:r>
      <w:r w:rsidR="00076C25">
        <w:rPr>
          <w:rFonts w:ascii="Times New Roman" w:hAnsi="Times New Roman" w:cs="Times New Roman"/>
        </w:rPr>
        <w:t>)</w:t>
      </w:r>
      <w:r w:rsidR="00AA5F60">
        <w:rPr>
          <w:rFonts w:ascii="Times New Roman" w:hAnsi="Times New Roman" w:cs="Times New Roman"/>
        </w:rPr>
        <w:t xml:space="preserve"> отсутствие у участника </w:t>
      </w:r>
      <w:r w:rsidR="0059523D" w:rsidRPr="00A233A0">
        <w:rPr>
          <w:rFonts w:ascii="Times New Roman" w:hAnsi="Times New Roman" w:cs="Times New Roman"/>
        </w:rPr>
        <w:t xml:space="preserve">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0059523D" w:rsidRPr="00A233A0">
        <w:rPr>
          <w:rFonts w:ascii="Times New Roman" w:hAnsi="Times New Roman" w:cs="Times New Roman"/>
        </w:rPr>
        <w:t xml:space="preserve"> товара, </w:t>
      </w:r>
      <w:r w:rsidR="00AA5F60" w:rsidRPr="00AA5F60">
        <w:rPr>
          <w:rFonts w:ascii="Times New Roman" w:hAnsi="Times New Roman" w:cs="Times New Roman"/>
        </w:rPr>
        <w:t xml:space="preserve">выполнением работы, оказанием услуги, </w:t>
      </w:r>
      <w:proofErr w:type="gramStart"/>
      <w:r w:rsidR="00AA5F60" w:rsidRPr="00AA5F60">
        <w:rPr>
          <w:rFonts w:ascii="Times New Roman" w:hAnsi="Times New Roman" w:cs="Times New Roman"/>
        </w:rPr>
        <w:t>являющихся</w:t>
      </w:r>
      <w:proofErr w:type="gramEnd"/>
      <w:r w:rsidR="00AA5F60" w:rsidRPr="00AA5F60">
        <w:rPr>
          <w:rFonts w:ascii="Times New Roman" w:hAnsi="Times New Roman" w:cs="Times New Roman"/>
        </w:rPr>
        <w:t xml:space="preserve"> объектом осуществляемой закупки</w:t>
      </w:r>
      <w:r w:rsidR="0059523D" w:rsidRPr="00A233A0">
        <w:rPr>
          <w:rFonts w:ascii="Times New Roman" w:hAnsi="Times New Roman" w:cs="Times New Roman"/>
        </w:rPr>
        <w:t>, и административного н</w:t>
      </w:r>
      <w:r w:rsidR="00EB7AD8">
        <w:rPr>
          <w:rFonts w:ascii="Times New Roman" w:hAnsi="Times New Roman" w:cs="Times New Roman"/>
        </w:rPr>
        <w:t>аказания в виде дисквалификации;</w:t>
      </w:r>
    </w:p>
    <w:p w:rsidR="00EB7AD8" w:rsidRDefault="00436FF2" w:rsidP="00EB7AD8">
      <w:pPr>
        <w:widowControl w:val="0"/>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6</w:t>
      </w:r>
      <w:r w:rsidR="00076C25">
        <w:rPr>
          <w:rFonts w:ascii="Times New Roman" w:hAnsi="Times New Roman" w:cs="Times New Roman"/>
        </w:rPr>
        <w:t>)</w:t>
      </w:r>
      <w:r w:rsidR="00EB7AD8" w:rsidRPr="00EB7AD8">
        <w:rPr>
          <w:rFonts w:ascii="Times New Roman" w:hAnsi="Times New Roman" w:cs="Times New Roman"/>
        </w:rPr>
        <w:t xml:space="preserve"> отс</w:t>
      </w:r>
      <w:r w:rsidR="00AA5F60">
        <w:rPr>
          <w:rFonts w:ascii="Times New Roman" w:hAnsi="Times New Roman" w:cs="Times New Roman"/>
        </w:rPr>
        <w:t xml:space="preserve">утствие между участником </w:t>
      </w:r>
      <w:r w:rsidR="00EB7AD8" w:rsidRPr="00EB7AD8">
        <w:rPr>
          <w:rFonts w:ascii="Times New Roman" w:hAnsi="Times New Roman" w:cs="Times New Roman"/>
        </w:rPr>
        <w:t xml:space="preserve">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w:t>
      </w:r>
      <w:r w:rsidR="00AA5F60">
        <w:rPr>
          <w:rFonts w:ascii="Times New Roman" w:hAnsi="Times New Roman" w:cs="Times New Roman"/>
        </w:rPr>
        <w:t>казчика,</w:t>
      </w:r>
      <w:r w:rsidR="00EB7AD8" w:rsidRPr="00EB7AD8">
        <w:rPr>
          <w:rFonts w:ascii="Times New Roman" w:hAnsi="Times New Roman" w:cs="Times New Roman"/>
        </w:rPr>
        <w:t xml:space="preserve">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w:t>
      </w:r>
      <w:proofErr w:type="gramEnd"/>
      <w:r w:rsidR="00EB7AD8" w:rsidRPr="00EB7AD8">
        <w:rPr>
          <w:rFonts w:ascii="Times New Roman" w:hAnsi="Times New Roman" w:cs="Times New Roman"/>
        </w:rPr>
        <w:t xml:space="preserve"> </w:t>
      </w:r>
      <w:proofErr w:type="gramStart"/>
      <w:r w:rsidR="00EB7AD8" w:rsidRPr="00EB7AD8">
        <w:rPr>
          <w:rFonts w:ascii="Times New Roman" w:hAnsi="Times New Roman" w:cs="Times New Roman"/>
        </w:rPr>
        <w:t>иными органами управления юрид</w:t>
      </w:r>
      <w:r w:rsidR="00AA5F60">
        <w:rPr>
          <w:rFonts w:ascii="Times New Roman" w:hAnsi="Times New Roman" w:cs="Times New Roman"/>
        </w:rPr>
        <w:t>ических лиц - участников электронного аукциона</w:t>
      </w:r>
      <w:r w:rsidR="00EB7AD8" w:rsidRPr="00EB7AD8">
        <w:rPr>
          <w:rFonts w:ascii="Times New Roman" w:hAnsi="Times New Roman" w:cs="Times New Roman"/>
        </w:rPr>
        <w:t>, с физическими лицами, в том числе зарегистрированными в качестве индивидуального предпр</w:t>
      </w:r>
      <w:r w:rsidR="00437F27">
        <w:rPr>
          <w:rFonts w:ascii="Times New Roman" w:hAnsi="Times New Roman" w:cs="Times New Roman"/>
        </w:rPr>
        <w:t>инимателя, - участниками электронного аукциона</w:t>
      </w:r>
      <w:r w:rsidR="00EB7AD8" w:rsidRPr="00EB7AD8">
        <w:rPr>
          <w:rFonts w:ascii="Times New Roman" w:hAnsi="Times New Roman" w:cs="Times New Roman"/>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EB7AD8" w:rsidRPr="00EB7AD8">
        <w:rPr>
          <w:rFonts w:ascii="Times New Roman" w:hAnsi="Times New Roman" w:cs="Times New Roman"/>
        </w:rPr>
        <w:t>неполнородными</w:t>
      </w:r>
      <w:proofErr w:type="spellEnd"/>
      <w:r w:rsidR="00EB7AD8" w:rsidRPr="00EB7AD8">
        <w:rPr>
          <w:rFonts w:ascii="Times New Roman" w:hAnsi="Times New Roman" w:cs="Times New Roman"/>
        </w:rPr>
        <w:t xml:space="preserve"> (имеющими общих отца или мать) братьями и сестрами), усыновителями или </w:t>
      </w:r>
      <w:r w:rsidR="00EB7AD8" w:rsidRPr="00EB7AD8">
        <w:rPr>
          <w:rFonts w:ascii="Times New Roman" w:hAnsi="Times New Roman" w:cs="Times New Roman"/>
        </w:rPr>
        <w:lastRenderedPageBreak/>
        <w:t>усыновленными указанных физических лиц.</w:t>
      </w:r>
      <w:proofErr w:type="gramEnd"/>
      <w:r w:rsidR="00EB7AD8" w:rsidRPr="00EB7AD8">
        <w:rPr>
          <w:rFonts w:ascii="Times New Roman" w:hAnsi="Times New Roman" w:cs="Times New Roman"/>
        </w:rPr>
        <w:t xml:space="preserve"> Под выгодоприобретат</w:t>
      </w:r>
      <w:r w:rsidR="00437F27">
        <w:rPr>
          <w:rFonts w:ascii="Times New Roman" w:hAnsi="Times New Roman" w:cs="Times New Roman"/>
        </w:rPr>
        <w:t xml:space="preserve">елями </w:t>
      </w:r>
      <w:r w:rsidR="00EB7AD8" w:rsidRPr="00EB7AD8">
        <w:rPr>
          <w:rFonts w:ascii="Times New Roman" w:hAnsi="Times New Roman" w:cs="Times New Roman"/>
        </w:rPr>
        <w:t xml:space="preserve">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sidR="00EB7AD8">
        <w:rPr>
          <w:rFonts w:ascii="Times New Roman" w:hAnsi="Times New Roman" w:cs="Times New Roman"/>
        </w:rPr>
        <w:t>апитале хозяйственного общества;</w:t>
      </w:r>
    </w:p>
    <w:p w:rsidR="00436FF2" w:rsidRDefault="00436FF2" w:rsidP="00436FF2">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 обладание участником</w:t>
      </w:r>
      <w:r w:rsidRPr="00EB7AD8">
        <w:rPr>
          <w:rFonts w:ascii="Times New Roman" w:hAnsi="Times New Roman" w:cs="Times New Roman"/>
        </w:rPr>
        <w:t xml:space="preserve"> исключительными правами на результаты интеллектуальной деятельности, если в связи с исполнением контракта заказчик приобретает права на</w:t>
      </w:r>
      <w:r>
        <w:rPr>
          <w:rFonts w:ascii="Times New Roman" w:hAnsi="Times New Roman" w:cs="Times New Roman"/>
        </w:rPr>
        <w:t xml:space="preserve"> такие результаты;</w:t>
      </w:r>
    </w:p>
    <w:p w:rsidR="00437F27" w:rsidRDefault="000B1CE5" w:rsidP="00437F2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w:t>
      </w:r>
      <w:r w:rsidR="00076C25">
        <w:rPr>
          <w:rFonts w:ascii="Times New Roman" w:hAnsi="Times New Roman" w:cs="Times New Roman"/>
        </w:rPr>
        <w:t>)</w:t>
      </w:r>
      <w:r w:rsidR="00EB7AD8" w:rsidRPr="00A233A0">
        <w:rPr>
          <w:rFonts w:ascii="Times New Roman" w:hAnsi="Times New Roman" w:cs="Times New Roman"/>
        </w:rPr>
        <w:t xml:space="preserve"> отсутствие в реестре недобросовестных поставщиков (подрядчиков, исполнителей)</w:t>
      </w:r>
      <w:r w:rsidR="00437F27">
        <w:rPr>
          <w:rFonts w:ascii="Times New Roman" w:hAnsi="Times New Roman" w:cs="Times New Roman"/>
        </w:rPr>
        <w:t xml:space="preserve"> информации об участнике электронного аукциона</w:t>
      </w:r>
      <w:r w:rsidR="00437F27" w:rsidRPr="00437F27">
        <w:rPr>
          <w:rFonts w:ascii="Times New Roman" w:hAnsi="Times New Roman" w:cs="Times New Roman"/>
        </w:rPr>
        <w:t>,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r w:rsidR="00437F27">
        <w:rPr>
          <w:rFonts w:ascii="Times New Roman" w:hAnsi="Times New Roman" w:cs="Times New Roman"/>
        </w:rPr>
        <w:t>.</w:t>
      </w:r>
    </w:p>
    <w:p w:rsidR="000B1CE5" w:rsidRDefault="00E1252D" w:rsidP="00437F2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9)соответствие дополнительным</w:t>
      </w:r>
      <w:r w:rsidR="000B1CE5">
        <w:rPr>
          <w:rFonts w:ascii="Times New Roman" w:hAnsi="Times New Roman" w:cs="Times New Roman"/>
        </w:rPr>
        <w:t xml:space="preserve"> требования</w:t>
      </w:r>
      <w:r>
        <w:rPr>
          <w:rFonts w:ascii="Times New Roman" w:hAnsi="Times New Roman" w:cs="Times New Roman"/>
        </w:rPr>
        <w:t>м, установленным</w:t>
      </w:r>
      <w:r w:rsidR="00436FF2">
        <w:rPr>
          <w:rFonts w:ascii="Times New Roman" w:hAnsi="Times New Roman" w:cs="Times New Roman"/>
        </w:rPr>
        <w:t xml:space="preserve"> </w:t>
      </w:r>
      <w:r w:rsidR="00A82104">
        <w:rPr>
          <w:rFonts w:ascii="Times New Roman" w:hAnsi="Times New Roman" w:cs="Times New Roman"/>
        </w:rPr>
        <w:t xml:space="preserve">Правительством Российской Федерации </w:t>
      </w:r>
      <w:r w:rsidR="006332FB">
        <w:rPr>
          <w:rFonts w:ascii="Times New Roman" w:hAnsi="Times New Roman" w:cs="Times New Roman"/>
        </w:rPr>
        <w:t>при закупке</w:t>
      </w:r>
      <w:r w:rsidR="00CB2D92">
        <w:rPr>
          <w:rFonts w:ascii="Times New Roman" w:hAnsi="Times New Roman" w:cs="Times New Roman"/>
        </w:rPr>
        <w:t xml:space="preserve"> отдельных</w:t>
      </w:r>
      <w:r w:rsidR="00A82104">
        <w:rPr>
          <w:rFonts w:ascii="Times New Roman" w:hAnsi="Times New Roman" w:cs="Times New Roman"/>
        </w:rPr>
        <w:t xml:space="preserve"> товаров, работ, услуг, являющихся </w:t>
      </w:r>
      <w:r w:rsidR="006332FB">
        <w:rPr>
          <w:rFonts w:ascii="Times New Roman" w:hAnsi="Times New Roman" w:cs="Times New Roman"/>
        </w:rPr>
        <w:t>предметом электронного аукциона, если эти требования указаны в Информационной карте документации.</w:t>
      </w:r>
    </w:p>
    <w:p w:rsidR="00076C25" w:rsidRPr="00715878" w:rsidRDefault="00076C25" w:rsidP="00437F27">
      <w:pPr>
        <w:widowControl w:val="0"/>
        <w:autoSpaceDE w:val="0"/>
        <w:autoSpaceDN w:val="0"/>
        <w:adjustRightInd w:val="0"/>
        <w:spacing w:after="0" w:line="240" w:lineRule="auto"/>
        <w:ind w:firstLine="540"/>
        <w:jc w:val="both"/>
        <w:rPr>
          <w:rFonts w:ascii="Times New Roman" w:hAnsi="Times New Roman" w:cs="Times New Roman"/>
          <w:b/>
        </w:rPr>
      </w:pPr>
      <w:r w:rsidRPr="00715878">
        <w:rPr>
          <w:rFonts w:ascii="Times New Roman" w:hAnsi="Times New Roman" w:cs="Times New Roman"/>
          <w:b/>
        </w:rPr>
        <w:t>3.</w:t>
      </w:r>
      <w:r w:rsidR="006332FB">
        <w:rPr>
          <w:rFonts w:ascii="Times New Roman" w:hAnsi="Times New Roman" w:cs="Times New Roman"/>
          <w:b/>
        </w:rPr>
        <w:t>2</w:t>
      </w:r>
      <w:r w:rsidRPr="00715878">
        <w:rPr>
          <w:rFonts w:ascii="Times New Roman" w:hAnsi="Times New Roman" w:cs="Times New Roman"/>
          <w:b/>
        </w:rPr>
        <w:t>.Требования, предъявляемые заказчиком к участнику электронного аукциона при проведении каждого конкретного электронного аукциона, зависят от предмета этого электронного аукциона и указаны в Информационной карте документации.</w:t>
      </w:r>
    </w:p>
    <w:p w:rsidR="00437F27" w:rsidRDefault="00437F27" w:rsidP="00437F27">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3</w:t>
      </w:r>
      <w:r w:rsidR="006332FB">
        <w:rPr>
          <w:rFonts w:ascii="Times New Roman" w:hAnsi="Times New Roman" w:cs="Times New Roman"/>
        </w:rPr>
        <w:t>.3</w:t>
      </w:r>
      <w:r>
        <w:rPr>
          <w:rFonts w:ascii="Times New Roman" w:hAnsi="Times New Roman" w:cs="Times New Roman"/>
        </w:rPr>
        <w:t xml:space="preserve">. </w:t>
      </w:r>
      <w:proofErr w:type="gramStart"/>
      <w:r>
        <w:rPr>
          <w:rFonts w:ascii="Times New Roman" w:hAnsi="Times New Roman" w:cs="Times New Roman"/>
        </w:rPr>
        <w:t>Отстранение участника электронного аукциона</w:t>
      </w:r>
      <w:r w:rsidR="00076C25">
        <w:rPr>
          <w:rFonts w:ascii="Times New Roman" w:hAnsi="Times New Roman" w:cs="Times New Roman"/>
        </w:rPr>
        <w:t xml:space="preserve"> от участия в электронном аукционе</w:t>
      </w:r>
      <w:r w:rsidRPr="00437F27">
        <w:rPr>
          <w:rFonts w:ascii="Times New Roman" w:hAnsi="Times New Roman" w:cs="Times New Roman"/>
        </w:rPr>
        <w:t xml:space="preserve"> или отказ от заключения конт</w:t>
      </w:r>
      <w:r w:rsidR="00076C25">
        <w:rPr>
          <w:rFonts w:ascii="Times New Roman" w:hAnsi="Times New Roman" w:cs="Times New Roman"/>
        </w:rPr>
        <w:t>ракта с победителем электронного аукциона</w:t>
      </w:r>
      <w:r w:rsidRPr="00437F27">
        <w:rPr>
          <w:rFonts w:ascii="Times New Roman" w:hAnsi="Times New Roman" w:cs="Times New Roman"/>
        </w:rPr>
        <w:t xml:space="preserve"> осуществляется в любой момент до заключения контракта, если заказчик или </w:t>
      </w:r>
      <w:r w:rsidR="00076C25">
        <w:rPr>
          <w:rFonts w:ascii="Times New Roman" w:hAnsi="Times New Roman" w:cs="Times New Roman"/>
        </w:rPr>
        <w:t xml:space="preserve"> аукционная </w:t>
      </w:r>
      <w:r w:rsidRPr="00437F27">
        <w:rPr>
          <w:rFonts w:ascii="Times New Roman" w:hAnsi="Times New Roman" w:cs="Times New Roman"/>
        </w:rPr>
        <w:t>ко</w:t>
      </w:r>
      <w:r w:rsidR="00076C25">
        <w:rPr>
          <w:rFonts w:ascii="Times New Roman" w:hAnsi="Times New Roman" w:cs="Times New Roman"/>
        </w:rPr>
        <w:t xml:space="preserve">миссия </w:t>
      </w:r>
      <w:r w:rsidRPr="00437F27">
        <w:rPr>
          <w:rFonts w:ascii="Times New Roman" w:hAnsi="Times New Roman" w:cs="Times New Roman"/>
        </w:rPr>
        <w:t xml:space="preserve">обнаружит, что участник </w:t>
      </w:r>
      <w:r w:rsidR="00076C25">
        <w:rPr>
          <w:rFonts w:ascii="Times New Roman" w:hAnsi="Times New Roman" w:cs="Times New Roman"/>
        </w:rPr>
        <w:t xml:space="preserve"> электронного аукциона</w:t>
      </w:r>
      <w:r w:rsidRPr="00437F27">
        <w:rPr>
          <w:rFonts w:ascii="Times New Roman" w:hAnsi="Times New Roman" w:cs="Times New Roman"/>
        </w:rPr>
        <w:t xml:space="preserve"> не соответствует требованиям, указанным в </w:t>
      </w:r>
      <w:r w:rsidR="00C9158E">
        <w:rPr>
          <w:rFonts w:ascii="Times New Roman" w:hAnsi="Times New Roman" w:cs="Times New Roman"/>
        </w:rPr>
        <w:t>Информационной карте в соответствии с пунктом 3.1 Общей части</w:t>
      </w:r>
      <w:r w:rsidR="00076C25">
        <w:rPr>
          <w:rFonts w:ascii="Times New Roman" w:hAnsi="Times New Roman" w:cs="Times New Roman"/>
        </w:rPr>
        <w:t xml:space="preserve"> документации</w:t>
      </w:r>
      <w:r w:rsidRPr="00437F27">
        <w:rPr>
          <w:rFonts w:ascii="Times New Roman" w:hAnsi="Times New Roman" w:cs="Times New Roman"/>
        </w:rPr>
        <w:t>, или предоставил недостоверную информацию в отношении своего соответствия указанным требованиям</w:t>
      </w:r>
      <w:r w:rsidR="00C9158E">
        <w:rPr>
          <w:rFonts w:ascii="Times New Roman" w:hAnsi="Times New Roman" w:cs="Times New Roman"/>
        </w:rPr>
        <w:t>.</w:t>
      </w:r>
      <w:proofErr w:type="gramEnd"/>
    </w:p>
    <w:p w:rsidR="002C1F45" w:rsidRDefault="002C1F45" w:rsidP="00437F27">
      <w:pPr>
        <w:widowControl w:val="0"/>
        <w:autoSpaceDE w:val="0"/>
        <w:autoSpaceDN w:val="0"/>
        <w:adjustRightInd w:val="0"/>
        <w:spacing w:after="0" w:line="240" w:lineRule="auto"/>
        <w:ind w:firstLine="540"/>
        <w:jc w:val="both"/>
        <w:rPr>
          <w:rFonts w:ascii="Times New Roman" w:hAnsi="Times New Roman" w:cs="Times New Roman"/>
        </w:rPr>
      </w:pPr>
    </w:p>
    <w:p w:rsidR="002C1F45" w:rsidRPr="004A483B" w:rsidRDefault="002C1F45" w:rsidP="002C1F45">
      <w:pPr>
        <w:widowControl w:val="0"/>
        <w:autoSpaceDE w:val="0"/>
        <w:autoSpaceDN w:val="0"/>
        <w:adjustRightInd w:val="0"/>
        <w:spacing w:after="0" w:line="240" w:lineRule="auto"/>
        <w:ind w:firstLine="540"/>
        <w:jc w:val="center"/>
        <w:rPr>
          <w:rFonts w:ascii="Times New Roman" w:hAnsi="Times New Roman" w:cs="Times New Roman"/>
          <w:b/>
        </w:rPr>
      </w:pPr>
      <w:r w:rsidRPr="004A483B">
        <w:rPr>
          <w:rFonts w:ascii="Times New Roman" w:hAnsi="Times New Roman" w:cs="Times New Roman"/>
          <w:b/>
        </w:rPr>
        <w:t>4. Предмет электронного аукциона и основные условия контракта.</w:t>
      </w:r>
    </w:p>
    <w:p w:rsidR="002C1F45" w:rsidRDefault="002C1F45" w:rsidP="002C1F45">
      <w:pPr>
        <w:widowControl w:val="0"/>
        <w:autoSpaceDE w:val="0"/>
        <w:autoSpaceDN w:val="0"/>
        <w:adjustRightInd w:val="0"/>
        <w:spacing w:after="0" w:line="240" w:lineRule="auto"/>
        <w:ind w:firstLine="540"/>
        <w:jc w:val="both"/>
        <w:rPr>
          <w:rFonts w:ascii="Times New Roman" w:hAnsi="Times New Roman" w:cs="Times New Roman"/>
        </w:rPr>
      </w:pPr>
    </w:p>
    <w:p w:rsidR="002C1F45" w:rsidRPr="00A233A0" w:rsidRDefault="002C1F45" w:rsidP="002C1F4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4.1.</w:t>
      </w:r>
      <w:r w:rsidRPr="002C1F45">
        <w:rPr>
          <w:rFonts w:ascii="Times New Roman" w:hAnsi="Times New Roman" w:cs="Times New Roman"/>
        </w:rPr>
        <w:t xml:space="preserve"> </w:t>
      </w:r>
      <w:proofErr w:type="gramStart"/>
      <w:r w:rsidR="004F71F8">
        <w:rPr>
          <w:rFonts w:ascii="Times New Roman" w:hAnsi="Times New Roman" w:cs="Times New Roman"/>
        </w:rPr>
        <w:t>Подробное о</w:t>
      </w:r>
      <w:r w:rsidR="00715878">
        <w:rPr>
          <w:rFonts w:ascii="Times New Roman" w:hAnsi="Times New Roman" w:cs="Times New Roman"/>
        </w:rPr>
        <w:t>писание объекта закупки – предмета электронного аукциона</w:t>
      </w:r>
      <w:r w:rsidRPr="00A233A0">
        <w:rPr>
          <w:rFonts w:ascii="Times New Roman" w:hAnsi="Times New Roman" w:cs="Times New Roman"/>
        </w:rPr>
        <w:t>, а также требования к качеству, техническим характеристикам товара,</w:t>
      </w:r>
      <w:r w:rsidR="00715878">
        <w:rPr>
          <w:rFonts w:ascii="Times New Roman" w:hAnsi="Times New Roman" w:cs="Times New Roman"/>
        </w:rPr>
        <w:t xml:space="preserve"> работы, услуги, требования к их</w:t>
      </w:r>
      <w:r w:rsidRPr="00A233A0">
        <w:rPr>
          <w:rFonts w:ascii="Times New Roman" w:hAnsi="Times New Roman" w:cs="Times New Roman"/>
        </w:rPr>
        <w:t xml:space="preserve"> безопасности, требования к функциональным характеристикам (потребительским свойствам) товара, требования к размерам, упаковке, отгрузке товара</w:t>
      </w:r>
      <w:r w:rsidR="004F71F8">
        <w:rPr>
          <w:rFonts w:ascii="Times New Roman" w:hAnsi="Times New Roman" w:cs="Times New Roman"/>
        </w:rPr>
        <w:t>, требования к порядку и  условиям</w:t>
      </w:r>
      <w:r w:rsidRPr="00A233A0">
        <w:rPr>
          <w:rFonts w:ascii="Times New Roman" w:hAnsi="Times New Roman" w:cs="Times New Roman"/>
        </w:rPr>
        <w:t xml:space="preserve"> </w:t>
      </w:r>
      <w:r w:rsidR="004F71F8">
        <w:rPr>
          <w:rFonts w:ascii="Times New Roman" w:hAnsi="Times New Roman" w:cs="Times New Roman"/>
        </w:rPr>
        <w:t xml:space="preserve"> выполнения работ и оказания услуг </w:t>
      </w:r>
      <w:r w:rsidRPr="00A233A0">
        <w:rPr>
          <w:rFonts w:ascii="Times New Roman" w:hAnsi="Times New Roman" w:cs="Times New Roman"/>
        </w:rPr>
        <w:t>и иные показатели, связанные с определением соответствия поставляемого товара</w:t>
      </w:r>
      <w:r w:rsidR="004F71F8">
        <w:rPr>
          <w:rFonts w:ascii="Times New Roman" w:hAnsi="Times New Roman" w:cs="Times New Roman"/>
        </w:rPr>
        <w:t>, выполняемой работы, оказываемой услуги</w:t>
      </w:r>
      <w:r w:rsidRPr="00A233A0">
        <w:rPr>
          <w:rFonts w:ascii="Times New Roman" w:hAnsi="Times New Roman" w:cs="Times New Roman"/>
        </w:rPr>
        <w:t xml:space="preserve"> потребностям заказчика, указаны</w:t>
      </w:r>
      <w:proofErr w:type="gramEnd"/>
      <w:r w:rsidRPr="00A233A0">
        <w:rPr>
          <w:rFonts w:ascii="Times New Roman" w:hAnsi="Times New Roman" w:cs="Times New Roman"/>
        </w:rPr>
        <w:t xml:space="preserve"> в </w:t>
      </w:r>
      <w:hyperlink r:id="rId12" w:history="1">
        <w:r w:rsidRPr="004F71F8">
          <w:rPr>
            <w:rFonts w:ascii="Times New Roman" w:hAnsi="Times New Roman" w:cs="Times New Roman"/>
          </w:rPr>
          <w:t>Техническом задании</w:t>
        </w:r>
      </w:hyperlink>
      <w:r w:rsidRPr="00A233A0">
        <w:rPr>
          <w:rFonts w:ascii="Times New Roman" w:hAnsi="Times New Roman" w:cs="Times New Roman"/>
        </w:rPr>
        <w:t xml:space="preserve"> настоящей документации.</w:t>
      </w:r>
    </w:p>
    <w:p w:rsidR="002C1F45" w:rsidRDefault="002C1F45" w:rsidP="004F71F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4.2.</w:t>
      </w:r>
      <w:r w:rsidRPr="002C1F45">
        <w:rPr>
          <w:rFonts w:ascii="Times New Roman" w:hAnsi="Times New Roman" w:cs="Times New Roman"/>
        </w:rPr>
        <w:t xml:space="preserve"> </w:t>
      </w:r>
      <w:r w:rsidRPr="00A233A0">
        <w:rPr>
          <w:rFonts w:ascii="Times New Roman" w:hAnsi="Times New Roman" w:cs="Times New Roman"/>
        </w:rPr>
        <w:t>Место, сроки (периоды) и иные условия поставки товара</w:t>
      </w:r>
      <w:r w:rsidR="004F71F8">
        <w:rPr>
          <w:rFonts w:ascii="Times New Roman" w:hAnsi="Times New Roman" w:cs="Times New Roman"/>
        </w:rPr>
        <w:t>, выполнения работ, оказания услуг, форма, сроки и порядок их оплаты</w:t>
      </w:r>
      <w:r w:rsidRPr="00A233A0">
        <w:rPr>
          <w:rFonts w:ascii="Times New Roman" w:hAnsi="Times New Roman" w:cs="Times New Roman"/>
        </w:rPr>
        <w:t xml:space="preserve"> указаны</w:t>
      </w:r>
      <w:r w:rsidR="004F71F8">
        <w:rPr>
          <w:rFonts w:ascii="Times New Roman" w:hAnsi="Times New Roman" w:cs="Times New Roman"/>
        </w:rPr>
        <w:t xml:space="preserve"> в Информационной карте документации и в проекте контракта.</w:t>
      </w:r>
      <w:r w:rsidRPr="00A233A0">
        <w:rPr>
          <w:rFonts w:ascii="Times New Roman" w:hAnsi="Times New Roman" w:cs="Times New Roman"/>
        </w:rPr>
        <w:t xml:space="preserve"> </w:t>
      </w:r>
    </w:p>
    <w:p w:rsidR="006717FB" w:rsidRPr="006717FB" w:rsidRDefault="004F71F8" w:rsidP="006717F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4.3.</w:t>
      </w:r>
      <w:r w:rsidR="006717FB" w:rsidRPr="006717FB">
        <w:rPr>
          <w:rFonts w:ascii="Times New Roman" w:hAnsi="Times New Roman" w:cs="Times New Roman"/>
        </w:rPr>
        <w:t xml:space="preserve"> При заключении контракта заказчик по согласованию с участником </w:t>
      </w:r>
      <w:r w:rsidR="00FC3AFD">
        <w:rPr>
          <w:rFonts w:ascii="Times New Roman" w:hAnsi="Times New Roman" w:cs="Times New Roman"/>
        </w:rPr>
        <w:t xml:space="preserve">электронного аукциона, с которым </w:t>
      </w:r>
      <w:r w:rsidR="006717FB" w:rsidRPr="006717FB">
        <w:rPr>
          <w:rFonts w:ascii="Times New Roman" w:hAnsi="Times New Roman" w:cs="Times New Roman"/>
        </w:rPr>
        <w:t xml:space="preserve">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w:t>
      </w:r>
      <w:r w:rsidR="00FC3AFD">
        <w:rPr>
          <w:rFonts w:ascii="Times New Roman" w:hAnsi="Times New Roman" w:cs="Times New Roman"/>
        </w:rPr>
        <w:t>ой) ценой контракта</w:t>
      </w:r>
      <w:r w:rsidR="006717FB" w:rsidRPr="006717FB">
        <w:rPr>
          <w:rFonts w:ascii="Times New Roman" w:hAnsi="Times New Roman" w:cs="Times New Roman"/>
        </w:rPr>
        <w:t>, если это право заказчика предусмотрено</w:t>
      </w:r>
      <w:r w:rsidR="00FC3AFD">
        <w:rPr>
          <w:rFonts w:ascii="Times New Roman" w:hAnsi="Times New Roman" w:cs="Times New Roman"/>
        </w:rPr>
        <w:t xml:space="preserve"> в Информационной карте документации</w:t>
      </w:r>
      <w:r w:rsidR="006717FB" w:rsidRPr="006717FB">
        <w:rPr>
          <w:rFonts w:ascii="Times New Roman" w:hAnsi="Times New Roman" w:cs="Times New Roman"/>
        </w:rPr>
        <w:t>. При этом цена единицы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w:t>
      </w:r>
      <w:r w:rsidR="00FC3AFD">
        <w:rPr>
          <w:rFonts w:ascii="Times New Roman" w:hAnsi="Times New Roman" w:cs="Times New Roman"/>
        </w:rPr>
        <w:t xml:space="preserve"> электронного</w:t>
      </w:r>
      <w:r w:rsidR="006717FB" w:rsidRPr="006717FB">
        <w:rPr>
          <w:rFonts w:ascii="Times New Roman" w:hAnsi="Times New Roman" w:cs="Times New Roman"/>
        </w:rPr>
        <w:t xml:space="preserve"> аукциона.</w:t>
      </w:r>
    </w:p>
    <w:p w:rsidR="0091735D" w:rsidRDefault="00FC3AFD" w:rsidP="00402A8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4.4.</w:t>
      </w:r>
      <w:r w:rsidR="0091735D">
        <w:rPr>
          <w:rFonts w:ascii="Times New Roman" w:hAnsi="Times New Roman" w:cs="Times New Roman"/>
        </w:rPr>
        <w:t>Цена</w:t>
      </w:r>
      <w:r w:rsidR="00402A83" w:rsidRPr="00402A83">
        <w:rPr>
          <w:rFonts w:ascii="Times New Roman" w:hAnsi="Times New Roman" w:cs="Times New Roman"/>
        </w:rPr>
        <w:t xml:space="preserve">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w:t>
      </w:r>
      <w:r w:rsidR="0091735D">
        <w:rPr>
          <w:rFonts w:ascii="Times New Roman" w:hAnsi="Times New Roman" w:cs="Times New Roman"/>
        </w:rPr>
        <w:t>Информационной карте документации</w:t>
      </w:r>
      <w:r w:rsidR="00402A83" w:rsidRPr="00402A83">
        <w:rPr>
          <w:rFonts w:ascii="Times New Roman" w:hAnsi="Times New Roman" w:cs="Times New Roman"/>
        </w:rPr>
        <w:t xml:space="preserve">. </w:t>
      </w:r>
    </w:p>
    <w:p w:rsidR="00402A83" w:rsidRDefault="0091735D" w:rsidP="00402A8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4.5.</w:t>
      </w:r>
      <w:r w:rsidR="00402A83" w:rsidRPr="00402A83">
        <w:rPr>
          <w:rFonts w:ascii="Times New Roman" w:hAnsi="Times New Roman" w:cs="Times New Roman"/>
        </w:rPr>
        <w:t xml:space="preserve">При заключении и исполнении контракта изменение его условий не допускается, за исключением случаев, предусмотренных </w:t>
      </w:r>
      <w:r w:rsidR="004A483B">
        <w:rPr>
          <w:rFonts w:ascii="Times New Roman" w:hAnsi="Times New Roman" w:cs="Times New Roman"/>
        </w:rPr>
        <w:t>статьей 95 Федерального закона №44-ФЗ</w:t>
      </w:r>
      <w:r>
        <w:rPr>
          <w:rFonts w:ascii="Times New Roman" w:hAnsi="Times New Roman" w:cs="Times New Roman"/>
        </w:rPr>
        <w:t xml:space="preserve">, если возможность применения </w:t>
      </w:r>
      <w:r w:rsidR="004A483B">
        <w:rPr>
          <w:rFonts w:ascii="Times New Roman" w:hAnsi="Times New Roman" w:cs="Times New Roman"/>
        </w:rPr>
        <w:t xml:space="preserve"> случаев, предусмотренных данной статьей закона, предусмотрена в Информационной карте документации и проекте контракта.</w:t>
      </w:r>
    </w:p>
    <w:p w:rsidR="00A233A0" w:rsidRPr="00A233A0" w:rsidRDefault="00A233A0" w:rsidP="00FF3B93">
      <w:pPr>
        <w:widowControl w:val="0"/>
        <w:autoSpaceDE w:val="0"/>
        <w:autoSpaceDN w:val="0"/>
        <w:adjustRightInd w:val="0"/>
        <w:spacing w:after="0" w:line="240" w:lineRule="auto"/>
        <w:jc w:val="both"/>
        <w:rPr>
          <w:rFonts w:ascii="Times New Roman" w:hAnsi="Times New Roman" w:cs="Times New Roman"/>
        </w:rPr>
      </w:pPr>
      <w:bookmarkStart w:id="2" w:name="Par97"/>
      <w:bookmarkEnd w:id="2"/>
    </w:p>
    <w:p w:rsidR="00A233A0" w:rsidRPr="00A233A0" w:rsidRDefault="004A483B">
      <w:pPr>
        <w:widowControl w:val="0"/>
        <w:autoSpaceDE w:val="0"/>
        <w:autoSpaceDN w:val="0"/>
        <w:adjustRightInd w:val="0"/>
        <w:spacing w:after="0" w:line="240" w:lineRule="auto"/>
        <w:jc w:val="center"/>
        <w:outlineLvl w:val="0"/>
        <w:rPr>
          <w:rFonts w:ascii="Times New Roman" w:hAnsi="Times New Roman" w:cs="Times New Roman"/>
        </w:rPr>
      </w:pPr>
      <w:bookmarkStart w:id="3" w:name="Par109"/>
      <w:bookmarkEnd w:id="3"/>
      <w:r>
        <w:rPr>
          <w:rFonts w:ascii="Times New Roman" w:hAnsi="Times New Roman" w:cs="Times New Roman"/>
          <w:b/>
          <w:bCs/>
        </w:rPr>
        <w:t>5</w:t>
      </w:r>
      <w:r w:rsidR="00A233A0" w:rsidRPr="00A233A0">
        <w:rPr>
          <w:rFonts w:ascii="Times New Roman" w:hAnsi="Times New Roman" w:cs="Times New Roman"/>
          <w:b/>
          <w:bCs/>
        </w:rPr>
        <w:t>. Порядок п</w:t>
      </w:r>
      <w:r>
        <w:rPr>
          <w:rFonts w:ascii="Times New Roman" w:hAnsi="Times New Roman" w:cs="Times New Roman"/>
          <w:b/>
          <w:bCs/>
        </w:rPr>
        <w:t>редоставления участникам электронного аукциона</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r w:rsidRPr="00A233A0">
        <w:rPr>
          <w:rFonts w:ascii="Times New Roman" w:hAnsi="Times New Roman" w:cs="Times New Roman"/>
          <w:b/>
          <w:bCs/>
        </w:rPr>
        <w:t>разъяснений положений документации</w:t>
      </w:r>
      <w:r w:rsidR="00FF3B93">
        <w:rPr>
          <w:rFonts w:ascii="Times New Roman" w:hAnsi="Times New Roman" w:cs="Times New Roman"/>
          <w:b/>
          <w:bCs/>
        </w:rPr>
        <w:t xml:space="preserve"> </w:t>
      </w:r>
      <w:r w:rsidR="00FF79F6">
        <w:rPr>
          <w:rFonts w:ascii="Times New Roman" w:hAnsi="Times New Roman" w:cs="Times New Roman"/>
          <w:b/>
          <w:bCs/>
        </w:rPr>
        <w:t>об электронном аукционе</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
    <w:p w:rsidR="00A233A0" w:rsidRPr="00A233A0" w:rsidRDefault="004A483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A233A0" w:rsidRPr="00A233A0">
        <w:rPr>
          <w:rFonts w:ascii="Times New Roman" w:hAnsi="Times New Roman" w:cs="Times New Roman"/>
        </w:rPr>
        <w:t>.1. Любой участник электронного аукциона, получивший аккредитацию на электронной площадке, вправе направить на адрес электронной площадки, на которой планируется проведение такого аукциона, запрос о даче разъяснени</w:t>
      </w:r>
      <w:r w:rsidR="003149ED">
        <w:rPr>
          <w:rFonts w:ascii="Times New Roman" w:hAnsi="Times New Roman" w:cs="Times New Roman"/>
        </w:rPr>
        <w:t>й положений документации об электронном</w:t>
      </w:r>
      <w:r w:rsidR="00A233A0" w:rsidRPr="00A233A0">
        <w:rPr>
          <w:rFonts w:ascii="Times New Roman" w:hAnsi="Times New Roman" w:cs="Times New Roman"/>
        </w:rPr>
        <w:t xml:space="preserve"> аукционе. Пр</w:t>
      </w:r>
      <w:r w:rsidR="003149ED">
        <w:rPr>
          <w:rFonts w:ascii="Times New Roman" w:hAnsi="Times New Roman" w:cs="Times New Roman"/>
        </w:rPr>
        <w:t>и этом участник электронного</w:t>
      </w:r>
      <w:r w:rsidR="00A233A0" w:rsidRPr="00A233A0">
        <w:rPr>
          <w:rFonts w:ascii="Times New Roman" w:hAnsi="Times New Roman" w:cs="Times New Roman"/>
        </w:rPr>
        <w:t xml:space="preserve"> аукциона вправе направить не более чем три запроса о даче разъяснений положений данной докуме</w:t>
      </w:r>
      <w:r w:rsidR="003149ED">
        <w:rPr>
          <w:rFonts w:ascii="Times New Roman" w:hAnsi="Times New Roman" w:cs="Times New Roman"/>
        </w:rPr>
        <w:t>нтации в отношении одного электронного</w:t>
      </w:r>
      <w:r w:rsidR="00A233A0" w:rsidRPr="00A233A0">
        <w:rPr>
          <w:rFonts w:ascii="Times New Roman" w:hAnsi="Times New Roman" w:cs="Times New Roman"/>
        </w:rPr>
        <w:t xml:space="preserve"> аукциона. В течение одного часа с момента поступления указанного запроса он направляется оператором электронной площадки заказчику.</w:t>
      </w:r>
    </w:p>
    <w:p w:rsidR="00A233A0" w:rsidRPr="00A233A0" w:rsidRDefault="004A483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A233A0" w:rsidRPr="00A233A0">
        <w:rPr>
          <w:rFonts w:ascii="Times New Roman" w:hAnsi="Times New Roman" w:cs="Times New Roman"/>
        </w:rPr>
        <w:t xml:space="preserve">.2. </w:t>
      </w:r>
      <w:proofErr w:type="gramStart"/>
      <w:r w:rsidR="00A233A0" w:rsidRPr="00A233A0">
        <w:rPr>
          <w:rFonts w:ascii="Times New Roman" w:hAnsi="Times New Roman" w:cs="Times New Roman"/>
        </w:rPr>
        <w:t>В течение двух дней с даты поступления от оператора электронной площадк</w:t>
      </w:r>
      <w:r w:rsidR="008A7CD6">
        <w:rPr>
          <w:rFonts w:ascii="Times New Roman" w:hAnsi="Times New Roman" w:cs="Times New Roman"/>
        </w:rPr>
        <w:t xml:space="preserve">и </w:t>
      </w:r>
      <w:r w:rsidR="00A233A0" w:rsidRPr="00A233A0">
        <w:rPr>
          <w:rFonts w:ascii="Times New Roman" w:hAnsi="Times New Roman" w:cs="Times New Roman"/>
        </w:rPr>
        <w:t xml:space="preserve"> запроса заказчик размещает в единой информационной системе разъяснения положений документации об электронном аукционе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заказчику не позднее</w:t>
      </w:r>
      <w:r w:rsidR="003149ED">
        <w:rPr>
          <w:rFonts w:ascii="Times New Roman" w:hAnsi="Times New Roman" w:cs="Times New Roman"/>
        </w:rPr>
        <w:t>,</w:t>
      </w:r>
      <w:r w:rsidR="00A233A0" w:rsidRPr="00A233A0">
        <w:rPr>
          <w:rFonts w:ascii="Times New Roman" w:hAnsi="Times New Roman" w:cs="Times New Roman"/>
        </w:rPr>
        <w:t xml:space="preserve"> чем за три дня до даты </w:t>
      </w:r>
      <w:r w:rsidR="00A233A0" w:rsidRPr="00A233A0">
        <w:rPr>
          <w:rFonts w:ascii="Times New Roman" w:hAnsi="Times New Roman" w:cs="Times New Roman"/>
        </w:rPr>
        <w:lastRenderedPageBreak/>
        <w:t xml:space="preserve">окончания срока </w:t>
      </w:r>
      <w:r w:rsidR="00FF79F6">
        <w:rPr>
          <w:rFonts w:ascii="Times New Roman" w:hAnsi="Times New Roman" w:cs="Times New Roman"/>
        </w:rPr>
        <w:t>подачи заявок на участие</w:t>
      </w:r>
      <w:proofErr w:type="gramEnd"/>
      <w:r w:rsidR="00FF79F6">
        <w:rPr>
          <w:rFonts w:ascii="Times New Roman" w:hAnsi="Times New Roman" w:cs="Times New Roman"/>
        </w:rPr>
        <w:t xml:space="preserve"> в электронном</w:t>
      </w:r>
      <w:r w:rsidR="00A233A0" w:rsidRPr="00A233A0">
        <w:rPr>
          <w:rFonts w:ascii="Times New Roman" w:hAnsi="Times New Roman" w:cs="Times New Roman"/>
        </w:rPr>
        <w:t xml:space="preserve"> аукционе.</w:t>
      </w:r>
    </w:p>
    <w:p w:rsidR="00304313" w:rsidRPr="00304313" w:rsidRDefault="004A483B" w:rsidP="00304313">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5</w:t>
      </w:r>
      <w:r w:rsidR="00A233A0" w:rsidRPr="00A233A0">
        <w:rPr>
          <w:rFonts w:ascii="Times New Roman" w:hAnsi="Times New Roman" w:cs="Times New Roman"/>
        </w:rPr>
        <w:t>.3. Заказчик по собственной инициативе или в соответствии с поступившим запросом о даче разъяснений положений документации об электронном аукционе вправе принять решение о внесении изменений в документацию о таком аукционе не позднее</w:t>
      </w:r>
      <w:r w:rsidR="00FF79F6">
        <w:rPr>
          <w:rFonts w:ascii="Times New Roman" w:hAnsi="Times New Roman" w:cs="Times New Roman"/>
        </w:rPr>
        <w:t>,</w:t>
      </w:r>
      <w:r w:rsidR="00A233A0" w:rsidRPr="00A233A0">
        <w:rPr>
          <w:rFonts w:ascii="Times New Roman" w:hAnsi="Times New Roman" w:cs="Times New Roman"/>
        </w:rPr>
        <w:t xml:space="preserve"> чем за два дня до даты окончания срока подачи заявок на участие в таком аукционе. Изменение объекта закупки и увели</w:t>
      </w:r>
      <w:r w:rsidR="00FF79F6">
        <w:rPr>
          <w:rFonts w:ascii="Times New Roman" w:hAnsi="Times New Roman" w:cs="Times New Roman"/>
        </w:rPr>
        <w:t xml:space="preserve">чение размера обеспечения </w:t>
      </w:r>
      <w:r w:rsidR="00A233A0" w:rsidRPr="00A233A0">
        <w:rPr>
          <w:rFonts w:ascii="Times New Roman" w:hAnsi="Times New Roman" w:cs="Times New Roman"/>
        </w:rPr>
        <w:t xml:space="preserve"> заявок не допускаются. В течение одного дня </w:t>
      </w:r>
      <w:proofErr w:type="gramStart"/>
      <w:r w:rsidR="00A233A0" w:rsidRPr="00A233A0">
        <w:rPr>
          <w:rFonts w:ascii="Times New Roman" w:hAnsi="Times New Roman" w:cs="Times New Roman"/>
        </w:rPr>
        <w:t>с даты принятия</w:t>
      </w:r>
      <w:proofErr w:type="gramEnd"/>
      <w:r w:rsidR="00A233A0" w:rsidRPr="00A233A0">
        <w:rPr>
          <w:rFonts w:ascii="Times New Roman" w:hAnsi="Times New Roman" w:cs="Times New Roman"/>
        </w:rPr>
        <w:t xml:space="preserve"> указанного решения изменения, внесенные</w:t>
      </w:r>
      <w:r w:rsidR="00FF79F6">
        <w:rPr>
          <w:rFonts w:ascii="Times New Roman" w:hAnsi="Times New Roman" w:cs="Times New Roman"/>
        </w:rPr>
        <w:t xml:space="preserve"> в документацию об электронном аукционе</w:t>
      </w:r>
      <w:r w:rsidR="00A233A0" w:rsidRPr="00A233A0">
        <w:rPr>
          <w:rFonts w:ascii="Times New Roman" w:hAnsi="Times New Roman" w:cs="Times New Roman"/>
        </w:rPr>
        <w:t xml:space="preserve">, размещаются заказчиком в единой информационной системе. </w:t>
      </w:r>
      <w:proofErr w:type="gramStart"/>
      <w:r w:rsidR="00A233A0" w:rsidRPr="00A233A0">
        <w:rPr>
          <w:rFonts w:ascii="Times New Roman" w:hAnsi="Times New Roman" w:cs="Times New Roman"/>
        </w:rPr>
        <w:t>При этом срок подачи заявок на участие в таком аукционе продлевается таким образом, что с даты размещения изменений до даты окончания срока подачи заявок н</w:t>
      </w:r>
      <w:r w:rsidR="00304313">
        <w:rPr>
          <w:rFonts w:ascii="Times New Roman" w:hAnsi="Times New Roman" w:cs="Times New Roman"/>
        </w:rPr>
        <w:t xml:space="preserve">а участие в таком аукционе </w:t>
      </w:r>
      <w:r w:rsidR="00304313" w:rsidRPr="00304313">
        <w:rPr>
          <w:rFonts w:ascii="Times New Roman" w:hAnsi="Times New Roman" w:cs="Times New Roman"/>
        </w:rPr>
        <w:t>этот срок составлял не менее чем пятнадцать дней или, если начальная (максимальная) цена контракта (цена лота) не превышает три миллиона рублей, не менее чем семь дней.</w:t>
      </w:r>
      <w:proofErr w:type="gramEnd"/>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p>
    <w:p w:rsidR="00A233A0" w:rsidRPr="00A233A0" w:rsidRDefault="00EF1311">
      <w:pPr>
        <w:widowControl w:val="0"/>
        <w:autoSpaceDE w:val="0"/>
        <w:autoSpaceDN w:val="0"/>
        <w:adjustRightInd w:val="0"/>
        <w:spacing w:after="0" w:line="240" w:lineRule="auto"/>
        <w:jc w:val="center"/>
        <w:outlineLvl w:val="0"/>
        <w:rPr>
          <w:rFonts w:ascii="Times New Roman" w:hAnsi="Times New Roman" w:cs="Times New Roman"/>
        </w:rPr>
      </w:pPr>
      <w:bookmarkStart w:id="4" w:name="Par117"/>
      <w:bookmarkEnd w:id="4"/>
      <w:r>
        <w:rPr>
          <w:rFonts w:ascii="Times New Roman" w:hAnsi="Times New Roman" w:cs="Times New Roman"/>
          <w:b/>
          <w:bCs/>
        </w:rPr>
        <w:t>6</w:t>
      </w:r>
      <w:r w:rsidR="00A233A0" w:rsidRPr="00A233A0">
        <w:rPr>
          <w:rFonts w:ascii="Times New Roman" w:hAnsi="Times New Roman" w:cs="Times New Roman"/>
          <w:b/>
          <w:bCs/>
        </w:rPr>
        <w:t>. Величина снижения начальной (максимальной) цены</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r w:rsidRPr="00A233A0">
        <w:rPr>
          <w:rFonts w:ascii="Times New Roman" w:hAnsi="Times New Roman" w:cs="Times New Roman"/>
          <w:b/>
          <w:bCs/>
        </w:rPr>
        <w:t xml:space="preserve"> контракта ("шаг аукциона")</w:t>
      </w:r>
      <w:r w:rsidR="00EF1311">
        <w:rPr>
          <w:rFonts w:ascii="Times New Roman" w:hAnsi="Times New Roman" w:cs="Times New Roman"/>
          <w:b/>
          <w:bCs/>
        </w:rPr>
        <w:t xml:space="preserve"> и порядок проведения электронного аукциона</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A233A0" w:rsidRPr="00A233A0" w:rsidRDefault="00EF131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w:t>
      </w:r>
      <w:r w:rsidR="00A233A0" w:rsidRPr="00A233A0">
        <w:rPr>
          <w:rFonts w:ascii="Times New Roman" w:hAnsi="Times New Roman" w:cs="Times New Roman"/>
        </w:rPr>
        <w:t>.1. "Шаг аукциона" устанавливается в размере от 0,5 до 5 процентов начальной (м</w:t>
      </w:r>
      <w:r w:rsidR="00B71AAB">
        <w:rPr>
          <w:rFonts w:ascii="Times New Roman" w:hAnsi="Times New Roman" w:cs="Times New Roman"/>
        </w:rPr>
        <w:t>аксимальной) цены</w:t>
      </w:r>
      <w:r w:rsidR="00A233A0" w:rsidRPr="00A233A0">
        <w:rPr>
          <w:rFonts w:ascii="Times New Roman" w:hAnsi="Times New Roman" w:cs="Times New Roman"/>
        </w:rPr>
        <w:t xml:space="preserve"> контракта, указанной в извещении о проведении электронного аукциона. При проведении электронного аукциона его участники подают предложения о цене контракта, предусматривающие снижение текущего минимального предложения о цене контракта на величину в пределах "шага аукциона".</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5.2. При проведении электронного аукциона любой его участник также вправе подать предложение о цене контракта независимо от "шага аукциона" при условии соблюдения следующих требований:</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участник такого аукциона не вправе подать предложение о цене контракта, равное ранее поданному этим участником предложению о цене контракта или большее чем оно, а также предложение о цене контракта, равное нулю;</w:t>
      </w:r>
    </w:p>
    <w:p w:rsidR="00A233A0" w:rsidRPr="00A233A0" w:rsidRDefault="00A233A0">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участник такого аукциона не вправе подать предложение о цене контракта, которое ниже, чем текущее минимальное предложение о цене контракта, сниженное в пределах "шага аукциона";</w:t>
      </w:r>
    </w:p>
    <w:p w:rsidR="00A233A0" w:rsidRPr="00A233A0" w:rsidRDefault="00A233A0" w:rsidP="00EF1311">
      <w:pPr>
        <w:widowControl w:val="0"/>
        <w:autoSpaceDE w:val="0"/>
        <w:autoSpaceDN w:val="0"/>
        <w:adjustRightInd w:val="0"/>
        <w:spacing w:after="0" w:line="240" w:lineRule="auto"/>
        <w:ind w:firstLine="540"/>
        <w:jc w:val="both"/>
        <w:rPr>
          <w:rFonts w:ascii="Times New Roman" w:hAnsi="Times New Roman" w:cs="Times New Roman"/>
        </w:rPr>
      </w:pPr>
      <w:r w:rsidRPr="00A233A0">
        <w:rPr>
          <w:rFonts w:ascii="Times New Roman" w:hAnsi="Times New Roman" w:cs="Times New Roman"/>
        </w:rPr>
        <w:t>- участник такого аукциона не вправе подать предложение о цене контракта, которое ниже, чем текущее минимальное предложение о цене контракта в случае, если оно подано таким участником электронного аукциона.</w:t>
      </w:r>
      <w:bookmarkStart w:id="5" w:name="Par126"/>
      <w:bookmarkEnd w:id="5"/>
    </w:p>
    <w:p w:rsidR="00A233A0" w:rsidRDefault="00EF131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5.3. Электронный аукцион </w:t>
      </w:r>
      <w:r w:rsidR="00A233A0" w:rsidRPr="00A233A0">
        <w:rPr>
          <w:rFonts w:ascii="Times New Roman" w:hAnsi="Times New Roman" w:cs="Times New Roman"/>
        </w:rPr>
        <w:t xml:space="preserve"> проводится на электронной п</w:t>
      </w:r>
      <w:r>
        <w:rPr>
          <w:rFonts w:ascii="Times New Roman" w:hAnsi="Times New Roman" w:cs="Times New Roman"/>
        </w:rPr>
        <w:t>лощадке в порядке, установленном статьей 68 Федерального закона №44-ФЗ.</w:t>
      </w:r>
    </w:p>
    <w:p w:rsidR="00727760" w:rsidRDefault="00727760">
      <w:pPr>
        <w:widowControl w:val="0"/>
        <w:autoSpaceDE w:val="0"/>
        <w:autoSpaceDN w:val="0"/>
        <w:adjustRightInd w:val="0"/>
        <w:spacing w:after="0" w:line="240" w:lineRule="auto"/>
        <w:ind w:firstLine="540"/>
        <w:jc w:val="both"/>
        <w:rPr>
          <w:rFonts w:ascii="Times New Roman" w:hAnsi="Times New Roman" w:cs="Times New Roman"/>
        </w:rPr>
      </w:pPr>
    </w:p>
    <w:p w:rsidR="005C23A5" w:rsidRDefault="005C23A5" w:rsidP="005C23A5">
      <w:pPr>
        <w:widowControl w:val="0"/>
        <w:autoSpaceDE w:val="0"/>
        <w:autoSpaceDN w:val="0"/>
        <w:adjustRightInd w:val="0"/>
        <w:spacing w:after="0" w:line="240" w:lineRule="auto"/>
        <w:ind w:firstLine="540"/>
        <w:jc w:val="center"/>
        <w:rPr>
          <w:rFonts w:ascii="Times New Roman" w:hAnsi="Times New Roman" w:cs="Times New Roman"/>
          <w:b/>
        </w:rPr>
      </w:pPr>
      <w:r>
        <w:rPr>
          <w:rFonts w:ascii="Times New Roman" w:hAnsi="Times New Roman" w:cs="Times New Roman"/>
          <w:b/>
        </w:rPr>
        <w:t>7.Обеспечение исполнения контракта</w:t>
      </w:r>
    </w:p>
    <w:p w:rsidR="005C23A5" w:rsidRDefault="005C23A5" w:rsidP="005C23A5">
      <w:pPr>
        <w:widowControl w:val="0"/>
        <w:autoSpaceDE w:val="0"/>
        <w:autoSpaceDN w:val="0"/>
        <w:adjustRightInd w:val="0"/>
        <w:spacing w:after="0" w:line="240" w:lineRule="auto"/>
        <w:ind w:firstLine="540"/>
        <w:jc w:val="center"/>
        <w:rPr>
          <w:rFonts w:ascii="Times New Roman" w:hAnsi="Times New Roman" w:cs="Times New Roman"/>
          <w:b/>
        </w:rPr>
      </w:pP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7.1.</w:t>
      </w:r>
      <w:r w:rsidRPr="00727760">
        <w:rPr>
          <w:rFonts w:ascii="Times New Roman" w:hAnsi="Times New Roman" w:cs="Times New Roman"/>
        </w:rPr>
        <w:t xml:space="preserve"> Контракт заключается после предоставления участником закупки, с которым заключается контракт, о</w:t>
      </w:r>
      <w:r>
        <w:rPr>
          <w:rFonts w:ascii="Times New Roman" w:hAnsi="Times New Roman" w:cs="Times New Roman"/>
        </w:rPr>
        <w:t>беспечения исполнения контракта</w:t>
      </w:r>
      <w:r w:rsidRPr="00727760">
        <w:rPr>
          <w:rFonts w:ascii="Times New Roman" w:hAnsi="Times New Roman" w:cs="Times New Roman"/>
        </w:rPr>
        <w:t>.</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7.2.</w:t>
      </w:r>
      <w:r w:rsidRPr="00727760">
        <w:rPr>
          <w:rFonts w:ascii="Times New Roman" w:hAnsi="Times New Roman" w:cs="Times New Roman"/>
        </w:rPr>
        <w:t xml:space="preserve"> Исполнение контракта может обеспечиваться предоставлением банковской гарантии, выданной банк</w:t>
      </w:r>
      <w:r>
        <w:rPr>
          <w:rFonts w:ascii="Times New Roman" w:hAnsi="Times New Roman" w:cs="Times New Roman"/>
        </w:rPr>
        <w:t>ом</w:t>
      </w:r>
      <w:r w:rsidRPr="00727760">
        <w:rPr>
          <w:rFonts w:ascii="Times New Roman" w:hAnsi="Times New Roman" w:cs="Times New Roman"/>
        </w:rPr>
        <w:t xml:space="preserve">, или внесением денежных средств на </w:t>
      </w:r>
      <w:r>
        <w:rPr>
          <w:rFonts w:ascii="Times New Roman" w:hAnsi="Times New Roman" w:cs="Times New Roman"/>
        </w:rPr>
        <w:t>счет заказчика, указанный в Информационной карте документации</w:t>
      </w:r>
      <w:r w:rsidRPr="00727760">
        <w:rPr>
          <w:rFonts w:ascii="Times New Roman" w:hAnsi="Times New Roman" w:cs="Times New Roman"/>
        </w:rPr>
        <w:t xml:space="preserve">. Способ обеспечения исполнения контракта определяется участником закупки, с которым заключается контракт, самостоятельно. </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7.3.</w:t>
      </w:r>
      <w:r w:rsidRPr="00930396">
        <w:rPr>
          <w:rFonts w:ascii="Times New Roman" w:hAnsi="Times New Roman" w:cs="Times New Roman"/>
        </w:rPr>
        <w:t xml:space="preserve"> Размер обеспеч</w:t>
      </w:r>
      <w:r>
        <w:rPr>
          <w:rFonts w:ascii="Times New Roman" w:hAnsi="Times New Roman" w:cs="Times New Roman"/>
        </w:rPr>
        <w:t>ения исполнения контракта может</w:t>
      </w:r>
      <w:r w:rsidRPr="00930396">
        <w:rPr>
          <w:rFonts w:ascii="Times New Roman" w:hAnsi="Times New Roman" w:cs="Times New Roman"/>
        </w:rPr>
        <w:t xml:space="preserve"> составлять от пяти до тридцати процентов начальной (максимальной) цены контракта, указанной в из</w:t>
      </w:r>
      <w:r>
        <w:rPr>
          <w:rFonts w:ascii="Times New Roman" w:hAnsi="Times New Roman" w:cs="Times New Roman"/>
        </w:rPr>
        <w:t>вещении об электронном аукционе</w:t>
      </w:r>
      <w:r w:rsidRPr="00930396">
        <w:rPr>
          <w:rFonts w:ascii="Times New Roman" w:hAnsi="Times New Roman" w:cs="Times New Roman"/>
        </w:rPr>
        <w:t xml:space="preserve">. </w:t>
      </w:r>
      <w:r>
        <w:rPr>
          <w:rFonts w:ascii="Times New Roman" w:hAnsi="Times New Roman" w:cs="Times New Roman"/>
        </w:rPr>
        <w:t>Конкретный размер обеспечения исполнения контракта по каждому электронному аукциону устанавливается заказчиком и указывается в Информационной карте документации.</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7.4.</w:t>
      </w:r>
      <w:r w:rsidRPr="00930396">
        <w:rPr>
          <w:rFonts w:ascii="Times New Roman" w:hAnsi="Times New Roman" w:cs="Times New Roman"/>
        </w:rPr>
        <w:t xml:space="preserve"> В</w:t>
      </w:r>
      <w:r>
        <w:rPr>
          <w:rFonts w:ascii="Times New Roman" w:hAnsi="Times New Roman" w:cs="Times New Roman"/>
        </w:rPr>
        <w:t xml:space="preserve"> случае</w:t>
      </w:r>
      <w:proofErr w:type="gramStart"/>
      <w:r>
        <w:rPr>
          <w:rFonts w:ascii="Times New Roman" w:hAnsi="Times New Roman" w:cs="Times New Roman"/>
        </w:rPr>
        <w:t>,</w:t>
      </w:r>
      <w:proofErr w:type="gramEnd"/>
      <w:r>
        <w:rPr>
          <w:rFonts w:ascii="Times New Roman" w:hAnsi="Times New Roman" w:cs="Times New Roman"/>
        </w:rPr>
        <w:t xml:space="preserve"> если участником электронного аукциона</w:t>
      </w:r>
      <w:r w:rsidRPr="00930396">
        <w:rPr>
          <w:rFonts w:ascii="Times New Roman" w:hAnsi="Times New Roman" w:cs="Times New Roman"/>
        </w:rPr>
        <w:t xml:space="preserve">, с которым заключается контракт, является государственное или муниципальное казенное учреждение, </w:t>
      </w:r>
      <w:r>
        <w:rPr>
          <w:rFonts w:ascii="Times New Roman" w:hAnsi="Times New Roman" w:cs="Times New Roman"/>
        </w:rPr>
        <w:t xml:space="preserve"> требование о предоставлении обеспечения </w:t>
      </w:r>
      <w:r w:rsidRPr="00930396">
        <w:rPr>
          <w:rFonts w:ascii="Times New Roman" w:hAnsi="Times New Roman" w:cs="Times New Roman"/>
        </w:rPr>
        <w:t xml:space="preserve"> исполнения контракта к</w:t>
      </w:r>
      <w:r>
        <w:rPr>
          <w:rFonts w:ascii="Times New Roman" w:hAnsi="Times New Roman" w:cs="Times New Roman"/>
        </w:rPr>
        <w:t xml:space="preserve"> такому участнику не применяется</w:t>
      </w:r>
      <w:r w:rsidRPr="00930396">
        <w:rPr>
          <w:rFonts w:ascii="Times New Roman" w:hAnsi="Times New Roman" w:cs="Times New Roman"/>
        </w:rPr>
        <w:t>.</w:t>
      </w:r>
    </w:p>
    <w:p w:rsidR="005C23A5" w:rsidRPr="000F3DBE"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7.5. В случае</w:t>
      </w:r>
      <w:proofErr w:type="gramStart"/>
      <w:r>
        <w:rPr>
          <w:rFonts w:ascii="Times New Roman" w:hAnsi="Times New Roman" w:cs="Times New Roman"/>
        </w:rPr>
        <w:t>,</w:t>
      </w:r>
      <w:proofErr w:type="gramEnd"/>
      <w:r>
        <w:rPr>
          <w:rFonts w:ascii="Times New Roman" w:hAnsi="Times New Roman" w:cs="Times New Roman"/>
        </w:rPr>
        <w:t xml:space="preserve"> если участник электронного аукциона, с которым заключается контракт, выбрал способом  обеспечения исполнения контракта  банковскую гарантию, то предоставляемая им банковская гарантия должна быть  выдана банком, включенным</w:t>
      </w:r>
      <w:r w:rsidRPr="000F3DBE">
        <w:rPr>
          <w:rFonts w:ascii="Times New Roman" w:hAnsi="Times New Roman" w:cs="Times New Roman"/>
        </w:rPr>
        <w:t xml:space="preserve"> в предусмотренный </w:t>
      </w:r>
      <w:hyperlink r:id="rId13" w:history="1">
        <w:r w:rsidR="00304313">
          <w:rPr>
            <w:rStyle w:val="a4"/>
            <w:rFonts w:ascii="Times New Roman" w:hAnsi="Times New Roman" w:cs="Times New Roman"/>
            <w:color w:val="auto"/>
            <w:u w:val="none"/>
          </w:rPr>
          <w:t>статьей 74</w:t>
        </w:r>
        <w:r w:rsidRPr="000F3DBE">
          <w:rPr>
            <w:rStyle w:val="a4"/>
            <w:rFonts w:ascii="Times New Roman" w:hAnsi="Times New Roman" w:cs="Times New Roman"/>
            <w:color w:val="auto"/>
            <w:u w:val="none"/>
          </w:rPr>
          <w:t>.1</w:t>
        </w:r>
      </w:hyperlink>
      <w:r w:rsidRPr="000F3DBE">
        <w:rPr>
          <w:rFonts w:ascii="Times New Roman" w:hAnsi="Times New Roman" w:cs="Times New Roman"/>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r>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 xml:space="preserve"> </w:t>
      </w:r>
      <w:r>
        <w:rPr>
          <w:rFonts w:ascii="Times New Roman" w:hAnsi="Times New Roman" w:cs="Times New Roman"/>
        </w:rPr>
        <w:t xml:space="preserve">7.6. Банковская гарантия </w:t>
      </w:r>
      <w:r w:rsidRPr="00385B5F">
        <w:rPr>
          <w:rFonts w:ascii="Times New Roman" w:hAnsi="Times New Roman" w:cs="Times New Roman"/>
        </w:rPr>
        <w:t>должна быть безотзывной и должна содержать:</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1) сумму банковской гарантии, подлежащую уплате гар</w:t>
      </w:r>
      <w:r>
        <w:rPr>
          <w:rFonts w:ascii="Times New Roman" w:hAnsi="Times New Roman" w:cs="Times New Roman"/>
        </w:rPr>
        <w:t xml:space="preserve">антом заказчику </w:t>
      </w:r>
      <w:r w:rsidRPr="00385B5F">
        <w:rPr>
          <w:rFonts w:ascii="Times New Roman" w:hAnsi="Times New Roman" w:cs="Times New Roman"/>
        </w:rPr>
        <w:t xml:space="preserve"> в случае ненадлежащего исполнения обязатель</w:t>
      </w:r>
      <w:proofErr w:type="gramStart"/>
      <w:r w:rsidRPr="00385B5F">
        <w:rPr>
          <w:rFonts w:ascii="Times New Roman" w:hAnsi="Times New Roman" w:cs="Times New Roman"/>
        </w:rPr>
        <w:t>ст</w:t>
      </w:r>
      <w:r>
        <w:rPr>
          <w:rFonts w:ascii="Times New Roman" w:hAnsi="Times New Roman" w:cs="Times New Roman"/>
        </w:rPr>
        <w:t>в пр</w:t>
      </w:r>
      <w:proofErr w:type="gramEnd"/>
      <w:r>
        <w:rPr>
          <w:rFonts w:ascii="Times New Roman" w:hAnsi="Times New Roman" w:cs="Times New Roman"/>
        </w:rPr>
        <w:t>инципалом</w:t>
      </w:r>
      <w:r w:rsidRPr="00385B5F">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2) обязательства принципала, надлежащее исполнение которых обеспечивается банковской гарантией;</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3) обязанность гаранта уплатить заказчику неустойку в размере 0,1 процента денежной суммы, подлежаще</w:t>
      </w:r>
      <w:r w:rsidR="00304313">
        <w:rPr>
          <w:rFonts w:ascii="Times New Roman" w:hAnsi="Times New Roman" w:cs="Times New Roman"/>
        </w:rPr>
        <w:t xml:space="preserve">й уплате, за каждый </w:t>
      </w:r>
      <w:r w:rsidRPr="00385B5F">
        <w:rPr>
          <w:rFonts w:ascii="Times New Roman" w:hAnsi="Times New Roman" w:cs="Times New Roman"/>
        </w:rPr>
        <w:t>день просрочки;</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4) условие, согласно которому исполнением обязательств гаранта по банковской гарантии является фактическое поступление денежных сумм на счет</w:t>
      </w:r>
      <w:r>
        <w:rPr>
          <w:rFonts w:ascii="Times New Roman" w:hAnsi="Times New Roman" w:cs="Times New Roman"/>
        </w:rPr>
        <w:t xml:space="preserve"> заказчика</w:t>
      </w:r>
      <w:r w:rsidRPr="00385B5F">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5) срок действия банковской гарантии с учетом</w:t>
      </w:r>
      <w:r>
        <w:rPr>
          <w:rFonts w:ascii="Times New Roman" w:hAnsi="Times New Roman" w:cs="Times New Roman"/>
        </w:rPr>
        <w:t xml:space="preserve"> того, что с</w:t>
      </w:r>
      <w:r w:rsidRPr="00727760">
        <w:rPr>
          <w:rFonts w:ascii="Times New Roman" w:hAnsi="Times New Roman" w:cs="Times New Roman"/>
        </w:rPr>
        <w:t xml:space="preserve">рок действия банковской гарантии должен </w:t>
      </w:r>
      <w:r w:rsidRPr="00727760">
        <w:rPr>
          <w:rFonts w:ascii="Times New Roman" w:hAnsi="Times New Roman" w:cs="Times New Roman"/>
        </w:rPr>
        <w:lastRenderedPageBreak/>
        <w:t>превышать срок действия контрак</w:t>
      </w:r>
      <w:r>
        <w:rPr>
          <w:rFonts w:ascii="Times New Roman" w:hAnsi="Times New Roman" w:cs="Times New Roman"/>
        </w:rPr>
        <w:t>та не менее чем на один месяц</w:t>
      </w:r>
      <w:r w:rsidRPr="00385B5F">
        <w:rPr>
          <w:rFonts w:ascii="Times New Roman" w:hAnsi="Times New Roman" w:cs="Times New Roman"/>
        </w:rPr>
        <w:t>;</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w:t>
      </w:r>
      <w:r>
        <w:rPr>
          <w:rFonts w:ascii="Times New Roman" w:hAnsi="Times New Roman" w:cs="Times New Roman"/>
        </w:rPr>
        <w:t>ри его заключении</w:t>
      </w:r>
      <w:r w:rsidRPr="00385B5F">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7) </w:t>
      </w:r>
      <w:r w:rsidRPr="00293AE1">
        <w:rPr>
          <w:rFonts w:ascii="Times New Roman" w:hAnsi="Times New Roman" w:cs="Times New Roman"/>
        </w:rPr>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w:t>
      </w:r>
      <w:r>
        <w:rPr>
          <w:rFonts w:ascii="Times New Roman" w:hAnsi="Times New Roman" w:cs="Times New Roman"/>
        </w:rPr>
        <w:t>а действия банковской гарантии.</w:t>
      </w:r>
    </w:p>
    <w:p w:rsidR="005C23A5" w:rsidRPr="006C54E9"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w:t>
      </w:r>
      <w:r w:rsidRPr="00385B5F">
        <w:rPr>
          <w:rFonts w:ascii="Times New Roman" w:hAnsi="Times New Roman" w:cs="Times New Roman"/>
        </w:rPr>
        <w:t xml:space="preserve">) установленный Правительством Российской Федерации </w:t>
      </w:r>
      <w:hyperlink r:id="rId14" w:history="1">
        <w:r w:rsidRPr="004E564B">
          <w:rPr>
            <w:rStyle w:val="a4"/>
            <w:rFonts w:ascii="Times New Roman" w:hAnsi="Times New Roman" w:cs="Times New Roman"/>
            <w:color w:val="auto"/>
            <w:u w:val="none"/>
          </w:rPr>
          <w:t>перечень</w:t>
        </w:r>
      </w:hyperlink>
      <w:r w:rsidRPr="00385B5F">
        <w:rPr>
          <w:rFonts w:ascii="Times New Roman" w:hAnsi="Times New Roman" w:cs="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5C23A5" w:rsidRPr="006C54E9"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6C54E9">
        <w:rPr>
          <w:rFonts w:ascii="Times New Roman" w:hAnsi="Times New Roman" w:cs="Times New Roman"/>
        </w:rPr>
        <w:t>Банковская гарантия, предоставляемая у</w:t>
      </w:r>
      <w:r>
        <w:rPr>
          <w:rFonts w:ascii="Times New Roman" w:hAnsi="Times New Roman" w:cs="Times New Roman"/>
        </w:rPr>
        <w:t>частником электронного аукциона</w:t>
      </w:r>
      <w:r w:rsidRPr="006C54E9">
        <w:rPr>
          <w:rFonts w:ascii="Times New Roman" w:hAnsi="Times New Roman" w:cs="Times New Roman"/>
        </w:rPr>
        <w:t xml:space="preserve"> в качестве обеспечения исполнения контракта</w:t>
      </w:r>
      <w:r w:rsidRPr="006C54E9">
        <w:rPr>
          <w:rFonts w:ascii="Times New Roman" w:hAnsi="Times New Roman" w:cs="Times New Roman"/>
          <w:b/>
        </w:rPr>
        <w:t>, должна быть включена в реестр банковских гарантий</w:t>
      </w:r>
      <w:r w:rsidRPr="006C54E9">
        <w:rPr>
          <w:rFonts w:ascii="Times New Roman" w:hAnsi="Times New Roman" w:cs="Times New Roman"/>
        </w:rPr>
        <w:t>, размещенный в единой информационной системе.</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bookmarkStart w:id="6" w:name="Par0"/>
      <w:bookmarkEnd w:id="6"/>
      <w:r>
        <w:rPr>
          <w:rFonts w:ascii="Times New Roman" w:hAnsi="Times New Roman" w:cs="Times New Roman"/>
        </w:rPr>
        <w:t xml:space="preserve">7.7. </w:t>
      </w:r>
      <w:r w:rsidRPr="00385B5F">
        <w:rPr>
          <w:rFonts w:ascii="Times New Roman" w:hAnsi="Times New Roman" w:cs="Times New Roman"/>
        </w:rPr>
        <w:t>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7.8</w:t>
      </w:r>
      <w:r w:rsidRPr="00385B5F">
        <w:rPr>
          <w:rFonts w:ascii="Times New Roman" w:hAnsi="Times New Roman" w:cs="Times New Roman"/>
        </w:rPr>
        <w:t>. Основанием для отказа в принятии банковской гарантии заказчиком является:</w:t>
      </w:r>
    </w:p>
    <w:p w:rsidR="005C23A5" w:rsidRPr="002B62A6" w:rsidRDefault="005C23A5" w:rsidP="005C23A5">
      <w:pPr>
        <w:widowControl w:val="0"/>
        <w:autoSpaceDE w:val="0"/>
        <w:autoSpaceDN w:val="0"/>
        <w:adjustRightInd w:val="0"/>
        <w:spacing w:after="0" w:line="240" w:lineRule="auto"/>
        <w:ind w:firstLine="540"/>
        <w:jc w:val="both"/>
        <w:rPr>
          <w:rFonts w:ascii="Times New Roman" w:hAnsi="Times New Roman" w:cs="Times New Roman"/>
          <w:b/>
        </w:rPr>
      </w:pPr>
      <w:r w:rsidRPr="002B62A6">
        <w:rPr>
          <w:rFonts w:ascii="Times New Roman" w:hAnsi="Times New Roman" w:cs="Times New Roman"/>
        </w:rPr>
        <w:t>1) отсутствие информации о банковской гарантии в реестре банковских гарантий</w:t>
      </w:r>
      <w:r>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2) несоответствие банковской</w:t>
      </w:r>
      <w:r>
        <w:rPr>
          <w:rFonts w:ascii="Times New Roman" w:hAnsi="Times New Roman" w:cs="Times New Roman"/>
        </w:rPr>
        <w:t xml:space="preserve"> гарантии условиям, указанным в пункте 7.6 Общей части документации</w:t>
      </w:r>
      <w:r w:rsidRPr="00385B5F">
        <w:rPr>
          <w:rFonts w:ascii="Times New Roman" w:hAnsi="Times New Roman" w:cs="Times New Roman"/>
        </w:rPr>
        <w:t>;</w:t>
      </w:r>
    </w:p>
    <w:p w:rsidR="005C23A5" w:rsidRPr="00385B5F"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 xml:space="preserve">3) несоответствие банковской гарантии требованиям, </w:t>
      </w:r>
      <w:r>
        <w:rPr>
          <w:rFonts w:ascii="Times New Roman" w:hAnsi="Times New Roman" w:cs="Times New Roman"/>
        </w:rPr>
        <w:t>содержащимся в извещении об электронном аукционе</w:t>
      </w:r>
      <w:r w:rsidRPr="00385B5F">
        <w:rPr>
          <w:rFonts w:ascii="Times New Roman" w:hAnsi="Times New Roman" w:cs="Times New Roman"/>
        </w:rPr>
        <w:t>, документации о</w:t>
      </w:r>
      <w:r>
        <w:rPr>
          <w:rFonts w:ascii="Times New Roman" w:hAnsi="Times New Roman" w:cs="Times New Roman"/>
        </w:rPr>
        <w:t>б электронном аукционе</w:t>
      </w:r>
      <w:r w:rsidRPr="00385B5F">
        <w:rPr>
          <w:rFonts w:ascii="Times New Roman" w:hAnsi="Times New Roman" w:cs="Times New Roman"/>
        </w:rPr>
        <w:t>.</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sidRPr="00385B5F">
        <w:rPr>
          <w:rFonts w:ascii="Times New Roman" w:hAnsi="Times New Roman" w:cs="Times New Roman"/>
        </w:rPr>
        <w:t>7.</w:t>
      </w:r>
      <w:r>
        <w:rPr>
          <w:rFonts w:ascii="Times New Roman" w:hAnsi="Times New Roman" w:cs="Times New Roman"/>
        </w:rPr>
        <w:t>9.</w:t>
      </w:r>
      <w:r w:rsidRPr="00385B5F">
        <w:rPr>
          <w:rFonts w:ascii="Times New Roman" w:hAnsi="Times New Roman" w:cs="Times New Roman"/>
        </w:rPr>
        <w:t xml:space="preserve"> В случае отказа в принятии банковской гарантии заказчик в срок, установленный</w:t>
      </w:r>
      <w:r>
        <w:rPr>
          <w:rFonts w:ascii="Times New Roman" w:hAnsi="Times New Roman" w:cs="Times New Roman"/>
        </w:rPr>
        <w:t xml:space="preserve"> пунктом 7.7 Общей части документации</w:t>
      </w:r>
      <w:r w:rsidRPr="00385B5F">
        <w:rPr>
          <w:rFonts w:ascii="Times New Roman" w:hAnsi="Times New Roman" w:cs="Times New Roman"/>
        </w:rPr>
        <w:t>,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7.10. В случае</w:t>
      </w:r>
      <w:proofErr w:type="gramStart"/>
      <w:r>
        <w:rPr>
          <w:rFonts w:ascii="Times New Roman" w:hAnsi="Times New Roman" w:cs="Times New Roman"/>
        </w:rPr>
        <w:t>,</w:t>
      </w:r>
      <w:proofErr w:type="gramEnd"/>
      <w:r>
        <w:rPr>
          <w:rFonts w:ascii="Times New Roman" w:hAnsi="Times New Roman" w:cs="Times New Roman"/>
        </w:rPr>
        <w:t xml:space="preserve"> если участник электронного аукциона, с которым заключается контракт, выбрал способом  обеспечения исполнения контракта  внесение денежных средств, то</w:t>
      </w:r>
      <w:r w:rsidRPr="00801914">
        <w:rPr>
          <w:rFonts w:ascii="Times New Roman" w:hAnsi="Times New Roman" w:cs="Times New Roman"/>
        </w:rPr>
        <w:t xml:space="preserve"> </w:t>
      </w:r>
      <w:r>
        <w:rPr>
          <w:rFonts w:ascii="Times New Roman" w:hAnsi="Times New Roman" w:cs="Times New Roman"/>
        </w:rPr>
        <w:t>при подписании контракта такой участник предоставляет в качестве подтверждения</w:t>
      </w:r>
      <w:r w:rsidRPr="00301DEB">
        <w:rPr>
          <w:rFonts w:ascii="Times New Roman" w:hAnsi="Times New Roman" w:cs="Times New Roman"/>
        </w:rPr>
        <w:t xml:space="preserve"> </w:t>
      </w:r>
      <w:r>
        <w:rPr>
          <w:rFonts w:ascii="Times New Roman" w:hAnsi="Times New Roman" w:cs="Times New Roman"/>
        </w:rPr>
        <w:t>обеспечения исполнения контракта – документ подтверждающий перечисление денежных средств (платежное поручение), а</w:t>
      </w:r>
      <w:r w:rsidRPr="00801914">
        <w:rPr>
          <w:rFonts w:ascii="Times New Roman" w:hAnsi="Times New Roman" w:cs="Times New Roman"/>
        </w:rPr>
        <w:t xml:space="preserve"> </w:t>
      </w:r>
      <w:r>
        <w:rPr>
          <w:rFonts w:ascii="Times New Roman" w:hAnsi="Times New Roman" w:cs="Times New Roman"/>
        </w:rPr>
        <w:t>денежные средства в размере установленного Информационной картой документации обеспечения исполнения контракта должны быть  зачислены на расчетный счет заказчика, указанный в Информационной карте, в срок, установленный для заключения контракта.</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7.11. Порядок  и условия возврата денежных средств, внесенных в качестве обеспечения исполнения контракта, предусмотрены в  контракте.</w:t>
      </w:r>
    </w:p>
    <w:p w:rsidR="005C23A5" w:rsidRDefault="005C23A5" w:rsidP="005C23A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7.12. В случае непред</w:t>
      </w:r>
      <w:r w:rsidRPr="00385B5F">
        <w:rPr>
          <w:rFonts w:ascii="Times New Roman" w:hAnsi="Times New Roman" w:cs="Times New Roman"/>
        </w:rPr>
        <w:t>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Pr>
          <w:rFonts w:ascii="Times New Roman" w:hAnsi="Times New Roman" w:cs="Times New Roman"/>
        </w:rPr>
        <w:t>.</w:t>
      </w:r>
    </w:p>
    <w:p w:rsidR="005F78E8" w:rsidRDefault="005F78E8" w:rsidP="00385B5F">
      <w:pPr>
        <w:widowControl w:val="0"/>
        <w:autoSpaceDE w:val="0"/>
        <w:autoSpaceDN w:val="0"/>
        <w:adjustRightInd w:val="0"/>
        <w:spacing w:after="0" w:line="240" w:lineRule="auto"/>
        <w:ind w:firstLine="540"/>
        <w:jc w:val="both"/>
        <w:rPr>
          <w:rFonts w:ascii="Times New Roman" w:hAnsi="Times New Roman" w:cs="Times New Roman"/>
        </w:rPr>
      </w:pPr>
    </w:p>
    <w:p w:rsidR="005F78E8" w:rsidRDefault="005F78E8" w:rsidP="005F78E8">
      <w:pPr>
        <w:widowControl w:val="0"/>
        <w:autoSpaceDE w:val="0"/>
        <w:autoSpaceDN w:val="0"/>
        <w:adjustRightInd w:val="0"/>
        <w:spacing w:after="0" w:line="240" w:lineRule="auto"/>
        <w:ind w:firstLine="540"/>
        <w:jc w:val="center"/>
        <w:rPr>
          <w:rFonts w:ascii="Times New Roman" w:hAnsi="Times New Roman" w:cs="Times New Roman"/>
          <w:b/>
        </w:rPr>
      </w:pPr>
      <w:r>
        <w:rPr>
          <w:rFonts w:ascii="Times New Roman" w:hAnsi="Times New Roman" w:cs="Times New Roman"/>
          <w:b/>
        </w:rPr>
        <w:t>8.Антидемпинговые меры при проведении электронного аукциона</w:t>
      </w:r>
    </w:p>
    <w:p w:rsidR="005F78E8" w:rsidRDefault="005F78E8" w:rsidP="005F78E8">
      <w:pPr>
        <w:widowControl w:val="0"/>
        <w:autoSpaceDE w:val="0"/>
        <w:autoSpaceDN w:val="0"/>
        <w:adjustRightInd w:val="0"/>
        <w:spacing w:after="0" w:line="240" w:lineRule="auto"/>
        <w:ind w:firstLine="540"/>
        <w:jc w:val="center"/>
        <w:rPr>
          <w:rFonts w:ascii="Times New Roman" w:hAnsi="Times New Roman" w:cs="Times New Roman"/>
          <w:b/>
        </w:rPr>
      </w:pPr>
    </w:p>
    <w:p w:rsidR="005F78E8" w:rsidRPr="005F78E8" w:rsidRDefault="005F78E8" w:rsidP="005F78E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8.1.</w:t>
      </w:r>
      <w:r w:rsidRPr="005F78E8">
        <w:rPr>
          <w:rFonts w:ascii="Times New Roman" w:hAnsi="Times New Roman" w:cs="Times New Roman"/>
        </w:rPr>
        <w:t xml:space="preserve"> </w:t>
      </w:r>
      <w:proofErr w:type="gramStart"/>
      <w:r>
        <w:rPr>
          <w:rFonts w:ascii="Times New Roman" w:hAnsi="Times New Roman" w:cs="Times New Roman"/>
        </w:rPr>
        <w:t xml:space="preserve">Если при проведении электронного </w:t>
      </w:r>
      <w:r w:rsidRPr="005F78E8">
        <w:rPr>
          <w:rFonts w:ascii="Times New Roman" w:hAnsi="Times New Roman" w:cs="Times New Roman"/>
        </w:rPr>
        <w:t xml:space="preserve"> аукциона </w:t>
      </w:r>
      <w:r>
        <w:rPr>
          <w:rFonts w:ascii="Times New Roman" w:hAnsi="Times New Roman" w:cs="Times New Roman"/>
        </w:rPr>
        <w:t>с начальной (максимальной</w:t>
      </w:r>
      <w:r w:rsidRPr="005F78E8">
        <w:rPr>
          <w:rFonts w:ascii="Times New Roman" w:hAnsi="Times New Roman" w:cs="Times New Roman"/>
        </w:rPr>
        <w:t>) це</w:t>
      </w:r>
      <w:r>
        <w:rPr>
          <w:rFonts w:ascii="Times New Roman" w:hAnsi="Times New Roman" w:cs="Times New Roman"/>
        </w:rPr>
        <w:t xml:space="preserve">ной контракта  более 15  миллионов </w:t>
      </w:r>
      <w:r w:rsidR="006555BF">
        <w:rPr>
          <w:rFonts w:ascii="Times New Roman" w:hAnsi="Times New Roman" w:cs="Times New Roman"/>
        </w:rPr>
        <w:t xml:space="preserve">рублей   участником этого </w:t>
      </w:r>
      <w:r>
        <w:rPr>
          <w:rFonts w:ascii="Times New Roman" w:hAnsi="Times New Roman" w:cs="Times New Roman"/>
        </w:rPr>
        <w:t xml:space="preserve"> аукциона</w:t>
      </w:r>
      <w:r w:rsidRPr="005F78E8">
        <w:rPr>
          <w:rFonts w:ascii="Times New Roman" w:hAnsi="Times New Roman" w:cs="Times New Roman"/>
        </w:rPr>
        <w:t xml:space="preserve">, с которым заключается контракт, предложена цена контракта, которая на </w:t>
      </w:r>
      <w:r>
        <w:rPr>
          <w:rFonts w:ascii="Times New Roman" w:hAnsi="Times New Roman" w:cs="Times New Roman"/>
        </w:rPr>
        <w:t xml:space="preserve">25%  и более </w:t>
      </w:r>
      <w:r w:rsidRPr="005F78E8">
        <w:rPr>
          <w:rFonts w:ascii="Times New Roman" w:hAnsi="Times New Roman" w:cs="Times New Roman"/>
        </w:rPr>
        <w:t xml:space="preserve"> ниже начальной (максимальной) цены контракта,</w:t>
      </w:r>
      <w:r w:rsidR="006555BF">
        <w:rPr>
          <w:rFonts w:ascii="Times New Roman" w:hAnsi="Times New Roman" w:cs="Times New Roman"/>
        </w:rPr>
        <w:t xml:space="preserve"> то </w:t>
      </w:r>
      <w:r w:rsidRPr="005F78E8">
        <w:rPr>
          <w:rFonts w:ascii="Times New Roman" w:hAnsi="Times New Roman" w:cs="Times New Roman"/>
        </w:rPr>
        <w:t xml:space="preserve">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w:t>
      </w:r>
      <w:r w:rsidR="006555BF">
        <w:rPr>
          <w:rFonts w:ascii="Times New Roman" w:hAnsi="Times New Roman" w:cs="Times New Roman"/>
        </w:rPr>
        <w:t>кта, указанный в Информационной карте документации</w:t>
      </w:r>
      <w:proofErr w:type="gramEnd"/>
      <w:r w:rsidRPr="005F78E8">
        <w:rPr>
          <w:rFonts w:ascii="Times New Roman" w:hAnsi="Times New Roman" w:cs="Times New Roman"/>
        </w:rPr>
        <w:t>, но не менее чем в размере аванса (если контрактом предусмотрена выплата аванса)</w:t>
      </w:r>
    </w:p>
    <w:p w:rsidR="006555BF" w:rsidRDefault="005F78E8" w:rsidP="005F78E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8.2.</w:t>
      </w:r>
      <w:r w:rsidRPr="005F78E8">
        <w:rPr>
          <w:rFonts w:ascii="Times New Roman" w:hAnsi="Times New Roman" w:cs="Times New Roman"/>
        </w:rPr>
        <w:t xml:space="preserve"> Е</w:t>
      </w:r>
      <w:r w:rsidR="006555BF">
        <w:rPr>
          <w:rFonts w:ascii="Times New Roman" w:hAnsi="Times New Roman" w:cs="Times New Roman"/>
        </w:rPr>
        <w:t xml:space="preserve">сли при проведении электронного </w:t>
      </w:r>
      <w:r w:rsidRPr="005F78E8">
        <w:rPr>
          <w:rFonts w:ascii="Times New Roman" w:hAnsi="Times New Roman" w:cs="Times New Roman"/>
        </w:rPr>
        <w:t xml:space="preserve">аукциона </w:t>
      </w:r>
      <w:r w:rsidR="006555BF">
        <w:rPr>
          <w:rFonts w:ascii="Times New Roman" w:hAnsi="Times New Roman" w:cs="Times New Roman"/>
        </w:rPr>
        <w:t xml:space="preserve"> с начальной (максимальной) ценой контракта 15 миллионов рублей и менее  участником этого аукциона</w:t>
      </w:r>
      <w:r w:rsidRPr="005F78E8">
        <w:rPr>
          <w:rFonts w:ascii="Times New Roman" w:hAnsi="Times New Roman" w:cs="Times New Roman"/>
        </w:rPr>
        <w:t xml:space="preserve">, с которым заключается контракт, предложена цена контракта, которая на </w:t>
      </w:r>
      <w:r w:rsidR="006555BF">
        <w:rPr>
          <w:rFonts w:ascii="Times New Roman" w:hAnsi="Times New Roman" w:cs="Times New Roman"/>
        </w:rPr>
        <w:t xml:space="preserve">25% и более </w:t>
      </w:r>
      <w:r w:rsidRPr="005F78E8">
        <w:rPr>
          <w:rFonts w:ascii="Times New Roman" w:hAnsi="Times New Roman" w:cs="Times New Roman"/>
        </w:rPr>
        <w:t xml:space="preserve"> ниже начальной (максимальной) цены контракта, контракт заключается только после предоставления таким участником</w:t>
      </w:r>
      <w:proofErr w:type="gramStart"/>
      <w:r w:rsidRPr="005F78E8">
        <w:rPr>
          <w:rFonts w:ascii="Times New Roman" w:hAnsi="Times New Roman" w:cs="Times New Roman"/>
        </w:rPr>
        <w:t xml:space="preserve"> </w:t>
      </w:r>
      <w:r w:rsidR="006555BF">
        <w:rPr>
          <w:rFonts w:ascii="Times New Roman" w:hAnsi="Times New Roman" w:cs="Times New Roman"/>
        </w:rPr>
        <w:t>:</w:t>
      </w:r>
      <w:proofErr w:type="gramEnd"/>
    </w:p>
    <w:p w:rsidR="005F78E8" w:rsidRDefault="006555BF" w:rsidP="005F78E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либо </w:t>
      </w:r>
      <w:r w:rsidR="005F78E8" w:rsidRPr="005F78E8">
        <w:rPr>
          <w:rFonts w:ascii="Times New Roman" w:hAnsi="Times New Roman" w:cs="Times New Roman"/>
        </w:rPr>
        <w:t xml:space="preserve">обеспечения исполнения контракта в размере, превышающем в полтора раза размер обеспечения исполнения контракта, указанный в </w:t>
      </w:r>
      <w:r>
        <w:rPr>
          <w:rFonts w:ascii="Times New Roman" w:hAnsi="Times New Roman" w:cs="Times New Roman"/>
        </w:rPr>
        <w:t xml:space="preserve"> Информационной карте документации</w:t>
      </w:r>
      <w:r w:rsidR="005F78E8" w:rsidRPr="005F78E8">
        <w:rPr>
          <w:rFonts w:ascii="Times New Roman" w:hAnsi="Times New Roman" w:cs="Times New Roman"/>
        </w:rPr>
        <w:t>, но не менее чем в размере аванса (если контрактом предусмотрена выплата аванса)</w:t>
      </w:r>
      <w:r>
        <w:rPr>
          <w:rFonts w:ascii="Times New Roman" w:hAnsi="Times New Roman" w:cs="Times New Roman"/>
        </w:rPr>
        <w:t>;</w:t>
      </w:r>
    </w:p>
    <w:p w:rsidR="005F78E8" w:rsidRDefault="006555BF" w:rsidP="005F78E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либо</w:t>
      </w:r>
      <w:r w:rsidR="00CB0B0E">
        <w:rPr>
          <w:rFonts w:ascii="Times New Roman" w:hAnsi="Times New Roman" w:cs="Times New Roman"/>
        </w:rPr>
        <w:t xml:space="preserve"> </w:t>
      </w:r>
      <w:r w:rsidR="005F78E8" w:rsidRPr="005F78E8">
        <w:rPr>
          <w:rFonts w:ascii="Times New Roman" w:hAnsi="Times New Roman" w:cs="Times New Roman"/>
        </w:rPr>
        <w:t xml:space="preserve"> информации, подтверждающей добросовестность такого участника на дату</w:t>
      </w:r>
      <w:r w:rsidR="005729E5">
        <w:rPr>
          <w:rFonts w:ascii="Times New Roman" w:hAnsi="Times New Roman" w:cs="Times New Roman"/>
        </w:rPr>
        <w:t xml:space="preserve"> подачи заявки</w:t>
      </w:r>
      <w:r w:rsidR="005F78E8" w:rsidRPr="005F78E8">
        <w:rPr>
          <w:rFonts w:ascii="Times New Roman" w:hAnsi="Times New Roman" w:cs="Times New Roman"/>
        </w:rPr>
        <w:t>.</w:t>
      </w:r>
    </w:p>
    <w:p w:rsidR="005729E5" w:rsidRDefault="005729E5" w:rsidP="00572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8.3. </w:t>
      </w:r>
      <w:proofErr w:type="gramStart"/>
      <w:r w:rsidRPr="005729E5">
        <w:rPr>
          <w:rFonts w:ascii="Times New Roman" w:hAnsi="Times New Roman" w:cs="Times New Roman"/>
        </w:rPr>
        <w:t>К информации, подтверждающей до</w:t>
      </w:r>
      <w:r>
        <w:rPr>
          <w:rFonts w:ascii="Times New Roman" w:hAnsi="Times New Roman" w:cs="Times New Roman"/>
        </w:rPr>
        <w:t>бросовестность участника электронного аукциона</w:t>
      </w:r>
      <w:r w:rsidRPr="005729E5">
        <w:rPr>
          <w:rFonts w:ascii="Times New Roman" w:hAnsi="Times New Roman" w:cs="Times New Roman"/>
        </w:rPr>
        <w:t>,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w:t>
      </w:r>
      <w:r>
        <w:rPr>
          <w:rFonts w:ascii="Times New Roman" w:hAnsi="Times New Roman" w:cs="Times New Roman"/>
        </w:rPr>
        <w:t xml:space="preserve">одачи заявки на участие в </w:t>
      </w:r>
      <w:r w:rsidRPr="005729E5">
        <w:rPr>
          <w:rFonts w:ascii="Times New Roman" w:hAnsi="Times New Roman" w:cs="Times New Roman"/>
        </w:rPr>
        <w:t xml:space="preserve">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w:t>
      </w:r>
      <w:r>
        <w:rPr>
          <w:rFonts w:ascii="Times New Roman" w:hAnsi="Times New Roman" w:cs="Times New Roman"/>
        </w:rPr>
        <w:t>заявки</w:t>
      </w:r>
      <w:proofErr w:type="gramEnd"/>
      <w:r>
        <w:rPr>
          <w:rFonts w:ascii="Times New Roman" w:hAnsi="Times New Roman" w:cs="Times New Roman"/>
        </w:rPr>
        <w:t xml:space="preserve"> </w:t>
      </w:r>
      <w:proofErr w:type="gramStart"/>
      <w:r>
        <w:rPr>
          <w:rFonts w:ascii="Times New Roman" w:hAnsi="Times New Roman" w:cs="Times New Roman"/>
        </w:rPr>
        <w:t>на участие в</w:t>
      </w:r>
      <w:r w:rsidRPr="005729E5">
        <w:rPr>
          <w:rFonts w:ascii="Times New Roman" w:hAnsi="Times New Roman" w:cs="Times New Roman"/>
        </w:rPr>
        <w:t xml:space="preserve"> аукционе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w:t>
      </w:r>
      <w:r>
        <w:rPr>
          <w:rFonts w:ascii="Times New Roman" w:hAnsi="Times New Roman" w:cs="Times New Roman"/>
        </w:rPr>
        <w:t>заявки на участие в</w:t>
      </w:r>
      <w:r w:rsidRPr="005729E5">
        <w:rPr>
          <w:rFonts w:ascii="Times New Roman" w:hAnsi="Times New Roman" w:cs="Times New Roman"/>
        </w:rPr>
        <w:t xml:space="preserve"> аукционе трех и более контрактов (при этом все контракты должны быть исполнены без применения к такому участнику неустоек (штрафов, пеней</w:t>
      </w:r>
      <w:proofErr w:type="gramEnd"/>
      <w:r w:rsidRPr="005729E5">
        <w:rPr>
          <w:rFonts w:ascii="Times New Roman" w:hAnsi="Times New Roman" w:cs="Times New Roman"/>
        </w:rPr>
        <w:t>). В этих случаях цена одного из контрактов должна составлять</w:t>
      </w:r>
      <w:r>
        <w:rPr>
          <w:rFonts w:ascii="Times New Roman" w:hAnsi="Times New Roman" w:cs="Times New Roman"/>
        </w:rPr>
        <w:t xml:space="preserve"> не менее чем 20% </w:t>
      </w:r>
      <w:r w:rsidRPr="005729E5">
        <w:rPr>
          <w:rFonts w:ascii="Times New Roman" w:hAnsi="Times New Roman" w:cs="Times New Roman"/>
        </w:rPr>
        <w:t xml:space="preserve"> цены, по которой участником </w:t>
      </w:r>
      <w:r>
        <w:rPr>
          <w:rFonts w:ascii="Times New Roman" w:hAnsi="Times New Roman" w:cs="Times New Roman"/>
        </w:rPr>
        <w:t>электронного аукциона</w:t>
      </w:r>
      <w:r w:rsidRPr="005729E5">
        <w:rPr>
          <w:rFonts w:ascii="Times New Roman" w:hAnsi="Times New Roman" w:cs="Times New Roman"/>
        </w:rPr>
        <w:t xml:space="preserve"> </w:t>
      </w:r>
      <w:r>
        <w:rPr>
          <w:rFonts w:ascii="Times New Roman" w:hAnsi="Times New Roman" w:cs="Times New Roman"/>
        </w:rPr>
        <w:t>предложено заключить контракт</w:t>
      </w:r>
      <w:r w:rsidRPr="005729E5">
        <w:rPr>
          <w:rFonts w:ascii="Times New Roman" w:hAnsi="Times New Roman" w:cs="Times New Roman"/>
        </w:rPr>
        <w:t>.</w:t>
      </w:r>
    </w:p>
    <w:p w:rsidR="005729E5" w:rsidRDefault="005729E5" w:rsidP="00572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lastRenderedPageBreak/>
        <w:t xml:space="preserve">8.4. Информация, подтверждающая добросовестность участника, </w:t>
      </w:r>
      <w:r w:rsidRPr="005729E5">
        <w:rPr>
          <w:rFonts w:ascii="Times New Roman" w:hAnsi="Times New Roman" w:cs="Times New Roman"/>
        </w:rPr>
        <w:t>пр</w:t>
      </w:r>
      <w:r>
        <w:rPr>
          <w:rFonts w:ascii="Times New Roman" w:hAnsi="Times New Roman" w:cs="Times New Roman"/>
        </w:rPr>
        <w:t>едоставляется участником электронного аукциона, с которым заключается контракт,</w:t>
      </w:r>
      <w:r w:rsidRPr="005729E5">
        <w:rPr>
          <w:rFonts w:ascii="Times New Roman" w:hAnsi="Times New Roman" w:cs="Times New Roman"/>
        </w:rPr>
        <w:t xml:space="preserve"> при направлении заказчику подписанного проекта контракта. При невыполнении таким участником данного требования или признании комиссией по осуществлению заку</w:t>
      </w:r>
      <w:r>
        <w:rPr>
          <w:rFonts w:ascii="Times New Roman" w:hAnsi="Times New Roman" w:cs="Times New Roman"/>
        </w:rPr>
        <w:t xml:space="preserve">пок заказчика представленной информации </w:t>
      </w:r>
      <w:r w:rsidRPr="005729E5">
        <w:rPr>
          <w:rFonts w:ascii="Times New Roman" w:hAnsi="Times New Roman" w:cs="Times New Roman"/>
        </w:rPr>
        <w:t>недостоверной</w:t>
      </w:r>
      <w:r w:rsidR="00BD49E5">
        <w:rPr>
          <w:rFonts w:ascii="Times New Roman" w:hAnsi="Times New Roman" w:cs="Times New Roman"/>
        </w:rPr>
        <w:t>,</w:t>
      </w:r>
      <w:r w:rsidRPr="005729E5">
        <w:rPr>
          <w:rFonts w:ascii="Times New Roman" w:hAnsi="Times New Roman" w:cs="Times New Roman"/>
        </w:rPr>
        <w:t xml:space="preserve"> контракт с таким участником не заключается</w:t>
      </w:r>
      <w:r w:rsidR="00BD49E5">
        <w:rPr>
          <w:rFonts w:ascii="Times New Roman" w:hAnsi="Times New Roman" w:cs="Times New Roman"/>
        </w:rPr>
        <w:t>,</w:t>
      </w:r>
      <w:r w:rsidRPr="005729E5">
        <w:rPr>
          <w:rFonts w:ascii="Times New Roman" w:hAnsi="Times New Roman" w:cs="Times New Roman"/>
        </w:rPr>
        <w:t xml:space="preserve"> и он признается уклонившимся от заключения контракта. В этом случае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аукциона не позднее рабочего дня, следующего за днем подписания указанного протокола.</w:t>
      </w:r>
    </w:p>
    <w:p w:rsidR="00BD49E5" w:rsidRPr="00BD49E5" w:rsidRDefault="00BD49E5" w:rsidP="00BD4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8.5.</w:t>
      </w:r>
      <w:r w:rsidRPr="00BD49E5">
        <w:rPr>
          <w:rFonts w:ascii="Times New Roman" w:hAnsi="Times New Roman" w:cs="Times New Roman"/>
        </w:rPr>
        <w:t xml:space="preserve"> Обеспечение, указанное в </w:t>
      </w:r>
      <w:r>
        <w:rPr>
          <w:rFonts w:ascii="Times New Roman" w:hAnsi="Times New Roman" w:cs="Times New Roman"/>
        </w:rPr>
        <w:t xml:space="preserve"> пунктах 8.1. и 8.2. Общей части документации</w:t>
      </w:r>
      <w:r w:rsidRPr="00BD49E5">
        <w:rPr>
          <w:rFonts w:ascii="Times New Roman" w:hAnsi="Times New Roman" w:cs="Times New Roman"/>
        </w:rPr>
        <w:t>, пр</w:t>
      </w:r>
      <w:r>
        <w:rPr>
          <w:rFonts w:ascii="Times New Roman" w:hAnsi="Times New Roman" w:cs="Times New Roman"/>
        </w:rPr>
        <w:t>едоставляется участником  электронного аукциона</w:t>
      </w:r>
      <w:r w:rsidRPr="00BD49E5">
        <w:rPr>
          <w:rFonts w:ascii="Times New Roman" w:hAnsi="Times New Roman" w:cs="Times New Roman"/>
        </w:rPr>
        <w:t xml:space="preserve">, с которым заключается контракт, до </w:t>
      </w:r>
      <w:r>
        <w:rPr>
          <w:rFonts w:ascii="Times New Roman" w:hAnsi="Times New Roman" w:cs="Times New Roman"/>
        </w:rPr>
        <w:t>его заключения. Участник  электронного аукциона</w:t>
      </w:r>
      <w:r w:rsidRPr="00BD49E5">
        <w:rPr>
          <w:rFonts w:ascii="Times New Roman" w:hAnsi="Times New Roman" w:cs="Times New Roman"/>
        </w:rPr>
        <w:t>, не выполнивший данного требования, признается уклонившимся от заключения контракта. В этом сл</w:t>
      </w:r>
      <w:r>
        <w:rPr>
          <w:rFonts w:ascii="Times New Roman" w:hAnsi="Times New Roman" w:cs="Times New Roman"/>
        </w:rPr>
        <w:t xml:space="preserve">учае уклонение участника </w:t>
      </w:r>
      <w:r w:rsidRPr="00BD49E5">
        <w:rPr>
          <w:rFonts w:ascii="Times New Roman" w:hAnsi="Times New Roman" w:cs="Times New Roman"/>
        </w:rPr>
        <w:t xml:space="preserve"> от заключения контракта оформляется протоколом, который размещается в единой информационной системе и доводится до </w:t>
      </w:r>
      <w:r>
        <w:rPr>
          <w:rFonts w:ascii="Times New Roman" w:hAnsi="Times New Roman" w:cs="Times New Roman"/>
        </w:rPr>
        <w:t>сведения всех участников электронного аукциона</w:t>
      </w:r>
      <w:r w:rsidRPr="00BD49E5">
        <w:rPr>
          <w:rFonts w:ascii="Times New Roman" w:hAnsi="Times New Roman" w:cs="Times New Roman"/>
        </w:rPr>
        <w:t xml:space="preserve"> не позднее рабочего дня, следующего за днем подписания указанного протокола.</w:t>
      </w:r>
    </w:p>
    <w:p w:rsidR="00A233A0" w:rsidRPr="00A233A0" w:rsidRDefault="00A233A0" w:rsidP="00BD49E5">
      <w:pPr>
        <w:widowControl w:val="0"/>
        <w:autoSpaceDE w:val="0"/>
        <w:autoSpaceDN w:val="0"/>
        <w:adjustRightInd w:val="0"/>
        <w:spacing w:after="0" w:line="240" w:lineRule="auto"/>
        <w:jc w:val="both"/>
        <w:rPr>
          <w:rFonts w:ascii="Times New Roman" w:hAnsi="Times New Roman" w:cs="Times New Roman"/>
        </w:rPr>
      </w:pPr>
    </w:p>
    <w:p w:rsidR="00A233A0" w:rsidRPr="00A233A0" w:rsidRDefault="00BD49E5" w:rsidP="00EF1311">
      <w:pPr>
        <w:widowControl w:val="0"/>
        <w:autoSpaceDE w:val="0"/>
        <w:autoSpaceDN w:val="0"/>
        <w:adjustRightInd w:val="0"/>
        <w:spacing w:after="0" w:line="240" w:lineRule="auto"/>
        <w:jc w:val="center"/>
        <w:outlineLvl w:val="0"/>
        <w:rPr>
          <w:rFonts w:ascii="Times New Roman" w:hAnsi="Times New Roman" w:cs="Times New Roman"/>
        </w:rPr>
      </w:pPr>
      <w:bookmarkStart w:id="7" w:name="Par130"/>
      <w:bookmarkEnd w:id="7"/>
      <w:r>
        <w:rPr>
          <w:rFonts w:ascii="Times New Roman" w:hAnsi="Times New Roman" w:cs="Times New Roman"/>
          <w:b/>
          <w:bCs/>
        </w:rPr>
        <w:t>9</w:t>
      </w:r>
      <w:r w:rsidR="000220D5">
        <w:rPr>
          <w:rFonts w:ascii="Times New Roman" w:hAnsi="Times New Roman" w:cs="Times New Roman"/>
          <w:b/>
          <w:bCs/>
        </w:rPr>
        <w:t>. Порядок заключения</w:t>
      </w:r>
      <w:r w:rsidR="00FF3B93">
        <w:rPr>
          <w:rFonts w:ascii="Times New Roman" w:hAnsi="Times New Roman" w:cs="Times New Roman"/>
          <w:b/>
          <w:bCs/>
        </w:rPr>
        <w:t xml:space="preserve"> </w:t>
      </w:r>
      <w:r w:rsidR="00A233A0" w:rsidRPr="00A233A0">
        <w:rPr>
          <w:rFonts w:ascii="Times New Roman" w:hAnsi="Times New Roman" w:cs="Times New Roman"/>
          <w:b/>
          <w:bCs/>
        </w:rPr>
        <w:t xml:space="preserve"> контракта</w:t>
      </w:r>
    </w:p>
    <w:p w:rsidR="00A233A0" w:rsidRPr="00A233A0" w:rsidRDefault="00A233A0">
      <w:pPr>
        <w:widowControl w:val="0"/>
        <w:autoSpaceDE w:val="0"/>
        <w:autoSpaceDN w:val="0"/>
        <w:adjustRightInd w:val="0"/>
        <w:spacing w:after="0" w:line="240" w:lineRule="auto"/>
        <w:jc w:val="center"/>
        <w:rPr>
          <w:rFonts w:ascii="Times New Roman" w:hAnsi="Times New Roman" w:cs="Times New Roman"/>
        </w:rPr>
      </w:pPr>
    </w:p>
    <w:p w:rsidR="00A233A0" w:rsidRPr="00A233A0" w:rsidRDefault="00BD4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.1. По результатам электронного аукциона контракт заключается с победителем такого аукцио</w:t>
      </w:r>
      <w:r w:rsidR="000220D5">
        <w:rPr>
          <w:rFonts w:ascii="Times New Roman" w:hAnsi="Times New Roman" w:cs="Times New Roman"/>
        </w:rPr>
        <w:t>на, а в случаях, предусмотренных статьей 70 Федерального закона №44-ФЗ</w:t>
      </w:r>
      <w:r w:rsidR="00A233A0" w:rsidRPr="00A233A0">
        <w:rPr>
          <w:rFonts w:ascii="Times New Roman" w:hAnsi="Times New Roman" w:cs="Times New Roman"/>
        </w:rPr>
        <w:t>, с иным участником такого аукциона, заявка на участие в котором признана соответствующей требованиям документации.</w:t>
      </w:r>
    </w:p>
    <w:p w:rsidR="00A233A0" w:rsidRPr="00A233A0" w:rsidRDefault="00BD49E5">
      <w:pPr>
        <w:widowControl w:val="0"/>
        <w:autoSpaceDE w:val="0"/>
        <w:autoSpaceDN w:val="0"/>
        <w:adjustRightInd w:val="0"/>
        <w:spacing w:after="0" w:line="240" w:lineRule="auto"/>
        <w:ind w:firstLine="540"/>
        <w:jc w:val="both"/>
        <w:rPr>
          <w:rFonts w:ascii="Times New Roman" w:hAnsi="Times New Roman" w:cs="Times New Roman"/>
        </w:rPr>
      </w:pPr>
      <w:bookmarkStart w:id="8" w:name="Par134"/>
      <w:bookmarkEnd w:id="8"/>
      <w:r>
        <w:rPr>
          <w:rFonts w:ascii="Times New Roman" w:hAnsi="Times New Roman" w:cs="Times New Roman"/>
        </w:rPr>
        <w:t>9</w:t>
      </w:r>
      <w:r w:rsidR="00A233A0" w:rsidRPr="00A233A0">
        <w:rPr>
          <w:rFonts w:ascii="Times New Roman" w:hAnsi="Times New Roman" w:cs="Times New Roman"/>
        </w:rPr>
        <w:t xml:space="preserve">.2. </w:t>
      </w:r>
      <w:proofErr w:type="gramStart"/>
      <w:r w:rsidR="00A233A0" w:rsidRPr="00A233A0">
        <w:rPr>
          <w:rFonts w:ascii="Times New Roman" w:hAnsi="Times New Roman" w:cs="Times New Roman"/>
        </w:rPr>
        <w:t>В течение пяти дней с даты размещения в единой информационной системе протокола подведения итогов электронного аукциона заказчик размещает в единой информационной системе без своей подписи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таком аукционе его</w:t>
      </w:r>
      <w:proofErr w:type="gramEnd"/>
      <w:r w:rsidR="00A233A0" w:rsidRPr="00A233A0">
        <w:rPr>
          <w:rFonts w:ascii="Times New Roman" w:hAnsi="Times New Roman" w:cs="Times New Roman"/>
        </w:rPr>
        <w:t xml:space="preserve"> участника, в проект контракта, прилагаемый к документации о таком аукционе.</w:t>
      </w:r>
    </w:p>
    <w:p w:rsidR="00A233A0" w:rsidRPr="00A233A0" w:rsidRDefault="00BD4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.3. В течение пяти дней </w:t>
      </w:r>
      <w:proofErr w:type="gramStart"/>
      <w:r w:rsidR="00A233A0" w:rsidRPr="00A233A0">
        <w:rPr>
          <w:rFonts w:ascii="Times New Roman" w:hAnsi="Times New Roman" w:cs="Times New Roman"/>
        </w:rPr>
        <w:t>с даты размещения</w:t>
      </w:r>
      <w:proofErr w:type="gramEnd"/>
      <w:r w:rsidR="00A233A0" w:rsidRPr="00A233A0">
        <w:rPr>
          <w:rFonts w:ascii="Times New Roman" w:hAnsi="Times New Roman" w:cs="Times New Roman"/>
        </w:rPr>
        <w:t xml:space="preserve"> заказчиком в единой информационной системе проекта контракта победитель электронного аукциона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A233A0" w:rsidRPr="00A233A0" w:rsidRDefault="00BD49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w:t>
      </w:r>
      <w:hyperlink w:anchor="Par134" w:history="1">
        <w:r w:rsidR="0072728F">
          <w:rPr>
            <w:rFonts w:ascii="Times New Roman" w:hAnsi="Times New Roman" w:cs="Times New Roman"/>
          </w:rPr>
          <w:t>пунктом</w:t>
        </w:r>
        <w:r w:rsidR="00143F61">
          <w:rPr>
            <w:rFonts w:ascii="Times New Roman" w:hAnsi="Times New Roman" w:cs="Times New Roman"/>
          </w:rPr>
          <w:t xml:space="preserve"> 9</w:t>
        </w:r>
        <w:r w:rsidR="00A233A0" w:rsidRPr="0072728F">
          <w:rPr>
            <w:rFonts w:ascii="Times New Roman" w:hAnsi="Times New Roman" w:cs="Times New Roman"/>
          </w:rPr>
          <w:t>.2</w:t>
        </w:r>
      </w:hyperlink>
      <w:r w:rsidR="0072728F">
        <w:rPr>
          <w:rFonts w:ascii="Times New Roman" w:hAnsi="Times New Roman" w:cs="Times New Roman"/>
        </w:rPr>
        <w:t xml:space="preserve"> Общей части</w:t>
      </w:r>
      <w:r w:rsidR="00A233A0" w:rsidRPr="00A233A0">
        <w:rPr>
          <w:rFonts w:ascii="Times New Roman" w:hAnsi="Times New Roman" w:cs="Times New Roman"/>
        </w:rPr>
        <w:t xml:space="preserve"> документации, размещает в единой информационной системе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rsidR="00A233A0" w:rsidRPr="00A233A0" w:rsidRDefault="00BD49E5">
      <w:pPr>
        <w:widowControl w:val="0"/>
        <w:autoSpaceDE w:val="0"/>
        <w:autoSpaceDN w:val="0"/>
        <w:adjustRightInd w:val="0"/>
        <w:spacing w:after="0" w:line="240" w:lineRule="auto"/>
        <w:ind w:firstLine="540"/>
        <w:jc w:val="both"/>
        <w:rPr>
          <w:rFonts w:ascii="Times New Roman" w:hAnsi="Times New Roman" w:cs="Times New Roman"/>
        </w:rPr>
      </w:pPr>
      <w:bookmarkStart w:id="9" w:name="Par137"/>
      <w:bookmarkEnd w:id="9"/>
      <w:r>
        <w:rPr>
          <w:rFonts w:ascii="Times New Roman" w:hAnsi="Times New Roman" w:cs="Times New Roman"/>
        </w:rPr>
        <w:t>9</w:t>
      </w:r>
      <w:r w:rsidR="00A233A0" w:rsidRPr="00A233A0">
        <w:rPr>
          <w:rFonts w:ascii="Times New Roman" w:hAnsi="Times New Roman" w:cs="Times New Roman"/>
        </w:rPr>
        <w:t xml:space="preserve">.5. </w:t>
      </w:r>
      <w:proofErr w:type="gramStart"/>
      <w:r w:rsidR="00A233A0" w:rsidRPr="00A233A0">
        <w:rPr>
          <w:rFonts w:ascii="Times New Roman" w:hAnsi="Times New Roman" w:cs="Times New Roman"/>
        </w:rPr>
        <w:t>В течение трех рабочих дней с даты размещения победителем электронного аукциона в единой информационной системе протокола разногласий согласно предыдущему пункту</w:t>
      </w:r>
      <w:r w:rsidR="0072728F">
        <w:rPr>
          <w:rFonts w:ascii="Times New Roman" w:hAnsi="Times New Roman" w:cs="Times New Roman"/>
        </w:rPr>
        <w:t xml:space="preserve">, </w:t>
      </w:r>
      <w:r w:rsidR="00A233A0" w:rsidRPr="00A233A0">
        <w:rPr>
          <w:rFonts w:ascii="Times New Roman" w:hAnsi="Times New Roman" w:cs="Times New Roman"/>
        </w:rPr>
        <w:t xml:space="preserve"> заказчик рассматривает протокол разногласий и без своей подписи размещает в единой информационной системе доработанный проект контракта либо повторно размещает в единой информационной системе проект контракта с указанием в отдельном документе причин отказа учесть полностью или частично содержащиеся в протоколе разногласий</w:t>
      </w:r>
      <w:proofErr w:type="gramEnd"/>
      <w:r w:rsidR="00A233A0" w:rsidRPr="00A233A0">
        <w:rPr>
          <w:rFonts w:ascii="Times New Roman" w:hAnsi="Times New Roman" w:cs="Times New Roman"/>
        </w:rPr>
        <w:t xml:space="preserve"> замечания победителя такого аукциона. </w:t>
      </w:r>
      <w:proofErr w:type="gramStart"/>
      <w:r w:rsidR="00A233A0" w:rsidRPr="00A233A0">
        <w:rPr>
          <w:rFonts w:ascii="Times New Roman" w:hAnsi="Times New Roman" w:cs="Times New Roman"/>
        </w:rPr>
        <w:t xml:space="preserve">При этом размещение в единой информационной системе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 такого аукциона допускается при условии, что победитель такого аукциона разместил в единой информационной системе протокол разногласий не </w:t>
      </w:r>
      <w:r w:rsidR="0072728F">
        <w:rPr>
          <w:rFonts w:ascii="Times New Roman" w:hAnsi="Times New Roman" w:cs="Times New Roman"/>
        </w:rPr>
        <w:t>позднее чем в течение 13</w:t>
      </w:r>
      <w:r w:rsidR="00A233A0" w:rsidRPr="00A233A0">
        <w:rPr>
          <w:rFonts w:ascii="Times New Roman" w:hAnsi="Times New Roman" w:cs="Times New Roman"/>
        </w:rPr>
        <w:t xml:space="preserve"> дней с даты размещения в единой информационной системе протокола подведения итогов</w:t>
      </w:r>
      <w:proofErr w:type="gramEnd"/>
      <w:r w:rsidR="00A233A0" w:rsidRPr="00A233A0">
        <w:rPr>
          <w:rFonts w:ascii="Times New Roman" w:hAnsi="Times New Roman" w:cs="Times New Roman"/>
        </w:rPr>
        <w:t xml:space="preserve"> аукциона.</w:t>
      </w:r>
    </w:p>
    <w:p w:rsidR="00A233A0" w:rsidRPr="00A233A0"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.6. </w:t>
      </w:r>
      <w:proofErr w:type="gramStart"/>
      <w:r w:rsidR="00A233A0" w:rsidRPr="00A233A0">
        <w:rPr>
          <w:rFonts w:ascii="Times New Roman" w:hAnsi="Times New Roman" w:cs="Times New Roman"/>
        </w:rPr>
        <w:t>В течение трех рабочих дней с даты размещения заказчиком в единой информационной сист</w:t>
      </w:r>
      <w:r w:rsidR="0072728F">
        <w:rPr>
          <w:rFonts w:ascii="Times New Roman" w:hAnsi="Times New Roman" w:cs="Times New Roman"/>
        </w:rPr>
        <w:t>еме докум</w:t>
      </w:r>
      <w:r>
        <w:rPr>
          <w:rFonts w:ascii="Times New Roman" w:hAnsi="Times New Roman" w:cs="Times New Roman"/>
        </w:rPr>
        <w:t>ентов, предусмотренных пунктом 9.5.</w:t>
      </w:r>
      <w:r w:rsidR="0072728F">
        <w:rPr>
          <w:rFonts w:ascii="Times New Roman" w:hAnsi="Times New Roman" w:cs="Times New Roman"/>
        </w:rPr>
        <w:t xml:space="preserve">Общей части </w:t>
      </w:r>
      <w:r w:rsidR="00A233A0" w:rsidRPr="00A233A0">
        <w:rPr>
          <w:rFonts w:ascii="Times New Roman" w:hAnsi="Times New Roman" w:cs="Times New Roman"/>
        </w:rPr>
        <w:t>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w:t>
      </w:r>
      <w:proofErr w:type="gramEnd"/>
      <w:r>
        <w:rPr>
          <w:rFonts w:ascii="Times New Roman" w:hAnsi="Times New Roman" w:cs="Times New Roman"/>
        </w:rPr>
        <w:t xml:space="preserve"> пунктом 9</w:t>
      </w:r>
      <w:r w:rsidR="0072728F">
        <w:rPr>
          <w:rFonts w:ascii="Times New Roman" w:hAnsi="Times New Roman" w:cs="Times New Roman"/>
        </w:rPr>
        <w:t>.4 Общей части документации</w:t>
      </w:r>
      <w:r w:rsidR="00A233A0" w:rsidRPr="00A233A0">
        <w:rPr>
          <w:rFonts w:ascii="Times New Roman" w:hAnsi="Times New Roman" w:cs="Times New Roman"/>
        </w:rPr>
        <w:t xml:space="preserve"> протокол разногласий.</w:t>
      </w:r>
    </w:p>
    <w:p w:rsidR="00A233A0" w:rsidRPr="00A233A0"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.7. </w:t>
      </w:r>
      <w:proofErr w:type="gramStart"/>
      <w:r w:rsidR="00A233A0" w:rsidRPr="00A233A0">
        <w:rPr>
          <w:rFonts w:ascii="Times New Roman" w:hAnsi="Times New Roman" w:cs="Times New Roman"/>
        </w:rPr>
        <w:t>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roofErr w:type="gramEnd"/>
    </w:p>
    <w:p w:rsidR="00A233A0" w:rsidRPr="00A233A0"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.8. С момента </w:t>
      </w:r>
      <w:proofErr w:type="gramStart"/>
      <w:r w:rsidR="00A233A0" w:rsidRPr="00A233A0">
        <w:rPr>
          <w:rFonts w:ascii="Times New Roman" w:hAnsi="Times New Roman" w:cs="Times New Roman"/>
        </w:rPr>
        <w:t>размещения</w:t>
      </w:r>
      <w:proofErr w:type="gramEnd"/>
      <w:r w:rsidR="00A233A0" w:rsidRPr="00A233A0">
        <w:rPr>
          <w:rFonts w:ascii="Times New Roman" w:hAnsi="Times New Roman" w:cs="Times New Roman"/>
        </w:rPr>
        <w:t xml:space="preserve"> в единой информационной системе подписанного заказчиком контракта он </w:t>
      </w:r>
      <w:r w:rsidR="00A233A0" w:rsidRPr="00A233A0">
        <w:rPr>
          <w:rFonts w:ascii="Times New Roman" w:hAnsi="Times New Roman" w:cs="Times New Roman"/>
        </w:rPr>
        <w:lastRenderedPageBreak/>
        <w:t>считается заключенным.</w:t>
      </w:r>
    </w:p>
    <w:p w:rsidR="00A233A0" w:rsidRPr="00A233A0"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 xml:space="preserve">.9. Контракт может быть заключен не ранее чем через десять дней </w:t>
      </w:r>
      <w:proofErr w:type="gramStart"/>
      <w:r w:rsidR="00A233A0" w:rsidRPr="00A233A0">
        <w:rPr>
          <w:rFonts w:ascii="Times New Roman" w:hAnsi="Times New Roman" w:cs="Times New Roman"/>
        </w:rPr>
        <w:t>с даты размещения</w:t>
      </w:r>
      <w:proofErr w:type="gramEnd"/>
      <w:r w:rsidR="00A233A0" w:rsidRPr="00A233A0">
        <w:rPr>
          <w:rFonts w:ascii="Times New Roman" w:hAnsi="Times New Roman" w:cs="Times New Roman"/>
        </w:rPr>
        <w:t xml:space="preserve"> в единой информационной системе протокола подведения итогов электронного аукциона.</w:t>
      </w:r>
    </w:p>
    <w:p w:rsidR="00A233A0" w:rsidRPr="00A233A0"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.10.</w:t>
      </w:r>
      <w:r w:rsidR="00FF3B93" w:rsidRPr="00FF3B93">
        <w:rPr>
          <w:rFonts w:ascii="Times New Roman" w:hAnsi="Times New Roman" w:cs="Times New Roman"/>
        </w:rPr>
        <w:t xml:space="preserve"> </w:t>
      </w:r>
      <w:r w:rsidR="00FF3B93" w:rsidRPr="00A233A0">
        <w:rPr>
          <w:rFonts w:ascii="Times New Roman" w:hAnsi="Times New Roman" w:cs="Times New Roman"/>
        </w:rPr>
        <w:t>Контракт заключается на условиях, указанных в извещении о проведении электронного аукциона и документации о таком аукционе, по цене, предложенной его победителем</w:t>
      </w:r>
      <w:r w:rsidR="00A233A0" w:rsidRPr="00A233A0">
        <w:rPr>
          <w:rFonts w:ascii="Times New Roman" w:hAnsi="Times New Roman" w:cs="Times New Roman"/>
        </w:rPr>
        <w:t>.</w:t>
      </w:r>
    </w:p>
    <w:p w:rsidR="00143F61"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A233A0" w:rsidRPr="00A233A0">
        <w:rPr>
          <w:rFonts w:ascii="Times New Roman" w:hAnsi="Times New Roman" w:cs="Times New Roman"/>
        </w:rPr>
        <w:t>.11. Победитель электронного аукциона признается уклонившимся от</w:t>
      </w:r>
      <w:r>
        <w:rPr>
          <w:rFonts w:ascii="Times New Roman" w:hAnsi="Times New Roman" w:cs="Times New Roman"/>
        </w:rPr>
        <w:t xml:space="preserve"> заключения контракта в случае: </w:t>
      </w:r>
    </w:p>
    <w:p w:rsidR="00143F61"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00A233A0" w:rsidRPr="00A233A0">
        <w:rPr>
          <w:rFonts w:ascii="Times New Roman" w:hAnsi="Times New Roman" w:cs="Times New Roman"/>
        </w:rPr>
        <w:t xml:space="preserve">если в </w:t>
      </w:r>
      <w:r w:rsidR="00FF3B93">
        <w:rPr>
          <w:rFonts w:ascii="Times New Roman" w:hAnsi="Times New Roman" w:cs="Times New Roman"/>
        </w:rPr>
        <w:t xml:space="preserve"> установленные сроки </w:t>
      </w:r>
      <w:r w:rsidR="00A233A0" w:rsidRPr="00A233A0">
        <w:rPr>
          <w:rFonts w:ascii="Times New Roman" w:hAnsi="Times New Roman" w:cs="Times New Roman"/>
        </w:rPr>
        <w:t xml:space="preserve"> он не направил заказчику проект контракта, подписанный лицом, имеющим право действовать от имени победителя такого аукциона</w:t>
      </w:r>
    </w:p>
    <w:p w:rsidR="00143F61" w:rsidRDefault="00143F61">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если </w:t>
      </w:r>
      <w:r w:rsidR="00A233A0" w:rsidRPr="00A233A0">
        <w:rPr>
          <w:rFonts w:ascii="Times New Roman" w:hAnsi="Times New Roman" w:cs="Times New Roman"/>
        </w:rPr>
        <w:t xml:space="preserve"> направил проток</w:t>
      </w:r>
      <w:r w:rsidR="00FF3B93">
        <w:rPr>
          <w:rFonts w:ascii="Times New Roman" w:hAnsi="Times New Roman" w:cs="Times New Roman"/>
        </w:rPr>
        <w:t xml:space="preserve">ол разногласий </w:t>
      </w:r>
      <w:r w:rsidR="00A233A0" w:rsidRPr="00A233A0">
        <w:rPr>
          <w:rFonts w:ascii="Times New Roman" w:hAnsi="Times New Roman" w:cs="Times New Roman"/>
        </w:rPr>
        <w:t xml:space="preserve">по истечении тринадцати дней </w:t>
      </w:r>
      <w:proofErr w:type="gramStart"/>
      <w:r w:rsidR="00A233A0" w:rsidRPr="00A233A0">
        <w:rPr>
          <w:rFonts w:ascii="Times New Roman" w:hAnsi="Times New Roman" w:cs="Times New Roman"/>
        </w:rPr>
        <w:t>с даты размещения</w:t>
      </w:r>
      <w:proofErr w:type="gramEnd"/>
      <w:r w:rsidR="00A233A0" w:rsidRPr="00A233A0">
        <w:rPr>
          <w:rFonts w:ascii="Times New Roman" w:hAnsi="Times New Roman" w:cs="Times New Roman"/>
        </w:rPr>
        <w:t xml:space="preserve"> в единой информационной системе протокола подведения итогов </w:t>
      </w:r>
      <w:r>
        <w:rPr>
          <w:rFonts w:ascii="Times New Roman" w:hAnsi="Times New Roman" w:cs="Times New Roman"/>
        </w:rPr>
        <w:t xml:space="preserve">электронного </w:t>
      </w:r>
      <w:r w:rsidR="00A233A0" w:rsidRPr="00A233A0">
        <w:rPr>
          <w:rFonts w:ascii="Times New Roman" w:hAnsi="Times New Roman" w:cs="Times New Roman"/>
        </w:rPr>
        <w:t>аукциона</w:t>
      </w:r>
      <w:r>
        <w:rPr>
          <w:rFonts w:ascii="Times New Roman" w:hAnsi="Times New Roman" w:cs="Times New Roman"/>
        </w:rPr>
        <w:t>;</w:t>
      </w:r>
    </w:p>
    <w:p w:rsidR="00143F61" w:rsidRDefault="00143F61" w:rsidP="00143F61">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 если</w:t>
      </w:r>
      <w:r w:rsidR="00A233A0" w:rsidRPr="00A233A0">
        <w:rPr>
          <w:rFonts w:ascii="Times New Roman" w:hAnsi="Times New Roman" w:cs="Times New Roman"/>
        </w:rPr>
        <w:t xml:space="preserve"> </w:t>
      </w:r>
      <w:r w:rsidR="00282836">
        <w:rPr>
          <w:rFonts w:ascii="Times New Roman" w:hAnsi="Times New Roman" w:cs="Times New Roman"/>
        </w:rPr>
        <w:t xml:space="preserve">в установленные сроки он не направил заказчику обеспечение исполнения контракта или </w:t>
      </w:r>
      <w:r w:rsidR="00A233A0" w:rsidRPr="00A233A0">
        <w:rPr>
          <w:rFonts w:ascii="Times New Roman" w:hAnsi="Times New Roman" w:cs="Times New Roman"/>
        </w:rPr>
        <w:t>не исполнил требования</w:t>
      </w:r>
      <w:r>
        <w:rPr>
          <w:rFonts w:ascii="Times New Roman" w:hAnsi="Times New Roman" w:cs="Times New Roman"/>
        </w:rPr>
        <w:t xml:space="preserve"> по предоставлению обеспечения контракта или информации, подтверждающей добросовестность участника, предусмотренные в качестве антидемпинговых  мер</w:t>
      </w:r>
      <w:r w:rsidR="00282836">
        <w:rPr>
          <w:rFonts w:ascii="Times New Roman" w:hAnsi="Times New Roman" w:cs="Times New Roman"/>
        </w:rPr>
        <w:t xml:space="preserve"> или признание</w:t>
      </w:r>
      <w:r w:rsidR="00282836" w:rsidRPr="00282836">
        <w:rPr>
          <w:rFonts w:ascii="Times New Roman" w:hAnsi="Times New Roman" w:cs="Times New Roman"/>
        </w:rPr>
        <w:t xml:space="preserve"> </w:t>
      </w:r>
      <w:r w:rsidR="00282836">
        <w:rPr>
          <w:rFonts w:ascii="Times New Roman" w:hAnsi="Times New Roman" w:cs="Times New Roman"/>
        </w:rPr>
        <w:t xml:space="preserve">комиссией </w:t>
      </w:r>
      <w:r w:rsidR="00282836" w:rsidRPr="005729E5">
        <w:rPr>
          <w:rFonts w:ascii="Times New Roman" w:hAnsi="Times New Roman" w:cs="Times New Roman"/>
        </w:rPr>
        <w:t>по осуществлению заку</w:t>
      </w:r>
      <w:r w:rsidR="00282836">
        <w:rPr>
          <w:rFonts w:ascii="Times New Roman" w:hAnsi="Times New Roman" w:cs="Times New Roman"/>
        </w:rPr>
        <w:t xml:space="preserve">пок заказчика представленной информации </w:t>
      </w:r>
      <w:r w:rsidR="00282836" w:rsidRPr="005729E5">
        <w:rPr>
          <w:rFonts w:ascii="Times New Roman" w:hAnsi="Times New Roman" w:cs="Times New Roman"/>
        </w:rPr>
        <w:t>недостоверной</w:t>
      </w:r>
      <w:r>
        <w:rPr>
          <w:rFonts w:ascii="Times New Roman" w:hAnsi="Times New Roman" w:cs="Times New Roman"/>
        </w:rPr>
        <w:t>.</w:t>
      </w:r>
    </w:p>
    <w:p w:rsidR="00282836" w:rsidRDefault="00282836" w:rsidP="00282836">
      <w:pPr>
        <w:widowControl w:val="0"/>
        <w:autoSpaceDE w:val="0"/>
        <w:autoSpaceDN w:val="0"/>
        <w:adjustRightInd w:val="0"/>
        <w:spacing w:after="0" w:line="240" w:lineRule="auto"/>
        <w:jc w:val="center"/>
        <w:rPr>
          <w:rFonts w:ascii="Times New Roman" w:hAnsi="Times New Roman" w:cs="Times New Roman"/>
          <w:b/>
        </w:rPr>
      </w:pPr>
    </w:p>
    <w:p w:rsidR="00282836" w:rsidRDefault="00282836" w:rsidP="00282836">
      <w:pPr>
        <w:widowControl w:val="0"/>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10.Изменение и расторжение контракта</w:t>
      </w:r>
    </w:p>
    <w:p w:rsidR="00282836" w:rsidRDefault="00282836" w:rsidP="00282836">
      <w:pPr>
        <w:widowControl w:val="0"/>
        <w:autoSpaceDE w:val="0"/>
        <w:autoSpaceDN w:val="0"/>
        <w:adjustRightInd w:val="0"/>
        <w:spacing w:after="0" w:line="240" w:lineRule="auto"/>
        <w:jc w:val="center"/>
        <w:rPr>
          <w:rFonts w:ascii="Times New Roman" w:hAnsi="Times New Roman" w:cs="Times New Roman"/>
          <w:b/>
        </w:rPr>
      </w:pPr>
    </w:p>
    <w:p w:rsidR="00282836" w:rsidRPr="00282836" w:rsidRDefault="00282836"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154C7D">
        <w:rPr>
          <w:rFonts w:ascii="Times New Roman" w:hAnsi="Times New Roman" w:cs="Times New Roman"/>
        </w:rPr>
        <w:t xml:space="preserve"> </w:t>
      </w:r>
      <w:r>
        <w:rPr>
          <w:rFonts w:ascii="Times New Roman" w:hAnsi="Times New Roman" w:cs="Times New Roman"/>
        </w:rPr>
        <w:t xml:space="preserve">  10.1.</w:t>
      </w:r>
      <w:r w:rsidRPr="00282836">
        <w:rPr>
          <w:rFonts w:ascii="Times New Roman" w:hAnsi="Times New Roman" w:cs="Times New Roman"/>
        </w:rPr>
        <w:t xml:space="preserve"> </w:t>
      </w:r>
      <w:proofErr w:type="gramStart"/>
      <w:r w:rsidRPr="00282836">
        <w:rPr>
          <w:rFonts w:ascii="Times New Roman" w:hAnsi="Times New Roman" w:cs="Times New Roman"/>
        </w:rPr>
        <w:t>Изменение существенных условий контракта при его исполнении не допускается, за исключением их из</w:t>
      </w:r>
      <w:r>
        <w:rPr>
          <w:rFonts w:ascii="Times New Roman" w:hAnsi="Times New Roman" w:cs="Times New Roman"/>
        </w:rPr>
        <w:t xml:space="preserve">менения по соглашению сторон в </w:t>
      </w:r>
      <w:r w:rsidRPr="00282836">
        <w:rPr>
          <w:rFonts w:ascii="Times New Roman" w:hAnsi="Times New Roman" w:cs="Times New Roman"/>
        </w:rPr>
        <w:t xml:space="preserve"> случаях</w:t>
      </w:r>
      <w:r>
        <w:rPr>
          <w:rFonts w:ascii="Times New Roman" w:hAnsi="Times New Roman" w:cs="Times New Roman"/>
        </w:rPr>
        <w:t>, предусмотренных</w:t>
      </w:r>
      <w:r w:rsidR="00154C7D">
        <w:rPr>
          <w:rFonts w:ascii="Times New Roman" w:hAnsi="Times New Roman" w:cs="Times New Roman"/>
        </w:rPr>
        <w:t xml:space="preserve"> статьей 95 Федерального закона №44-ФЗ, а в случаях, предусмотренных </w:t>
      </w:r>
      <w:r>
        <w:rPr>
          <w:rFonts w:ascii="Times New Roman" w:hAnsi="Times New Roman" w:cs="Times New Roman"/>
        </w:rPr>
        <w:t xml:space="preserve"> пунктом 1 части 1</w:t>
      </w:r>
      <w:r w:rsidR="00154C7D">
        <w:rPr>
          <w:rFonts w:ascii="Times New Roman" w:hAnsi="Times New Roman" w:cs="Times New Roman"/>
        </w:rPr>
        <w:t xml:space="preserve"> данной статьи изменение условий контракта возможны при условии</w:t>
      </w:r>
      <w:r>
        <w:rPr>
          <w:rFonts w:ascii="Times New Roman" w:hAnsi="Times New Roman" w:cs="Times New Roman"/>
        </w:rPr>
        <w:t>, если эти случаи предусмотрены в Информационной карте до</w:t>
      </w:r>
      <w:r w:rsidR="00154C7D">
        <w:rPr>
          <w:rFonts w:ascii="Times New Roman" w:hAnsi="Times New Roman" w:cs="Times New Roman"/>
        </w:rPr>
        <w:t>кументации и в контракте.</w:t>
      </w:r>
      <w:proofErr w:type="gramEnd"/>
    </w:p>
    <w:p w:rsidR="00282836" w:rsidRPr="00282836" w:rsidRDefault="00154C7D"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10.2. </w:t>
      </w:r>
      <w:r w:rsidR="00282836" w:rsidRPr="00282836">
        <w:rPr>
          <w:rFonts w:ascii="Times New Roman" w:hAnsi="Times New Roman" w:cs="Times New Roman"/>
        </w:rPr>
        <w:t>. При исполнении контракта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контракту вследствие реорганизации юридического лица в форме преобразования, слияния или присоединения.</w:t>
      </w:r>
    </w:p>
    <w:p w:rsidR="00282836" w:rsidRPr="00282836" w:rsidRDefault="00154C7D"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10.3.</w:t>
      </w:r>
      <w:r w:rsidR="00282836" w:rsidRPr="00282836">
        <w:rPr>
          <w:rFonts w:ascii="Times New Roman" w:hAnsi="Times New Roman" w:cs="Times New Roman"/>
        </w:rPr>
        <w:t xml:space="preserve"> В случае перемены заказчика права и обязанности заказчика, предусмотренные контрактом, переходят к новому заказчику.</w:t>
      </w:r>
    </w:p>
    <w:p w:rsidR="00154C7D" w:rsidRDefault="00154C7D"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10.4</w:t>
      </w:r>
      <w:r w:rsidR="00282836" w:rsidRPr="00282836">
        <w:rPr>
          <w:rFonts w:ascii="Times New Roman" w:hAnsi="Times New Roman" w:cs="Times New Roman"/>
        </w:rPr>
        <w:t xml:space="preserve">. При исполнении контракта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bookmarkStart w:id="10" w:name="Par3"/>
      <w:bookmarkEnd w:id="10"/>
    </w:p>
    <w:p w:rsidR="00282836" w:rsidRPr="00282836" w:rsidRDefault="00154C7D"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10.5</w:t>
      </w:r>
      <w:r w:rsidR="00282836" w:rsidRPr="00282836">
        <w:rPr>
          <w:rFonts w:ascii="Times New Roman" w:hAnsi="Times New Roman" w:cs="Times New Roman"/>
        </w:rPr>
        <w:t>.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82836" w:rsidRPr="00282836" w:rsidRDefault="00154C7D"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10.6</w:t>
      </w:r>
      <w:r w:rsidR="00282836" w:rsidRPr="00282836">
        <w:rPr>
          <w:rFonts w:ascii="Times New Roman" w:hAnsi="Times New Roman" w:cs="Times New Roman"/>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w:t>
      </w:r>
      <w:r w:rsidR="00694609">
        <w:rPr>
          <w:rFonts w:ascii="Times New Roman" w:hAnsi="Times New Roman" w:cs="Times New Roman"/>
        </w:rPr>
        <w:t>ых видов обязательств</w:t>
      </w:r>
      <w:r w:rsidR="00282836" w:rsidRPr="00282836">
        <w:rPr>
          <w:rFonts w:ascii="Times New Roman" w:hAnsi="Times New Roman" w:cs="Times New Roman"/>
        </w:rPr>
        <w:t>.</w:t>
      </w:r>
    </w:p>
    <w:p w:rsidR="00282836" w:rsidRPr="00282836" w:rsidRDefault="00694609" w:rsidP="00282836">
      <w:pPr>
        <w:widowControl w:val="0"/>
        <w:autoSpaceDE w:val="0"/>
        <w:autoSpaceDN w:val="0"/>
        <w:adjustRightInd w:val="0"/>
        <w:spacing w:after="0" w:line="240" w:lineRule="auto"/>
        <w:jc w:val="both"/>
        <w:rPr>
          <w:rFonts w:ascii="Times New Roman" w:hAnsi="Times New Roman" w:cs="Times New Roman"/>
        </w:rPr>
      </w:pPr>
      <w:bookmarkStart w:id="11" w:name="Par6"/>
      <w:bookmarkEnd w:id="11"/>
      <w:r>
        <w:rPr>
          <w:rFonts w:ascii="Times New Roman" w:hAnsi="Times New Roman" w:cs="Times New Roman"/>
        </w:rPr>
        <w:t xml:space="preserve">          10.7.</w:t>
      </w:r>
      <w:r w:rsidR="00282836" w:rsidRPr="00282836">
        <w:rPr>
          <w:rFonts w:ascii="Times New Roman" w:hAnsi="Times New Roman" w:cs="Times New Roman"/>
        </w:rPr>
        <w:t xml:space="preserve"> </w:t>
      </w:r>
      <w:proofErr w:type="gramStart"/>
      <w:r w:rsidR="00282836" w:rsidRPr="00282836">
        <w:rPr>
          <w:rFonts w:ascii="Times New Roman" w:hAnsi="Times New Roman" w:cs="Times New Roman"/>
        </w:rPr>
        <w:t xml:space="preserve">Решение заказчика об одностороннем отказе от исполнения контракта </w:t>
      </w:r>
      <w:r w:rsidR="00433BF6" w:rsidRPr="00433BF6">
        <w:rPr>
          <w:rFonts w:ascii="Times New Roman" w:hAnsi="Times New Roman" w:cs="Times New Roman"/>
          <w:b/>
          <w:bCs/>
        </w:rPr>
        <w:t>не позднее чем в течение трех рабочих дней с даты</w:t>
      </w:r>
      <w:r w:rsidR="00433BF6" w:rsidRPr="00433BF6">
        <w:rPr>
          <w:rFonts w:ascii="Times New Roman" w:hAnsi="Times New Roman" w:cs="Times New Roman"/>
          <w:bCs/>
        </w:rPr>
        <w:t xml:space="preserve"> </w:t>
      </w:r>
      <w:r w:rsidR="00282836" w:rsidRPr="00282836">
        <w:rPr>
          <w:rFonts w:ascii="Times New Roman" w:hAnsi="Times New Roman" w:cs="Times New Roman"/>
        </w:rPr>
        <w:t xml:space="preserve"> принятия указанного решения, размещается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w:t>
      </w:r>
      <w:proofErr w:type="gramEnd"/>
      <w:r w:rsidR="00282836" w:rsidRPr="00282836">
        <w:rPr>
          <w:rFonts w:ascii="Times New Roman" w:hAnsi="Times New Roman" w:cs="Times New Roman"/>
        </w:rPr>
        <w:t xml:space="preserve"> с использованием иных сре</w:t>
      </w:r>
      <w:proofErr w:type="gramStart"/>
      <w:r w:rsidR="00282836" w:rsidRPr="00282836">
        <w:rPr>
          <w:rFonts w:ascii="Times New Roman" w:hAnsi="Times New Roman" w:cs="Times New Roman"/>
        </w:rPr>
        <w:t>дств св</w:t>
      </w:r>
      <w:proofErr w:type="gramEnd"/>
      <w:r w:rsidR="00282836" w:rsidRPr="00282836">
        <w:rPr>
          <w:rFonts w:ascii="Times New Roman" w:hAnsi="Times New Roman" w:cs="Times New Roman"/>
        </w:rPr>
        <w:t xml:space="preserve">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w:t>
      </w:r>
      <w:r>
        <w:rPr>
          <w:rFonts w:ascii="Times New Roman" w:hAnsi="Times New Roman" w:cs="Times New Roman"/>
        </w:rPr>
        <w:t>данных требований</w:t>
      </w:r>
      <w:r w:rsidR="00282836" w:rsidRPr="00282836">
        <w:rPr>
          <w:rFonts w:ascii="Times New Roman" w:hAnsi="Times New Roman" w:cs="Times New Roman"/>
        </w:rPr>
        <w:t xml:space="preserve"> считается надлежащим уведомлением поставщика (подрядчика,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00282836" w:rsidRPr="00282836">
        <w:rPr>
          <w:rFonts w:ascii="Times New Roman" w:hAnsi="Times New Roman" w:cs="Times New Roman"/>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00282836" w:rsidRPr="00282836">
        <w:rPr>
          <w:rFonts w:ascii="Times New Roman" w:hAnsi="Times New Roman" w:cs="Times New Roman"/>
        </w:rPr>
        <w:t>.</w:t>
      </w:r>
    </w:p>
    <w:p w:rsidR="00282836" w:rsidRPr="00282836" w:rsidRDefault="00694609"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10.8</w:t>
      </w:r>
      <w:r w:rsidR="00282836" w:rsidRPr="00282836">
        <w:rPr>
          <w:rFonts w:ascii="Times New Roman" w:hAnsi="Times New Roman" w:cs="Times New Roman"/>
        </w:rPr>
        <w:t xml:space="preserve">. Решение заказчика об одностороннем отказе от исполнения контракта вступает в </w:t>
      </w:r>
      <w:proofErr w:type="gramStart"/>
      <w:r w:rsidR="00282836" w:rsidRPr="00282836">
        <w:rPr>
          <w:rFonts w:ascii="Times New Roman" w:hAnsi="Times New Roman" w:cs="Times New Roman"/>
        </w:rPr>
        <w:t>силу</w:t>
      </w:r>
      <w:proofErr w:type="gramEnd"/>
      <w:r w:rsidR="00282836" w:rsidRPr="00282836">
        <w:rPr>
          <w:rFonts w:ascii="Times New Roman" w:hAnsi="Times New Roman" w:cs="Times New Roman"/>
        </w:rPr>
        <w:t xml:space="preserve"> и контракт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контракта.</w:t>
      </w:r>
    </w:p>
    <w:p w:rsidR="00282836" w:rsidRPr="00282836" w:rsidRDefault="00694609"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w:t>
      </w:r>
      <w:r w:rsidR="004807E2">
        <w:rPr>
          <w:rFonts w:ascii="Times New Roman" w:hAnsi="Times New Roman" w:cs="Times New Roman"/>
        </w:rPr>
        <w:t xml:space="preserve"> </w:t>
      </w:r>
      <w:r>
        <w:rPr>
          <w:rFonts w:ascii="Times New Roman" w:hAnsi="Times New Roman" w:cs="Times New Roman"/>
        </w:rPr>
        <w:t xml:space="preserve"> 10.9. </w:t>
      </w:r>
      <w:proofErr w:type="gramStart"/>
      <w:r>
        <w:rPr>
          <w:rFonts w:ascii="Times New Roman" w:hAnsi="Times New Roman" w:cs="Times New Roman"/>
        </w:rPr>
        <w:t>Заказчик отменяет</w:t>
      </w:r>
      <w:r w:rsidR="00282836" w:rsidRPr="00282836">
        <w:rPr>
          <w:rFonts w:ascii="Times New Roman" w:hAnsi="Times New Roman" w:cs="Times New Roman"/>
        </w:rPr>
        <w:t xml:space="preserve"> не вступившее в силу решение об одностороннем отказе от исполнения контракта,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w:t>
      </w:r>
      <w:r w:rsidR="004807E2">
        <w:rPr>
          <w:rFonts w:ascii="Times New Roman" w:hAnsi="Times New Roman" w:cs="Times New Roman"/>
        </w:rPr>
        <w:t xml:space="preserve"> (если экспертиза проводилась)</w:t>
      </w:r>
      <w:r w:rsidR="00282836" w:rsidRPr="00282836">
        <w:rPr>
          <w:rFonts w:ascii="Times New Roman" w:hAnsi="Times New Roman" w:cs="Times New Roman"/>
        </w:rPr>
        <w:t>.</w:t>
      </w:r>
      <w:proofErr w:type="gramEnd"/>
      <w:r w:rsidR="00282836" w:rsidRPr="00282836">
        <w:rPr>
          <w:rFonts w:ascii="Times New Roman" w:hAnsi="Times New Roman" w:cs="Times New Roman"/>
        </w:rPr>
        <w:t xml:space="preserve">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основанием для одностороннего отказа </w:t>
      </w:r>
      <w:r w:rsidR="00282836" w:rsidRPr="00282836">
        <w:rPr>
          <w:rFonts w:ascii="Times New Roman" w:hAnsi="Times New Roman" w:cs="Times New Roman"/>
        </w:rPr>
        <w:lastRenderedPageBreak/>
        <w:t>заказчика от исполнения контракта.</w:t>
      </w:r>
    </w:p>
    <w:p w:rsidR="00282836" w:rsidRPr="00282836" w:rsidRDefault="004807E2"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10.10. Заказчик принимает</w:t>
      </w:r>
      <w:r w:rsidR="00282836" w:rsidRPr="00282836">
        <w:rPr>
          <w:rFonts w:ascii="Times New Roman" w:hAnsi="Times New Roman" w:cs="Times New Roman"/>
        </w:rPr>
        <w:t xml:space="preserve">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282836" w:rsidRPr="00282836" w:rsidRDefault="004807E2" w:rsidP="00282836">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10.11.</w:t>
      </w:r>
      <w:r w:rsidR="00282836" w:rsidRPr="00282836">
        <w:rPr>
          <w:rFonts w:ascii="Times New Roman" w:hAnsi="Times New Roman" w:cs="Times New Roman"/>
        </w:rPr>
        <w:t xml:space="preserve"> Информация о поставщике (подрядчике, исполнителе), с которым контракт </w:t>
      </w:r>
      <w:proofErr w:type="gramStart"/>
      <w:r w:rsidR="00282836" w:rsidRPr="00282836">
        <w:rPr>
          <w:rFonts w:ascii="Times New Roman" w:hAnsi="Times New Roman" w:cs="Times New Roman"/>
        </w:rPr>
        <w:t>был</w:t>
      </w:r>
      <w:proofErr w:type="gramEnd"/>
      <w:r w:rsidR="00282836" w:rsidRPr="00282836">
        <w:rPr>
          <w:rFonts w:ascii="Times New Roman" w:hAnsi="Times New Roman" w:cs="Times New Roman"/>
        </w:rPr>
        <w:t xml:space="preserve"> расторгнут в связи с односторонним отказом заказчика от исполнения контракта, </w:t>
      </w:r>
      <w:r>
        <w:rPr>
          <w:rFonts w:ascii="Times New Roman" w:hAnsi="Times New Roman" w:cs="Times New Roman"/>
        </w:rPr>
        <w:t>включается</w:t>
      </w:r>
      <w:r w:rsidR="00282836" w:rsidRPr="00282836">
        <w:rPr>
          <w:rFonts w:ascii="Times New Roman" w:hAnsi="Times New Roman" w:cs="Times New Roman"/>
        </w:rPr>
        <w:t xml:space="preserve"> в реестр недобросовестных поставщиков (подрядчиков, исполнителей).</w:t>
      </w:r>
    </w:p>
    <w:p w:rsidR="00282836" w:rsidRPr="00282836" w:rsidRDefault="00282836" w:rsidP="00282836">
      <w:pPr>
        <w:widowControl w:val="0"/>
        <w:autoSpaceDE w:val="0"/>
        <w:autoSpaceDN w:val="0"/>
        <w:adjustRightInd w:val="0"/>
        <w:spacing w:after="0" w:line="240" w:lineRule="auto"/>
        <w:jc w:val="both"/>
        <w:rPr>
          <w:rFonts w:ascii="Times New Roman" w:hAnsi="Times New Roman" w:cs="Times New Roman"/>
        </w:rPr>
      </w:pPr>
      <w:bookmarkStart w:id="12" w:name="Par13"/>
      <w:bookmarkEnd w:id="12"/>
    </w:p>
    <w:p w:rsidR="00C415D5" w:rsidRPr="00A233A0" w:rsidRDefault="00C415D5" w:rsidP="00C415D5">
      <w:pPr>
        <w:widowControl w:val="0"/>
        <w:autoSpaceDE w:val="0"/>
        <w:autoSpaceDN w:val="0"/>
        <w:adjustRightInd w:val="0"/>
        <w:spacing w:after="0" w:line="240" w:lineRule="auto"/>
        <w:jc w:val="center"/>
        <w:rPr>
          <w:rFonts w:ascii="Times New Roman" w:hAnsi="Times New Roman" w:cs="Times New Roman"/>
        </w:rPr>
      </w:pPr>
      <w:r w:rsidRPr="00A233A0">
        <w:rPr>
          <w:rFonts w:ascii="Times New Roman" w:hAnsi="Times New Roman" w:cs="Times New Roman"/>
          <w:b/>
          <w:bCs/>
        </w:rPr>
        <w:t>ИНФОРМАЦИОННАЯ КАРТА</w:t>
      </w:r>
    </w:p>
    <w:p w:rsidR="00C415D5" w:rsidRPr="00A233A0" w:rsidRDefault="00C415D5" w:rsidP="00C415D5">
      <w:pPr>
        <w:widowControl w:val="0"/>
        <w:autoSpaceDE w:val="0"/>
        <w:autoSpaceDN w:val="0"/>
        <w:adjustRightInd w:val="0"/>
        <w:spacing w:after="0" w:line="240" w:lineRule="auto"/>
        <w:jc w:val="center"/>
        <w:rPr>
          <w:rFonts w:ascii="Times New Roman" w:hAnsi="Times New Roman" w:cs="Times New Roman"/>
        </w:rPr>
      </w:pPr>
      <w:r w:rsidRPr="00A233A0">
        <w:rPr>
          <w:rFonts w:ascii="Times New Roman" w:hAnsi="Times New Roman" w:cs="Times New Roman"/>
          <w:b/>
          <w:bCs/>
        </w:rPr>
        <w:t>ДОКУМЕНТАЦИИ ОБ ЭЛЕКТРОННОМ АУКЦИОНЕ</w:t>
      </w:r>
    </w:p>
    <w:p w:rsidR="00C415D5" w:rsidRPr="00A233A0" w:rsidRDefault="00C415D5" w:rsidP="00C415D5">
      <w:pPr>
        <w:widowControl w:val="0"/>
        <w:autoSpaceDE w:val="0"/>
        <w:autoSpaceDN w:val="0"/>
        <w:adjustRightInd w:val="0"/>
        <w:spacing w:after="0" w:line="240" w:lineRule="auto"/>
        <w:jc w:val="center"/>
        <w:rPr>
          <w:rFonts w:ascii="Times New Roman" w:hAnsi="Times New Roman" w:cs="Times New Roman"/>
        </w:rPr>
      </w:pPr>
    </w:p>
    <w:tbl>
      <w:tblPr>
        <w:tblW w:w="10349" w:type="dxa"/>
        <w:tblCellSpacing w:w="5" w:type="nil"/>
        <w:tblInd w:w="-351" w:type="dxa"/>
        <w:tblLayout w:type="fixed"/>
        <w:tblCellMar>
          <w:left w:w="75" w:type="dxa"/>
          <w:right w:w="75" w:type="dxa"/>
        </w:tblCellMar>
        <w:tblLook w:val="0000" w:firstRow="0" w:lastRow="0" w:firstColumn="0" w:lastColumn="0" w:noHBand="0" w:noVBand="0"/>
      </w:tblPr>
      <w:tblGrid>
        <w:gridCol w:w="2784"/>
        <w:gridCol w:w="7565"/>
      </w:tblGrid>
      <w:tr w:rsidR="00C415D5" w:rsidRPr="00A233A0" w:rsidTr="00172806">
        <w:trPr>
          <w:trHeight w:val="875"/>
          <w:tblCellSpacing w:w="5" w:type="nil"/>
        </w:trPr>
        <w:tc>
          <w:tcPr>
            <w:tcW w:w="2784" w:type="dxa"/>
            <w:tcBorders>
              <w:top w:val="single" w:sz="8" w:space="0" w:color="auto"/>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Краткое наименование </w:t>
            </w:r>
            <w:r>
              <w:rPr>
                <w:rFonts w:ascii="Times New Roman" w:hAnsi="Times New Roman" w:cs="Times New Roman"/>
                <w:sz w:val="20"/>
                <w:szCs w:val="20"/>
              </w:rPr>
              <w:t xml:space="preserve"> - предмет </w:t>
            </w:r>
            <w:proofErr w:type="gramStart"/>
            <w:r>
              <w:rPr>
                <w:rFonts w:ascii="Times New Roman" w:hAnsi="Times New Roman" w:cs="Times New Roman"/>
                <w:sz w:val="20"/>
                <w:szCs w:val="20"/>
              </w:rPr>
              <w:t>электронного</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аукциона:             </w:t>
            </w:r>
          </w:p>
        </w:tc>
        <w:tc>
          <w:tcPr>
            <w:tcW w:w="7565" w:type="dxa"/>
            <w:tcBorders>
              <w:top w:val="single" w:sz="8" w:space="0" w:color="auto"/>
              <w:left w:val="single" w:sz="8" w:space="0" w:color="auto"/>
              <w:bottom w:val="single" w:sz="8" w:space="0" w:color="auto"/>
              <w:right w:val="single" w:sz="8" w:space="0" w:color="auto"/>
            </w:tcBorders>
          </w:tcPr>
          <w:p w:rsidR="00C415D5" w:rsidRPr="006371ED" w:rsidRDefault="00C2703C" w:rsidP="00923B00">
            <w:pPr>
              <w:shd w:val="clear" w:color="auto" w:fill="FFFFFF"/>
              <w:snapToGrid w:val="0"/>
              <w:rPr>
                <w:rFonts w:ascii="Times New Roman" w:eastAsia="Times New Roman" w:hAnsi="Times New Roman" w:cs="Times New Roman"/>
                <w:b/>
                <w:lang w:eastAsia="ru-RU"/>
              </w:rPr>
            </w:pPr>
            <w:r>
              <w:rPr>
                <w:rFonts w:ascii="Times New Roman" w:hAnsi="Times New Roman" w:cs="Times New Roman"/>
                <w:b/>
                <w:i/>
              </w:rPr>
              <w:t>Выполнение работ по капитальному ремонту помещений подвала общежития ТТЖТ – филиала СГУПС.</w:t>
            </w:r>
          </w:p>
        </w:tc>
      </w:tr>
      <w:tr w:rsidR="00C415D5" w:rsidRPr="00A233A0" w:rsidTr="00C415D5">
        <w:trPr>
          <w:trHeight w:val="604"/>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Адрес электронной площадки</w:t>
            </w:r>
            <w:r w:rsidRPr="00A233A0">
              <w:rPr>
                <w:rFonts w:ascii="Times New Roman" w:hAnsi="Times New Roman" w:cs="Times New Roman"/>
                <w:sz w:val="20"/>
                <w:szCs w:val="20"/>
              </w:rPr>
              <w:t xml:space="preserve"> в сети Интернет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p>
        </w:tc>
        <w:tc>
          <w:tcPr>
            <w:tcW w:w="7565" w:type="dxa"/>
            <w:tcBorders>
              <w:left w:val="single" w:sz="8" w:space="0" w:color="auto"/>
              <w:bottom w:val="single" w:sz="8" w:space="0" w:color="auto"/>
              <w:right w:val="single" w:sz="8" w:space="0" w:color="auto"/>
            </w:tcBorders>
          </w:tcPr>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r>
              <w:rPr>
                <w:rFonts w:ascii="Times New Roman" w:hAnsi="Times New Roman" w:cs="Times New Roman"/>
                <w:sz w:val="20"/>
                <w:szCs w:val="20"/>
              </w:rPr>
              <w:t>Электронный аукцион проводиться на электронной площадке</w:t>
            </w:r>
          </w:p>
          <w:p w:rsidR="00C415D5" w:rsidRPr="006371ED" w:rsidRDefault="006371ED" w:rsidP="00C415D5">
            <w:pPr>
              <w:rPr>
                <w:sz w:val="24"/>
                <w:szCs w:val="24"/>
              </w:rPr>
            </w:pPr>
            <w:r w:rsidRPr="006371ED">
              <w:rPr>
                <w:rFonts w:ascii="Times New Roman" w:eastAsia="Calibri" w:hAnsi="Times New Roman" w:cs="Times New Roman"/>
                <w:color w:val="0000FF"/>
                <w:sz w:val="24"/>
                <w:szCs w:val="24"/>
                <w:u w:val="single"/>
                <w:lang w:val="en-US"/>
              </w:rPr>
              <w:t>www</w:t>
            </w:r>
            <w:r w:rsidRPr="006371ED">
              <w:rPr>
                <w:rFonts w:ascii="Times New Roman" w:eastAsia="Calibri" w:hAnsi="Times New Roman" w:cs="Times New Roman"/>
                <w:color w:val="0000FF"/>
                <w:sz w:val="24"/>
                <w:szCs w:val="24"/>
                <w:u w:val="single"/>
              </w:rPr>
              <w:t>.</w:t>
            </w:r>
            <w:proofErr w:type="spellStart"/>
            <w:r w:rsidRPr="006371ED">
              <w:rPr>
                <w:rFonts w:ascii="Times New Roman" w:eastAsia="Calibri" w:hAnsi="Times New Roman" w:cs="Times New Roman"/>
                <w:color w:val="0000FF"/>
                <w:sz w:val="24"/>
                <w:szCs w:val="24"/>
                <w:u w:val="single"/>
                <w:lang w:val="en-US"/>
              </w:rPr>
              <w:t>etp</w:t>
            </w:r>
            <w:proofErr w:type="spellEnd"/>
            <w:r w:rsidRPr="006371ED">
              <w:rPr>
                <w:rFonts w:ascii="Times New Roman" w:eastAsia="Calibri" w:hAnsi="Times New Roman" w:cs="Times New Roman"/>
                <w:color w:val="0000FF"/>
                <w:sz w:val="24"/>
                <w:szCs w:val="24"/>
                <w:u w:val="single"/>
              </w:rPr>
              <w:t>.</w:t>
            </w:r>
            <w:proofErr w:type="spellStart"/>
            <w:r w:rsidRPr="006371ED">
              <w:rPr>
                <w:rFonts w:ascii="Times New Roman" w:eastAsia="Calibri" w:hAnsi="Times New Roman" w:cs="Times New Roman"/>
                <w:color w:val="0000FF"/>
                <w:sz w:val="24"/>
                <w:szCs w:val="24"/>
                <w:u w:val="single"/>
                <w:lang w:val="en-US"/>
              </w:rPr>
              <w:t>roseltorg</w:t>
            </w:r>
            <w:proofErr w:type="spellEnd"/>
            <w:r w:rsidRPr="006371ED">
              <w:rPr>
                <w:rFonts w:ascii="Times New Roman" w:eastAsia="Calibri" w:hAnsi="Times New Roman" w:cs="Times New Roman"/>
                <w:color w:val="0000FF"/>
                <w:sz w:val="24"/>
                <w:szCs w:val="24"/>
                <w:u w:val="single"/>
              </w:rPr>
              <w:t>.</w:t>
            </w:r>
            <w:proofErr w:type="spellStart"/>
            <w:r w:rsidRPr="006371ED">
              <w:rPr>
                <w:rFonts w:ascii="Times New Roman" w:eastAsia="Calibri" w:hAnsi="Times New Roman" w:cs="Times New Roman"/>
                <w:color w:val="0000FF"/>
                <w:sz w:val="24"/>
                <w:szCs w:val="24"/>
                <w:u w:val="single"/>
                <w:lang w:val="en-US"/>
              </w:rPr>
              <w:t>ru</w:t>
            </w:r>
            <w:proofErr w:type="spellEnd"/>
          </w:p>
        </w:tc>
      </w:tr>
      <w:tr w:rsidR="00C415D5" w:rsidRPr="00A233A0" w:rsidTr="00C415D5">
        <w:trPr>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Заказчик: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 xml:space="preserve">Федеральное государственного бюджетное образовательное учреждение высшего профессионального образования </w:t>
            </w:r>
            <w:r w:rsidRPr="00A233A0">
              <w:rPr>
                <w:rFonts w:ascii="Times New Roman" w:hAnsi="Times New Roman" w:cs="Times New Roman"/>
                <w:sz w:val="20"/>
                <w:szCs w:val="20"/>
              </w:rPr>
              <w:t xml:space="preserve">  </w:t>
            </w:r>
            <w:r>
              <w:rPr>
                <w:rFonts w:ascii="Times New Roman" w:hAnsi="Times New Roman" w:cs="Times New Roman"/>
                <w:sz w:val="20"/>
                <w:szCs w:val="20"/>
              </w:rPr>
              <w:t>«Сибирский государственный университет путей сообщения  (ФГБОУ ВПО СГУПС)</w:t>
            </w:r>
            <w:r w:rsidRPr="00A233A0">
              <w:rPr>
                <w:rFonts w:ascii="Times New Roman" w:hAnsi="Times New Roman" w:cs="Times New Roman"/>
                <w:sz w:val="20"/>
                <w:szCs w:val="20"/>
              </w:rPr>
              <w:t xml:space="preserve">        </w:t>
            </w:r>
            <w:proofErr w:type="gramEnd"/>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Место нахождения: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Российская Федераци</w:t>
            </w:r>
            <w:r>
              <w:rPr>
                <w:rFonts w:ascii="Times New Roman" w:hAnsi="Times New Roman" w:cs="Times New Roman"/>
                <w:sz w:val="20"/>
                <w:szCs w:val="20"/>
              </w:rPr>
              <w:t xml:space="preserve">я, </w:t>
            </w:r>
            <w:r w:rsidRPr="00A233A0">
              <w:rPr>
                <w:rFonts w:ascii="Times New Roman" w:hAnsi="Times New Roman" w:cs="Times New Roman"/>
                <w:sz w:val="20"/>
                <w:szCs w:val="20"/>
              </w:rPr>
              <w:t xml:space="preserve">  </w:t>
            </w:r>
            <w:r>
              <w:rPr>
                <w:rFonts w:ascii="Times New Roman" w:hAnsi="Times New Roman" w:cs="Times New Roman"/>
                <w:sz w:val="20"/>
                <w:szCs w:val="20"/>
              </w:rPr>
              <w:t>г. Новосибирск ул. Дуси Ковальчук 191</w:t>
            </w:r>
            <w:r w:rsidRPr="00A233A0">
              <w:rPr>
                <w:rFonts w:ascii="Times New Roman" w:hAnsi="Times New Roman" w:cs="Times New Roman"/>
                <w:sz w:val="20"/>
                <w:szCs w:val="20"/>
              </w:rPr>
              <w:t xml:space="preserve">                              </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Почтовый адрес: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Российская Федераци</w:t>
            </w:r>
            <w:r>
              <w:rPr>
                <w:rFonts w:ascii="Times New Roman" w:hAnsi="Times New Roman" w:cs="Times New Roman"/>
                <w:sz w:val="20"/>
                <w:szCs w:val="20"/>
              </w:rPr>
              <w:t>я, 630049 г.</w:t>
            </w:r>
            <w:r w:rsidR="00B27E4A">
              <w:rPr>
                <w:rFonts w:ascii="Times New Roman" w:hAnsi="Times New Roman" w:cs="Times New Roman"/>
                <w:sz w:val="20"/>
                <w:szCs w:val="20"/>
              </w:rPr>
              <w:t xml:space="preserve"> </w:t>
            </w:r>
            <w:r>
              <w:rPr>
                <w:rFonts w:ascii="Times New Roman" w:hAnsi="Times New Roman" w:cs="Times New Roman"/>
                <w:sz w:val="20"/>
                <w:szCs w:val="20"/>
              </w:rPr>
              <w:t>Новосибирск</w:t>
            </w:r>
            <w:r w:rsidRPr="00A233A0">
              <w:rPr>
                <w:rFonts w:ascii="Times New Roman" w:hAnsi="Times New Roman" w:cs="Times New Roman"/>
                <w:sz w:val="20"/>
                <w:szCs w:val="20"/>
              </w:rPr>
              <w:t xml:space="preserve">  </w:t>
            </w:r>
            <w:r>
              <w:rPr>
                <w:rFonts w:ascii="Times New Roman" w:hAnsi="Times New Roman" w:cs="Times New Roman"/>
                <w:sz w:val="20"/>
                <w:szCs w:val="20"/>
              </w:rPr>
              <w:t>ул. Дуси Ковальчук 191</w:t>
            </w:r>
            <w:r w:rsidRPr="00A233A0">
              <w:rPr>
                <w:rFonts w:ascii="Times New Roman" w:hAnsi="Times New Roman" w:cs="Times New Roman"/>
                <w:sz w:val="20"/>
                <w:szCs w:val="20"/>
              </w:rPr>
              <w:t xml:space="preserve">                               </w:t>
            </w:r>
          </w:p>
        </w:tc>
      </w:tr>
      <w:tr w:rsidR="00C415D5" w:rsidRPr="00A233A0" w:rsidTr="00C415D5">
        <w:trPr>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Телефон: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8 (383) 328-05-82</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Адрес </w:t>
            </w:r>
            <w:proofErr w:type="gramStart"/>
            <w:r w:rsidRPr="00A233A0">
              <w:rPr>
                <w:rFonts w:ascii="Times New Roman" w:hAnsi="Times New Roman" w:cs="Times New Roman"/>
                <w:sz w:val="20"/>
                <w:szCs w:val="20"/>
              </w:rPr>
              <w:t>электронной</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почты:                </w:t>
            </w:r>
          </w:p>
        </w:tc>
        <w:tc>
          <w:tcPr>
            <w:tcW w:w="7565" w:type="dxa"/>
            <w:tcBorders>
              <w:left w:val="single" w:sz="8" w:space="0" w:color="auto"/>
              <w:bottom w:val="single" w:sz="8" w:space="0" w:color="auto"/>
              <w:right w:val="single" w:sz="8" w:space="0" w:color="auto"/>
            </w:tcBorders>
          </w:tcPr>
          <w:p w:rsidR="00C415D5" w:rsidRDefault="00D20922" w:rsidP="00C415D5">
            <w:pPr>
              <w:widowControl w:val="0"/>
              <w:autoSpaceDE w:val="0"/>
              <w:autoSpaceDN w:val="0"/>
              <w:adjustRightInd w:val="0"/>
              <w:spacing w:after="0" w:line="240" w:lineRule="auto"/>
              <w:rPr>
                <w:rFonts w:ascii="Times New Roman" w:hAnsi="Times New Roman" w:cs="Times New Roman"/>
                <w:sz w:val="20"/>
                <w:szCs w:val="20"/>
              </w:rPr>
            </w:pPr>
            <w:hyperlink r:id="rId15" w:history="1">
              <w:r w:rsidR="001B53B3" w:rsidRPr="00B35EBF">
                <w:rPr>
                  <w:rStyle w:val="a4"/>
                  <w:rFonts w:ascii="Times New Roman" w:hAnsi="Times New Roman" w:cs="Times New Roman"/>
                  <w:sz w:val="20"/>
                  <w:szCs w:val="20"/>
                  <w:lang w:val="en-US"/>
                </w:rPr>
                <w:t>xsa</w:t>
              </w:r>
              <w:r w:rsidR="001B53B3" w:rsidRPr="001B53B3">
                <w:rPr>
                  <w:rStyle w:val="a4"/>
                  <w:rFonts w:ascii="Times New Roman" w:hAnsi="Times New Roman" w:cs="Times New Roman"/>
                  <w:sz w:val="20"/>
                  <w:szCs w:val="20"/>
                </w:rPr>
                <w:t>@</w:t>
              </w:r>
              <w:r w:rsidR="001B53B3" w:rsidRPr="00B35EBF">
                <w:rPr>
                  <w:rStyle w:val="a4"/>
                  <w:rFonts w:ascii="Times New Roman" w:hAnsi="Times New Roman" w:cs="Times New Roman"/>
                  <w:sz w:val="20"/>
                  <w:szCs w:val="20"/>
                  <w:lang w:val="en-US"/>
                </w:rPr>
                <w:t>stu</w:t>
              </w:r>
              <w:r w:rsidR="001B53B3" w:rsidRPr="001B53B3">
                <w:rPr>
                  <w:rStyle w:val="a4"/>
                  <w:rFonts w:ascii="Times New Roman" w:hAnsi="Times New Roman" w:cs="Times New Roman"/>
                  <w:sz w:val="20"/>
                  <w:szCs w:val="20"/>
                </w:rPr>
                <w:t>.</w:t>
              </w:r>
              <w:proofErr w:type="spellStart"/>
              <w:r w:rsidR="001B53B3" w:rsidRPr="00B35EBF">
                <w:rPr>
                  <w:rStyle w:val="a4"/>
                  <w:rFonts w:ascii="Times New Roman" w:hAnsi="Times New Roman" w:cs="Times New Roman"/>
                  <w:sz w:val="20"/>
                  <w:szCs w:val="20"/>
                  <w:lang w:val="en-US"/>
                </w:rPr>
                <w:t>ru</w:t>
              </w:r>
              <w:proofErr w:type="spellEnd"/>
            </w:hyperlink>
          </w:p>
          <w:p w:rsidR="001B53B3" w:rsidRPr="001B53B3" w:rsidRDefault="001B53B3" w:rsidP="00C415D5">
            <w:pPr>
              <w:widowControl w:val="0"/>
              <w:autoSpaceDE w:val="0"/>
              <w:autoSpaceDN w:val="0"/>
              <w:adjustRightInd w:val="0"/>
              <w:spacing w:after="0" w:line="240" w:lineRule="auto"/>
              <w:rPr>
                <w:rFonts w:ascii="Times New Roman" w:hAnsi="Times New Roman" w:cs="Times New Roman"/>
                <w:sz w:val="20"/>
                <w:szCs w:val="20"/>
              </w:rPr>
            </w:pPr>
            <w:proofErr w:type="spellStart"/>
            <w:r>
              <w:rPr>
                <w:rFonts w:ascii="Times New Roman" w:hAnsi="Times New Roman" w:cs="Times New Roman"/>
                <w:sz w:val="20"/>
                <w:szCs w:val="20"/>
                <w:lang w:val="en-US"/>
              </w:rPr>
              <w:t>shaburova</w:t>
            </w:r>
            <w:proofErr w:type="spellEnd"/>
            <w:r w:rsidRPr="001B53B3">
              <w:rPr>
                <w:rFonts w:ascii="Times New Roman" w:hAnsi="Times New Roman" w:cs="Times New Roman"/>
                <w:sz w:val="20"/>
                <w:szCs w:val="20"/>
              </w:rPr>
              <w:t>@</w:t>
            </w:r>
            <w:proofErr w:type="spellStart"/>
            <w:r>
              <w:rPr>
                <w:rFonts w:ascii="Times New Roman" w:hAnsi="Times New Roman" w:cs="Times New Roman"/>
                <w:sz w:val="20"/>
                <w:szCs w:val="20"/>
                <w:lang w:val="en-US"/>
              </w:rPr>
              <w:t>stu</w:t>
            </w:r>
            <w:proofErr w:type="spellEnd"/>
            <w:r w:rsidRPr="001B53B3">
              <w:rPr>
                <w:rFonts w:ascii="Times New Roman" w:hAnsi="Times New Roman" w:cs="Times New Roman"/>
                <w:sz w:val="20"/>
                <w:szCs w:val="20"/>
              </w:rPr>
              <w:t>.</w:t>
            </w:r>
            <w:proofErr w:type="spellStart"/>
            <w:r>
              <w:rPr>
                <w:rFonts w:ascii="Times New Roman" w:hAnsi="Times New Roman" w:cs="Times New Roman"/>
                <w:sz w:val="20"/>
                <w:szCs w:val="20"/>
                <w:lang w:val="en-US"/>
              </w:rPr>
              <w:t>ru</w:t>
            </w:r>
            <w:proofErr w:type="spellEnd"/>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Информация о  контрактной службе заказчика</w:t>
            </w: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3053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Руководитель контрактной службы</w:t>
            </w:r>
            <w:r w:rsidRPr="003053D5">
              <w:rPr>
                <w:rFonts w:ascii="Times New Roman" w:hAnsi="Times New Roman" w:cs="Times New Roman"/>
                <w:sz w:val="20"/>
                <w:szCs w:val="20"/>
              </w:rPr>
              <w:t xml:space="preserve"> </w:t>
            </w:r>
            <w:r>
              <w:rPr>
                <w:rFonts w:ascii="Times New Roman" w:hAnsi="Times New Roman" w:cs="Times New Roman"/>
                <w:sz w:val="20"/>
                <w:szCs w:val="20"/>
              </w:rPr>
              <w:t>– Хомяк Сергей Александрович (тел. 328-05-82)</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Заместитель руководителя – Печко Елена Ивановна (тел. 328-05-82)</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Ведущий специалист – Макарова Вероника Александровн</w:t>
            </w:r>
            <w:proofErr w:type="gramStart"/>
            <w:r>
              <w:rPr>
                <w:rFonts w:ascii="Times New Roman" w:hAnsi="Times New Roman" w:cs="Times New Roman"/>
                <w:sz w:val="20"/>
                <w:szCs w:val="20"/>
              </w:rPr>
              <w:t>а(</w:t>
            </w:r>
            <w:proofErr w:type="gramEnd"/>
            <w:r>
              <w:rPr>
                <w:rFonts w:ascii="Times New Roman" w:hAnsi="Times New Roman" w:cs="Times New Roman"/>
                <w:sz w:val="20"/>
                <w:szCs w:val="20"/>
              </w:rPr>
              <w:t xml:space="preserve"> тел. 328-03-69)</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Ведущий юрисконсульт – </w:t>
            </w:r>
            <w:proofErr w:type="spellStart"/>
            <w:r>
              <w:rPr>
                <w:rFonts w:ascii="Times New Roman" w:hAnsi="Times New Roman" w:cs="Times New Roman"/>
                <w:sz w:val="20"/>
                <w:szCs w:val="20"/>
              </w:rPr>
              <w:t>Шабурова</w:t>
            </w:r>
            <w:proofErr w:type="spellEnd"/>
            <w:r>
              <w:rPr>
                <w:rFonts w:ascii="Times New Roman" w:hAnsi="Times New Roman" w:cs="Times New Roman"/>
                <w:sz w:val="20"/>
                <w:szCs w:val="20"/>
              </w:rPr>
              <w:t xml:space="preserve"> Ирина </w:t>
            </w:r>
            <w:proofErr w:type="spellStart"/>
            <w:r>
              <w:rPr>
                <w:rFonts w:ascii="Times New Roman" w:hAnsi="Times New Roman" w:cs="Times New Roman"/>
                <w:sz w:val="20"/>
                <w:szCs w:val="20"/>
              </w:rPr>
              <w:t>Галеновна</w:t>
            </w:r>
            <w:proofErr w:type="spellEnd"/>
            <w:r>
              <w:rPr>
                <w:rFonts w:ascii="Times New Roman" w:hAnsi="Times New Roman" w:cs="Times New Roman"/>
                <w:sz w:val="20"/>
                <w:szCs w:val="20"/>
              </w:rPr>
              <w:t xml:space="preserve"> (тел. 328-02-69)</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Специалист по приемке – Рыжих Елена Юрьевна</w:t>
            </w:r>
            <w:r w:rsidRPr="00A233A0">
              <w:rPr>
                <w:rFonts w:ascii="Times New Roman" w:hAnsi="Times New Roman" w:cs="Times New Roman"/>
                <w:sz w:val="20"/>
                <w:szCs w:val="20"/>
              </w:rPr>
              <w:t xml:space="preserve">   </w:t>
            </w:r>
            <w:r>
              <w:rPr>
                <w:rFonts w:ascii="Times New Roman" w:hAnsi="Times New Roman" w:cs="Times New Roman"/>
                <w:sz w:val="20"/>
                <w:szCs w:val="20"/>
              </w:rPr>
              <w:t>(тел. 328-03-80)</w:t>
            </w:r>
            <w:r w:rsidRPr="00A233A0">
              <w:rPr>
                <w:rFonts w:ascii="Times New Roman" w:hAnsi="Times New Roman" w:cs="Times New Roman"/>
                <w:sz w:val="20"/>
                <w:szCs w:val="20"/>
              </w:rPr>
              <w:t xml:space="preserve">                    </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Специализированная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организация: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не привлекается                                   </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w:t>
            </w:r>
            <w:r w:rsidRPr="00A92140">
              <w:rPr>
                <w:rFonts w:ascii="Times New Roman" w:hAnsi="Times New Roman" w:cs="Times New Roman"/>
                <w:sz w:val="20"/>
                <w:szCs w:val="20"/>
              </w:rPr>
              <w:t>граничение участия в определении постав</w:t>
            </w:r>
            <w:r>
              <w:rPr>
                <w:rFonts w:ascii="Times New Roman" w:hAnsi="Times New Roman" w:cs="Times New Roman"/>
                <w:sz w:val="20"/>
                <w:szCs w:val="20"/>
              </w:rPr>
              <w:t>щика (подрядчика, исполнителя)</w:t>
            </w:r>
          </w:p>
        </w:tc>
        <w:tc>
          <w:tcPr>
            <w:tcW w:w="7565" w:type="dxa"/>
            <w:tcBorders>
              <w:left w:val="single" w:sz="8" w:space="0" w:color="auto"/>
              <w:bottom w:val="single" w:sz="8" w:space="0" w:color="auto"/>
              <w:right w:val="single" w:sz="8" w:space="0" w:color="auto"/>
            </w:tcBorders>
          </w:tcPr>
          <w:p w:rsidR="00C415D5" w:rsidRPr="00AD08D8" w:rsidRDefault="00923B00" w:rsidP="00C415D5">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Участниками электронного аукциона могут быть только субъекты малого предпринимательства и социально ориентированные некоммерческие организации.</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Наименование объекта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закупки:              </w:t>
            </w:r>
          </w:p>
        </w:tc>
        <w:tc>
          <w:tcPr>
            <w:tcW w:w="7565" w:type="dxa"/>
            <w:tcBorders>
              <w:left w:val="single" w:sz="8" w:space="0" w:color="auto"/>
              <w:bottom w:val="single" w:sz="8" w:space="0" w:color="auto"/>
              <w:right w:val="single" w:sz="8" w:space="0" w:color="auto"/>
            </w:tcBorders>
          </w:tcPr>
          <w:p w:rsidR="00C415D5" w:rsidRPr="006371ED" w:rsidRDefault="00C2703C" w:rsidP="00923B00">
            <w:pPr>
              <w:shd w:val="clear" w:color="auto" w:fill="FFFFFF"/>
              <w:snapToGrid w:val="0"/>
              <w:rPr>
                <w:rFonts w:ascii="Times New Roman" w:eastAsia="Times New Roman" w:hAnsi="Times New Roman" w:cs="Times New Roman"/>
                <w:b/>
                <w:lang w:eastAsia="ru-RU"/>
              </w:rPr>
            </w:pPr>
            <w:r>
              <w:rPr>
                <w:rFonts w:ascii="Times New Roman" w:hAnsi="Times New Roman" w:cs="Times New Roman"/>
                <w:b/>
                <w:i/>
              </w:rPr>
              <w:t>Выполнение работ по капитальному ремонту помещений подвала общежития ТТЖТ – филиала СГУПС.</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Классификация товаров,</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работ, услуг:         </w:t>
            </w:r>
          </w:p>
        </w:tc>
        <w:tc>
          <w:tcPr>
            <w:tcW w:w="7565" w:type="dxa"/>
            <w:tcBorders>
              <w:left w:val="single" w:sz="8" w:space="0" w:color="auto"/>
              <w:bottom w:val="single" w:sz="8" w:space="0" w:color="auto"/>
              <w:right w:val="single" w:sz="8" w:space="0" w:color="auto"/>
            </w:tcBorders>
          </w:tcPr>
          <w:p w:rsidR="00C415D5" w:rsidRPr="0083698D" w:rsidRDefault="006371ED" w:rsidP="00C2703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43.33.</w:t>
            </w:r>
            <w:r w:rsidR="00C2703C">
              <w:rPr>
                <w:rFonts w:ascii="Times New Roman" w:hAnsi="Times New Roman" w:cs="Times New Roman"/>
                <w:sz w:val="20"/>
                <w:szCs w:val="20"/>
              </w:rPr>
              <w:t>11.190</w:t>
            </w:r>
          </w:p>
        </w:tc>
      </w:tr>
      <w:tr w:rsidR="00C415D5" w:rsidRPr="00A233A0" w:rsidTr="00C415D5">
        <w:trPr>
          <w:trHeight w:val="533"/>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Код </w:t>
            </w:r>
            <w:proofErr w:type="gramStart"/>
            <w:r w:rsidRPr="00A233A0">
              <w:rPr>
                <w:rFonts w:ascii="Times New Roman" w:hAnsi="Times New Roman" w:cs="Times New Roman"/>
                <w:sz w:val="20"/>
                <w:szCs w:val="20"/>
              </w:rPr>
              <w:t>бюджетной</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классификации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A233A0" w:rsidRDefault="006371ED"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225</w:t>
            </w:r>
          </w:p>
        </w:tc>
      </w:tr>
      <w:tr w:rsidR="00C415D5" w:rsidRPr="00A233A0" w:rsidTr="00C415D5">
        <w:trPr>
          <w:trHeight w:val="689"/>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Описание объекта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закупки:              </w:t>
            </w:r>
          </w:p>
        </w:tc>
        <w:tc>
          <w:tcPr>
            <w:tcW w:w="7565" w:type="dxa"/>
            <w:tcBorders>
              <w:left w:val="single" w:sz="8" w:space="0" w:color="auto"/>
              <w:bottom w:val="single" w:sz="8" w:space="0" w:color="auto"/>
              <w:right w:val="single" w:sz="8" w:space="0" w:color="auto"/>
            </w:tcBorders>
          </w:tcPr>
          <w:p w:rsidR="00C415D5" w:rsidRPr="001B53B3" w:rsidRDefault="00C2703C" w:rsidP="00C2703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Демонтажные работы, устройство проемов, установка дверей, отделочные работы</w:t>
            </w:r>
            <w:r w:rsidR="006371ED">
              <w:rPr>
                <w:rFonts w:ascii="Times New Roman" w:hAnsi="Times New Roman" w:cs="Times New Roman"/>
                <w:sz w:val="20"/>
                <w:szCs w:val="20"/>
              </w:rPr>
              <w:t xml:space="preserve"> </w:t>
            </w:r>
            <w:r w:rsidR="00DD6D54">
              <w:rPr>
                <w:rFonts w:ascii="Times New Roman" w:hAnsi="Times New Roman" w:cs="Times New Roman"/>
                <w:sz w:val="20"/>
                <w:szCs w:val="20"/>
              </w:rPr>
              <w:t>согласно</w:t>
            </w:r>
            <w:r w:rsidR="006371ED">
              <w:rPr>
                <w:rFonts w:ascii="Times New Roman" w:hAnsi="Times New Roman" w:cs="Times New Roman"/>
                <w:sz w:val="20"/>
                <w:szCs w:val="20"/>
              </w:rPr>
              <w:t xml:space="preserve"> ведомости объемов работ, </w:t>
            </w:r>
            <w:r>
              <w:rPr>
                <w:rFonts w:ascii="Times New Roman" w:hAnsi="Times New Roman" w:cs="Times New Roman"/>
                <w:sz w:val="20"/>
                <w:szCs w:val="20"/>
              </w:rPr>
              <w:t xml:space="preserve">проекта № 232/2АС </w:t>
            </w:r>
            <w:r w:rsidR="006371ED">
              <w:rPr>
                <w:rFonts w:ascii="Times New Roman" w:hAnsi="Times New Roman" w:cs="Times New Roman"/>
                <w:sz w:val="20"/>
                <w:szCs w:val="20"/>
              </w:rPr>
              <w:t xml:space="preserve"> и </w:t>
            </w:r>
            <w:r w:rsidR="00DD6D54">
              <w:rPr>
                <w:rFonts w:ascii="Times New Roman" w:hAnsi="Times New Roman" w:cs="Times New Roman"/>
                <w:sz w:val="20"/>
                <w:szCs w:val="20"/>
              </w:rPr>
              <w:t xml:space="preserve"> техническому заданию.</w:t>
            </w:r>
          </w:p>
        </w:tc>
      </w:tr>
      <w:tr w:rsidR="00C415D5" w:rsidRPr="00A233A0" w:rsidTr="00C415D5">
        <w:trPr>
          <w:trHeight w:val="823"/>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Количество    </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поставляемого товара, объема выполняемых работ, оказываемых  услуг:                </w:t>
            </w:r>
          </w:p>
        </w:tc>
        <w:tc>
          <w:tcPr>
            <w:tcW w:w="7565" w:type="dxa"/>
            <w:tcBorders>
              <w:left w:val="single" w:sz="8" w:space="0" w:color="auto"/>
              <w:bottom w:val="single" w:sz="8" w:space="0" w:color="auto"/>
              <w:right w:val="single" w:sz="8" w:space="0" w:color="auto"/>
            </w:tcBorders>
          </w:tcPr>
          <w:p w:rsidR="00C415D5" w:rsidRPr="00EC04FC" w:rsidRDefault="00C2703C" w:rsidP="00C415D5">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sz w:val="20"/>
                <w:szCs w:val="20"/>
              </w:rPr>
              <w:t>399,72 м</w:t>
            </w:r>
            <w:proofErr w:type="gramStart"/>
            <w:r>
              <w:rPr>
                <w:rFonts w:ascii="Times New Roman" w:hAnsi="Times New Roman" w:cs="Times New Roman"/>
                <w:sz w:val="20"/>
                <w:szCs w:val="20"/>
              </w:rPr>
              <w:t>2</w:t>
            </w:r>
            <w:proofErr w:type="gramEnd"/>
          </w:p>
        </w:tc>
      </w:tr>
      <w:tr w:rsidR="00C415D5" w:rsidRPr="00A233A0" w:rsidTr="00C415D5">
        <w:trPr>
          <w:trHeight w:val="692"/>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Требования к сроку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предоставления </w:t>
            </w:r>
            <w:r>
              <w:rPr>
                <w:rFonts w:ascii="Times New Roman" w:hAnsi="Times New Roman" w:cs="Times New Roman"/>
                <w:sz w:val="20"/>
                <w:szCs w:val="20"/>
              </w:rPr>
              <w:t>гарантий качества</w:t>
            </w: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2158E1" w:rsidRPr="002158E1" w:rsidRDefault="00F2447F" w:rsidP="002158E1">
            <w:pPr>
              <w:spacing w:after="0" w:line="240" w:lineRule="auto"/>
              <w:jc w:val="both"/>
              <w:rPr>
                <w:rFonts w:ascii="Times New Roman" w:hAnsi="Times New Roman" w:cs="Times New Roman"/>
              </w:rPr>
            </w:pPr>
            <w:r>
              <w:rPr>
                <w:rFonts w:ascii="Times New Roman" w:hAnsi="Times New Roman" w:cs="Times New Roman"/>
                <w:sz w:val="20"/>
                <w:szCs w:val="20"/>
              </w:rPr>
              <w:t>Не менее 36</w:t>
            </w:r>
            <w:r w:rsidR="00C2703C">
              <w:rPr>
                <w:rFonts w:ascii="Times New Roman" w:hAnsi="Times New Roman" w:cs="Times New Roman"/>
                <w:sz w:val="20"/>
                <w:szCs w:val="20"/>
              </w:rPr>
              <w:t xml:space="preserve"> </w:t>
            </w:r>
            <w:r w:rsidR="00923B00">
              <w:rPr>
                <w:rFonts w:ascii="Times New Roman" w:hAnsi="Times New Roman" w:cs="Times New Roman"/>
                <w:sz w:val="20"/>
                <w:szCs w:val="20"/>
              </w:rPr>
              <w:t xml:space="preserve"> месяцев</w:t>
            </w:r>
          </w:p>
        </w:tc>
      </w:tr>
      <w:tr w:rsidR="00C415D5" w:rsidRPr="00A233A0" w:rsidTr="00C415D5">
        <w:trPr>
          <w:trHeight w:val="833"/>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Требования к объему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предоставления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гарантий качества </w:t>
            </w:r>
            <w:r>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A233A0" w:rsidRDefault="00923B00" w:rsidP="00992A70">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На весь объем выполненных работ</w:t>
            </w: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Место поставки товара,</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выполнения работ,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оказания услуг:       </w:t>
            </w:r>
          </w:p>
        </w:tc>
        <w:tc>
          <w:tcPr>
            <w:tcW w:w="7565" w:type="dxa"/>
            <w:tcBorders>
              <w:left w:val="single" w:sz="8" w:space="0" w:color="auto"/>
              <w:bottom w:val="single" w:sz="8" w:space="0" w:color="auto"/>
              <w:right w:val="single" w:sz="8" w:space="0" w:color="auto"/>
            </w:tcBorders>
          </w:tcPr>
          <w:p w:rsidR="00C415D5" w:rsidRPr="00172806" w:rsidRDefault="00C2703C" w:rsidP="00D84985">
            <w:pPr>
              <w:pStyle w:val="ae"/>
              <w:jc w:val="both"/>
              <w:rPr>
                <w:rFonts w:ascii="Times New Roman" w:hAnsi="Times New Roman" w:cs="Times New Roman"/>
                <w:sz w:val="18"/>
                <w:szCs w:val="18"/>
              </w:rPr>
            </w:pPr>
            <w:r>
              <w:rPr>
                <w:rFonts w:ascii="Times New Roman" w:hAnsi="Times New Roman" w:cs="Times New Roman"/>
                <w:sz w:val="18"/>
                <w:szCs w:val="18"/>
              </w:rPr>
              <w:t>634006 г. Томск пер. Переездный 3</w:t>
            </w:r>
            <w:r w:rsidR="006371ED">
              <w:rPr>
                <w:rFonts w:ascii="Times New Roman" w:hAnsi="Times New Roman" w:cs="Times New Roman"/>
                <w:sz w:val="18"/>
                <w:szCs w:val="18"/>
              </w:rPr>
              <w:t xml:space="preserve"> </w:t>
            </w: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lastRenderedPageBreak/>
              <w:t xml:space="preserve">Срок поставки товара,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завершения выполнения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работ, оказания услуг:</w:t>
            </w:r>
          </w:p>
        </w:tc>
        <w:tc>
          <w:tcPr>
            <w:tcW w:w="7565" w:type="dxa"/>
            <w:tcBorders>
              <w:left w:val="single" w:sz="8" w:space="0" w:color="auto"/>
              <w:bottom w:val="single" w:sz="8" w:space="0" w:color="auto"/>
              <w:right w:val="single" w:sz="8" w:space="0" w:color="auto"/>
            </w:tcBorders>
          </w:tcPr>
          <w:p w:rsidR="00D51312" w:rsidRPr="007B1DD2" w:rsidRDefault="00C2703C" w:rsidP="00D51312">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7B1DD2">
              <w:rPr>
                <w:rFonts w:ascii="Times New Roman" w:eastAsia="Times New Roman" w:hAnsi="Times New Roman" w:cs="Times New Roman"/>
                <w:sz w:val="20"/>
                <w:szCs w:val="20"/>
                <w:lang w:eastAsia="ru-RU"/>
              </w:rPr>
              <w:t xml:space="preserve">В течение 60 дней со дня </w:t>
            </w:r>
            <w:r w:rsidR="007B1DD2" w:rsidRPr="007B1DD2">
              <w:rPr>
                <w:rFonts w:ascii="Times New Roman" w:eastAsia="Times New Roman" w:hAnsi="Times New Roman" w:cs="Times New Roman"/>
                <w:sz w:val="20"/>
                <w:szCs w:val="20"/>
                <w:lang w:eastAsia="ru-RU"/>
              </w:rPr>
              <w:t>заключения договора</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Начальная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(максимальная) цена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контракта:            </w:t>
            </w:r>
          </w:p>
        </w:tc>
        <w:tc>
          <w:tcPr>
            <w:tcW w:w="7565" w:type="dxa"/>
            <w:tcBorders>
              <w:left w:val="single" w:sz="8" w:space="0" w:color="auto"/>
              <w:bottom w:val="single" w:sz="8" w:space="0" w:color="auto"/>
              <w:right w:val="single" w:sz="8" w:space="0" w:color="auto"/>
            </w:tcBorders>
          </w:tcPr>
          <w:p w:rsidR="00C415D5" w:rsidRPr="00B57D18" w:rsidRDefault="00C415D5" w:rsidP="00C2703C">
            <w:pPr>
              <w:widowControl w:val="0"/>
              <w:autoSpaceDE w:val="0"/>
              <w:autoSpaceDN w:val="0"/>
              <w:adjustRightInd w:val="0"/>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r w:rsidR="00C2703C">
              <w:rPr>
                <w:rFonts w:ascii="Times New Roman" w:hAnsi="Times New Roman" w:cs="Times New Roman"/>
                <w:b/>
                <w:sz w:val="20"/>
                <w:szCs w:val="20"/>
              </w:rPr>
              <w:t>3 061 248,00</w:t>
            </w:r>
            <w:r w:rsidR="006371ED">
              <w:rPr>
                <w:rFonts w:ascii="Times New Roman" w:hAnsi="Times New Roman" w:cs="Times New Roman"/>
                <w:b/>
                <w:sz w:val="20"/>
                <w:szCs w:val="20"/>
              </w:rPr>
              <w:t xml:space="preserve"> </w:t>
            </w:r>
            <w:r>
              <w:rPr>
                <w:rFonts w:ascii="Times New Roman" w:hAnsi="Times New Roman" w:cs="Times New Roman"/>
                <w:b/>
                <w:sz w:val="20"/>
                <w:szCs w:val="20"/>
              </w:rPr>
              <w:t>руб</w:t>
            </w:r>
            <w:r w:rsidRPr="00B57D18">
              <w:rPr>
                <w:rFonts w:ascii="Times New Roman" w:hAnsi="Times New Roman" w:cs="Times New Roman"/>
                <w:b/>
                <w:sz w:val="20"/>
                <w:szCs w:val="20"/>
              </w:rPr>
              <w:t xml:space="preserve">.                      </w:t>
            </w:r>
          </w:p>
        </w:tc>
      </w:tr>
      <w:tr w:rsidR="00C415D5" w:rsidRPr="00A233A0" w:rsidTr="00C415D5">
        <w:trPr>
          <w:trHeight w:val="747"/>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Обоснование </w:t>
            </w:r>
            <w:proofErr w:type="gramStart"/>
            <w:r w:rsidRPr="00A233A0">
              <w:rPr>
                <w:rFonts w:ascii="Times New Roman" w:hAnsi="Times New Roman" w:cs="Times New Roman"/>
                <w:sz w:val="20"/>
                <w:szCs w:val="20"/>
              </w:rPr>
              <w:t>начальной</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(максимальной) цены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контракта:            </w:t>
            </w:r>
          </w:p>
        </w:tc>
        <w:tc>
          <w:tcPr>
            <w:tcW w:w="7565" w:type="dxa"/>
            <w:tcBorders>
              <w:left w:val="single" w:sz="8" w:space="0" w:color="auto"/>
              <w:bottom w:val="single" w:sz="8" w:space="0" w:color="auto"/>
              <w:right w:val="single" w:sz="8" w:space="0" w:color="auto"/>
            </w:tcBorders>
          </w:tcPr>
          <w:p w:rsidR="006371ED" w:rsidRPr="00A233A0" w:rsidRDefault="001B53B3" w:rsidP="006371E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6371ED" w:rsidRPr="00A233A0">
              <w:rPr>
                <w:rFonts w:ascii="Times New Roman" w:hAnsi="Times New Roman" w:cs="Times New Roman"/>
                <w:sz w:val="20"/>
                <w:szCs w:val="20"/>
              </w:rPr>
              <w:t>начальная (</w:t>
            </w:r>
            <w:r w:rsidR="006371ED">
              <w:rPr>
                <w:rFonts w:ascii="Times New Roman" w:hAnsi="Times New Roman" w:cs="Times New Roman"/>
                <w:sz w:val="20"/>
                <w:szCs w:val="20"/>
              </w:rPr>
              <w:t xml:space="preserve">максимальная) цена контракта на выполнение работ по  ремонту </w:t>
            </w:r>
            <w:r w:rsidR="00C2703C">
              <w:rPr>
                <w:rFonts w:ascii="Times New Roman" w:hAnsi="Times New Roman" w:cs="Times New Roman"/>
                <w:sz w:val="20"/>
                <w:szCs w:val="20"/>
              </w:rPr>
              <w:t xml:space="preserve">помещений подвала </w:t>
            </w:r>
            <w:r w:rsidR="006371ED">
              <w:rPr>
                <w:rFonts w:ascii="Times New Roman" w:hAnsi="Times New Roman" w:cs="Times New Roman"/>
                <w:sz w:val="20"/>
                <w:szCs w:val="20"/>
              </w:rPr>
              <w:t xml:space="preserve"> определяется локальным сметным расчетом</w:t>
            </w:r>
            <w:r w:rsidR="006371ED" w:rsidRPr="00A233A0">
              <w:rPr>
                <w:rFonts w:ascii="Times New Roman" w:hAnsi="Times New Roman" w:cs="Times New Roman"/>
                <w:sz w:val="20"/>
                <w:szCs w:val="20"/>
              </w:rPr>
              <w:t xml:space="preserve">           </w:t>
            </w:r>
          </w:p>
          <w:p w:rsidR="006371ED" w:rsidRPr="00A233A0" w:rsidRDefault="006371ED" w:rsidP="006371ED">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(Приложение N 1 к т</w:t>
            </w:r>
            <w:r>
              <w:rPr>
                <w:rFonts w:ascii="Times New Roman" w:hAnsi="Times New Roman" w:cs="Times New Roman"/>
                <w:sz w:val="20"/>
                <w:szCs w:val="20"/>
              </w:rPr>
              <w:t xml:space="preserve">ехническому заданию) </w:t>
            </w:r>
            <w:r w:rsidRPr="00A233A0">
              <w:rPr>
                <w:rFonts w:ascii="Times New Roman" w:hAnsi="Times New Roman" w:cs="Times New Roman"/>
                <w:sz w:val="20"/>
                <w:szCs w:val="20"/>
              </w:rPr>
              <w:t xml:space="preserve">                  </w:t>
            </w:r>
          </w:p>
          <w:p w:rsidR="00C415D5" w:rsidRPr="00A233A0" w:rsidRDefault="00C415D5" w:rsidP="00992A70">
            <w:pPr>
              <w:widowControl w:val="0"/>
              <w:autoSpaceDE w:val="0"/>
              <w:autoSpaceDN w:val="0"/>
              <w:adjustRightInd w:val="0"/>
              <w:spacing w:after="0" w:line="240" w:lineRule="auto"/>
              <w:rPr>
                <w:rFonts w:ascii="Times New Roman" w:hAnsi="Times New Roman" w:cs="Times New Roman"/>
                <w:sz w:val="20"/>
                <w:szCs w:val="20"/>
              </w:rPr>
            </w:pPr>
          </w:p>
        </w:tc>
      </w:tr>
      <w:tr w:rsidR="00C415D5" w:rsidRPr="00A233A0" w:rsidTr="00C415D5">
        <w:trPr>
          <w:trHeight w:val="756"/>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Валюта, используемая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для формирования цены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контракта и расчетов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российский рубль           </w:t>
            </w:r>
          </w:p>
        </w:tc>
      </w:tr>
      <w:tr w:rsidR="00C415D5" w:rsidRPr="00A233A0" w:rsidTr="00C415D5">
        <w:trPr>
          <w:trHeight w:val="4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Источник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финансирования: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средст</w:t>
            </w:r>
            <w:r w:rsidR="00992A70">
              <w:rPr>
                <w:rFonts w:ascii="Times New Roman" w:hAnsi="Times New Roman" w:cs="Times New Roman"/>
                <w:sz w:val="20"/>
                <w:szCs w:val="20"/>
              </w:rPr>
              <w:t>ва бюджетного учреждения на 2015</w:t>
            </w:r>
            <w:r w:rsidRPr="00A233A0">
              <w:rPr>
                <w:rFonts w:ascii="Times New Roman" w:hAnsi="Times New Roman" w:cs="Times New Roman"/>
                <w:sz w:val="20"/>
                <w:szCs w:val="20"/>
              </w:rPr>
              <w:t xml:space="preserve"> г.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(субсидия</w:t>
            </w:r>
            <w:r>
              <w:rPr>
                <w:rFonts w:ascii="Times New Roman" w:hAnsi="Times New Roman" w:cs="Times New Roman"/>
                <w:sz w:val="20"/>
                <w:szCs w:val="20"/>
              </w:rPr>
              <w:t xml:space="preserve"> федерального бюджета</w:t>
            </w:r>
            <w:r w:rsidR="00992A70">
              <w:rPr>
                <w:rFonts w:ascii="Times New Roman" w:hAnsi="Times New Roman" w:cs="Times New Roman"/>
                <w:sz w:val="20"/>
                <w:szCs w:val="20"/>
              </w:rPr>
              <w:t xml:space="preserve"> на 2015</w:t>
            </w:r>
            <w:r w:rsidRPr="00A233A0">
              <w:rPr>
                <w:rFonts w:ascii="Times New Roman" w:hAnsi="Times New Roman" w:cs="Times New Roman"/>
                <w:sz w:val="20"/>
                <w:szCs w:val="20"/>
              </w:rPr>
              <w:t xml:space="preserve"> г.)        </w:t>
            </w:r>
          </w:p>
        </w:tc>
      </w:tr>
      <w:tr w:rsidR="00C415D5" w:rsidRPr="00A233A0" w:rsidTr="00C415D5">
        <w:trPr>
          <w:trHeight w:val="785"/>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Форма, срок и порядок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оплаты контракта:     </w:t>
            </w:r>
          </w:p>
        </w:tc>
        <w:tc>
          <w:tcPr>
            <w:tcW w:w="7565" w:type="dxa"/>
            <w:tcBorders>
              <w:left w:val="single" w:sz="8" w:space="0" w:color="auto"/>
              <w:bottom w:val="single" w:sz="8" w:space="0" w:color="auto"/>
              <w:right w:val="single" w:sz="8" w:space="0" w:color="auto"/>
            </w:tcBorders>
          </w:tcPr>
          <w:p w:rsidR="006371ED" w:rsidRPr="00911AF8" w:rsidRDefault="006371ED" w:rsidP="006371ED">
            <w:pPr>
              <w:keepNext/>
              <w:keepLines/>
              <w:suppressLineNumbers/>
              <w:spacing w:after="0" w:line="240" w:lineRule="auto"/>
              <w:jc w:val="both"/>
              <w:rPr>
                <w:rFonts w:ascii="Times New Roman" w:eastAsia="Times New Roman" w:hAnsi="Times New Roman" w:cs="Times New Roman"/>
                <w:sz w:val="20"/>
                <w:szCs w:val="20"/>
                <w:lang w:eastAsia="ru-RU"/>
              </w:rPr>
            </w:pPr>
            <w:r w:rsidRPr="007B1DD2">
              <w:rPr>
                <w:rFonts w:ascii="Times New Roman" w:eastAsia="Times New Roman" w:hAnsi="Times New Roman" w:cs="Times New Roman"/>
                <w:sz w:val="20"/>
                <w:szCs w:val="20"/>
                <w:lang w:eastAsia="ru-RU"/>
              </w:rPr>
              <w:t xml:space="preserve">Заказчик» производит оплату по договору ежемесячно - по факту выполнения работ за каждый календарный  месяц в течение всего срока выполнения работ, на основании подписанного сторонами </w:t>
            </w:r>
            <w:r w:rsidRPr="00911AF8">
              <w:rPr>
                <w:rFonts w:ascii="Times New Roman" w:eastAsia="Times New Roman" w:hAnsi="Times New Roman" w:cs="Times New Roman"/>
                <w:sz w:val="20"/>
                <w:szCs w:val="20"/>
                <w:lang w:eastAsia="ru-RU"/>
              </w:rPr>
              <w:t xml:space="preserve">акта  о приемке выполненных работ по форме КС-2, справки о стоимости выполненных работ и затрат по форме КС-3 на соответствующем этапе приемки работ за отчетный период. </w:t>
            </w:r>
          </w:p>
          <w:p w:rsidR="006371ED" w:rsidRPr="00911AF8" w:rsidRDefault="006371ED" w:rsidP="006371ED">
            <w:pPr>
              <w:keepNext/>
              <w:keepLines/>
              <w:suppressLineNumber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Pr="00911AF8">
              <w:rPr>
                <w:rFonts w:ascii="Times New Roman" w:eastAsia="Times New Roman" w:hAnsi="Times New Roman" w:cs="Times New Roman"/>
                <w:sz w:val="20"/>
                <w:szCs w:val="20"/>
                <w:lang w:eastAsia="ru-RU"/>
              </w:rPr>
              <w:t xml:space="preserve">Оплата выполненных работ производится «Заказчиком» в течение 10 банковских дней со дня предоставления «Подрядчиком» надлежаще оформленных документов на оплату (акты КС-2, КС-3, счет и счет-фактура). </w:t>
            </w:r>
          </w:p>
          <w:p w:rsidR="006371ED" w:rsidRPr="00911AF8" w:rsidRDefault="006371ED" w:rsidP="006371ED">
            <w:pPr>
              <w:keepNext/>
              <w:keepLines/>
              <w:suppressLineNumbers/>
              <w:spacing w:after="0" w:line="240" w:lineRule="auto"/>
              <w:jc w:val="both"/>
              <w:rPr>
                <w:rFonts w:ascii="Times New Roman" w:eastAsia="Times New Roman" w:hAnsi="Times New Roman" w:cs="Times New Roman"/>
                <w:sz w:val="20"/>
                <w:szCs w:val="20"/>
                <w:lang w:eastAsia="ru-RU"/>
              </w:rPr>
            </w:pPr>
            <w:r w:rsidRPr="00911AF8">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911AF8">
              <w:rPr>
                <w:rFonts w:ascii="Times New Roman" w:eastAsia="Times New Roman" w:hAnsi="Times New Roman" w:cs="Times New Roman"/>
                <w:sz w:val="20"/>
                <w:szCs w:val="20"/>
                <w:lang w:eastAsia="ru-RU"/>
              </w:rPr>
              <w:t>Оплата включенного в цену договора резерва средств на непредвиденные работы и затраты, производится «Заказчиком» только при подтверждении «Подрядчиком» наличия непредвиденных расходов и затрат  локальным сметным расчетом. В случае  отсутствия такого подтверждения, оплата производится по фактически выполненным работам</w:t>
            </w:r>
          </w:p>
          <w:p w:rsidR="00C415D5" w:rsidRPr="008B7F6A" w:rsidRDefault="006371ED" w:rsidP="006371ED">
            <w:pPr>
              <w:autoSpaceDE w:val="0"/>
              <w:autoSpaceDN w:val="0"/>
              <w:adjustRightInd w:val="0"/>
              <w:spacing w:after="0" w:line="240" w:lineRule="auto"/>
              <w:jc w:val="both"/>
              <w:rPr>
                <w:rFonts w:ascii="Times New Roman" w:eastAsia="Times New Roman" w:hAnsi="Times New Roman" w:cs="Times New Roman"/>
                <w:b/>
                <w:color w:val="000000"/>
                <w:spacing w:val="-8"/>
                <w:sz w:val="20"/>
                <w:szCs w:val="20"/>
                <w:lang w:eastAsia="ru-RU"/>
              </w:rPr>
            </w:pPr>
            <w:r w:rsidRPr="00911AF8">
              <w:rPr>
                <w:rFonts w:ascii="Times New Roman" w:eastAsia="Times New Roman" w:hAnsi="Times New Roman" w:cs="Times New Roman"/>
                <w:kern w:val="1"/>
                <w:sz w:val="20"/>
                <w:szCs w:val="20"/>
                <w:lang w:eastAsia="ar-SA"/>
              </w:rPr>
              <w:t xml:space="preserve"> «Заказчик» производит оплату работ, выполняемых по настоящему договору, за счет средств бюджетного учреждения, в безналичном порядке путем перечисления денежных средств на расчетный счет «Подрядчика».</w:t>
            </w:r>
          </w:p>
        </w:tc>
      </w:tr>
      <w:tr w:rsidR="00C415D5" w:rsidRPr="00A233A0" w:rsidTr="00C415D5">
        <w:trPr>
          <w:trHeight w:val="547"/>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Требования к </w:t>
            </w:r>
            <w:r>
              <w:rPr>
                <w:rFonts w:ascii="Times New Roman" w:hAnsi="Times New Roman" w:cs="Times New Roman"/>
                <w:sz w:val="20"/>
                <w:szCs w:val="20"/>
              </w:rPr>
              <w:t>участникам  электронного аукциона</w:t>
            </w:r>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Участник  настоящего электронного аукциона должен соответствовать требовани</w:t>
            </w:r>
            <w:r w:rsidR="00501A64">
              <w:rPr>
                <w:rFonts w:ascii="Times New Roman" w:hAnsi="Times New Roman" w:cs="Times New Roman"/>
                <w:sz w:val="20"/>
                <w:szCs w:val="20"/>
              </w:rPr>
              <w:t xml:space="preserve">ям, установленным  подпунктам  </w:t>
            </w:r>
            <w:r w:rsidR="006371ED">
              <w:rPr>
                <w:rFonts w:ascii="Times New Roman" w:hAnsi="Times New Roman" w:cs="Times New Roman"/>
                <w:sz w:val="20"/>
                <w:szCs w:val="20"/>
              </w:rPr>
              <w:t xml:space="preserve"> 1</w:t>
            </w:r>
            <w:r w:rsidR="001C0D39">
              <w:rPr>
                <w:rFonts w:ascii="Times New Roman" w:hAnsi="Times New Roman" w:cs="Times New Roman"/>
                <w:sz w:val="20"/>
                <w:szCs w:val="20"/>
              </w:rPr>
              <w:t>-</w:t>
            </w:r>
            <w:r w:rsidR="00CB7E45">
              <w:rPr>
                <w:rFonts w:ascii="Times New Roman" w:hAnsi="Times New Roman" w:cs="Times New Roman"/>
                <w:sz w:val="20"/>
                <w:szCs w:val="20"/>
              </w:rPr>
              <w:t xml:space="preserve"> </w:t>
            </w:r>
            <w:r w:rsidR="001C0D39">
              <w:rPr>
                <w:rFonts w:ascii="Times New Roman" w:hAnsi="Times New Roman" w:cs="Times New Roman"/>
                <w:sz w:val="20"/>
                <w:szCs w:val="20"/>
              </w:rPr>
              <w:t>6, 8</w:t>
            </w:r>
            <w:r>
              <w:rPr>
                <w:rFonts w:ascii="Times New Roman" w:hAnsi="Times New Roman" w:cs="Times New Roman"/>
                <w:sz w:val="20"/>
                <w:szCs w:val="20"/>
              </w:rPr>
              <w:t xml:space="preserve">  пункта 3.1 О</w:t>
            </w:r>
            <w:r w:rsidR="00BD6A1C">
              <w:rPr>
                <w:rFonts w:ascii="Times New Roman" w:hAnsi="Times New Roman" w:cs="Times New Roman"/>
                <w:sz w:val="20"/>
                <w:szCs w:val="20"/>
              </w:rPr>
              <w:t>бщей части документации</w:t>
            </w:r>
          </w:p>
        </w:tc>
      </w:tr>
      <w:tr w:rsidR="00C415D5" w:rsidRPr="00A233A0" w:rsidTr="00C415D5">
        <w:trPr>
          <w:trHeight w:val="83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Преимущества, предоставляемые участникам</w:t>
            </w:r>
          </w:p>
        </w:tc>
        <w:tc>
          <w:tcPr>
            <w:tcW w:w="7565" w:type="dxa"/>
            <w:tcBorders>
              <w:left w:val="single" w:sz="8" w:space="0" w:color="auto"/>
              <w:bottom w:val="single" w:sz="8" w:space="0" w:color="auto"/>
              <w:right w:val="single" w:sz="8" w:space="0" w:color="auto"/>
            </w:tcBorders>
          </w:tcPr>
          <w:p w:rsidR="00C415D5" w:rsidRDefault="00C415D5" w:rsidP="00923B00">
            <w:pPr>
              <w:widowControl w:val="0"/>
              <w:autoSpaceDE w:val="0"/>
              <w:autoSpaceDN w:val="0"/>
              <w:adjustRightInd w:val="0"/>
              <w:spacing w:after="0" w:line="240" w:lineRule="auto"/>
              <w:rPr>
                <w:rFonts w:ascii="Times New Roman" w:hAnsi="Times New Roman" w:cs="Times New Roman"/>
                <w:sz w:val="20"/>
                <w:szCs w:val="20"/>
              </w:rPr>
            </w:pPr>
          </w:p>
        </w:tc>
      </w:tr>
      <w:tr w:rsidR="00C415D5" w:rsidRPr="00A233A0" w:rsidTr="00C415D5">
        <w:trPr>
          <w:trHeight w:val="263"/>
          <w:tblCellSpacing w:w="5" w:type="nil"/>
        </w:trPr>
        <w:tc>
          <w:tcPr>
            <w:tcW w:w="2784" w:type="dxa"/>
            <w:tcBorders>
              <w:left w:val="single" w:sz="8" w:space="0" w:color="auto"/>
              <w:bottom w:val="single" w:sz="8" w:space="0" w:color="auto"/>
              <w:right w:val="single" w:sz="8" w:space="0" w:color="auto"/>
            </w:tcBorders>
          </w:tcPr>
          <w:p w:rsidR="00C415D5" w:rsidRPr="003B2A22"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Применение национального режима (</w:t>
            </w:r>
            <w:r w:rsidRPr="003B2A22">
              <w:rPr>
                <w:rFonts w:ascii="Times New Roman" w:hAnsi="Times New Roman" w:cs="Times New Roman"/>
                <w:sz w:val="20"/>
                <w:szCs w:val="20"/>
              </w:rPr>
              <w:t xml:space="preserve">условия, запреты и ограничения допуска товаров, происходящих из </w:t>
            </w:r>
            <w:r>
              <w:rPr>
                <w:rFonts w:ascii="Times New Roman" w:hAnsi="Times New Roman" w:cs="Times New Roman"/>
                <w:sz w:val="20"/>
                <w:szCs w:val="20"/>
              </w:rPr>
              <w:t>иностранного государства</w:t>
            </w:r>
            <w:proofErr w:type="gramStart"/>
            <w:r>
              <w:rPr>
                <w:rFonts w:ascii="Times New Roman" w:hAnsi="Times New Roman" w:cs="Times New Roman"/>
                <w:sz w:val="20"/>
                <w:szCs w:val="20"/>
              </w:rPr>
              <w:t xml:space="preserve"> </w:t>
            </w:r>
            <w:r w:rsidRPr="003B2A22">
              <w:rPr>
                <w:rFonts w:ascii="Times New Roman" w:hAnsi="Times New Roman" w:cs="Times New Roman"/>
                <w:sz w:val="20"/>
                <w:szCs w:val="20"/>
              </w:rPr>
              <w:t>,</w:t>
            </w:r>
            <w:proofErr w:type="gramEnd"/>
            <w:r w:rsidRPr="003B2A22">
              <w:rPr>
                <w:rFonts w:ascii="Times New Roman" w:hAnsi="Times New Roman" w:cs="Times New Roman"/>
                <w:sz w:val="20"/>
                <w:szCs w:val="20"/>
              </w:rPr>
              <w:t xml:space="preserve"> работ, услуг, соответственно выполняемых, оказываемых иностранными лицами</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нет</w:t>
            </w:r>
          </w:p>
        </w:tc>
      </w:tr>
      <w:tr w:rsidR="00C415D5" w:rsidRPr="00A233A0" w:rsidTr="00C415D5">
        <w:trPr>
          <w:tblCellSpacing w:w="5" w:type="nil"/>
        </w:trPr>
        <w:tc>
          <w:tcPr>
            <w:tcW w:w="10349" w:type="dxa"/>
            <w:gridSpan w:val="2"/>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Информация о </w:t>
            </w:r>
            <w:proofErr w:type="gramStart"/>
            <w:r w:rsidRPr="00A233A0">
              <w:rPr>
                <w:rFonts w:ascii="Times New Roman" w:hAnsi="Times New Roman" w:cs="Times New Roman"/>
                <w:sz w:val="20"/>
                <w:szCs w:val="20"/>
              </w:rPr>
              <w:t>документации</w:t>
            </w:r>
            <w:proofErr w:type="gramEnd"/>
            <w:r w:rsidRPr="00A233A0">
              <w:rPr>
                <w:rFonts w:ascii="Times New Roman" w:hAnsi="Times New Roman" w:cs="Times New Roman"/>
                <w:sz w:val="20"/>
                <w:szCs w:val="20"/>
              </w:rPr>
              <w:t xml:space="preserve"> об электронном аукционе:                       </w:t>
            </w:r>
          </w:p>
        </w:tc>
      </w:tr>
      <w:tr w:rsidR="00C415D5" w:rsidRPr="00A233A0" w:rsidTr="00C415D5">
        <w:trPr>
          <w:trHeight w:val="405"/>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Единая информационная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proofErr w:type="gramStart"/>
            <w:r w:rsidRPr="00A233A0">
              <w:rPr>
                <w:rFonts w:ascii="Times New Roman" w:hAnsi="Times New Roman" w:cs="Times New Roman"/>
                <w:sz w:val="20"/>
                <w:szCs w:val="20"/>
              </w:rPr>
              <w:t xml:space="preserve">система (официальный  </w:t>
            </w:r>
            <w:proofErr w:type="gramEnd"/>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сайт), на </w:t>
            </w:r>
            <w:proofErr w:type="gramStart"/>
            <w:r w:rsidRPr="00A233A0">
              <w:rPr>
                <w:rFonts w:ascii="Times New Roman" w:hAnsi="Times New Roman" w:cs="Times New Roman"/>
                <w:sz w:val="20"/>
                <w:szCs w:val="20"/>
              </w:rPr>
              <w:t>которой</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размещена документация</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об аукционе: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www.zakupki.gov.ru                                </w:t>
            </w:r>
          </w:p>
        </w:tc>
      </w:tr>
      <w:tr w:rsidR="00C415D5" w:rsidRPr="00A233A0" w:rsidTr="00C415D5">
        <w:trPr>
          <w:trHeight w:val="1133"/>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Порядок предоставления</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разъяснений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документации </w:t>
            </w:r>
            <w:proofErr w:type="gramStart"/>
            <w:r w:rsidRPr="00A233A0">
              <w:rPr>
                <w:rFonts w:ascii="Times New Roman" w:hAnsi="Times New Roman" w:cs="Times New Roman"/>
                <w:sz w:val="20"/>
                <w:szCs w:val="20"/>
              </w:rPr>
              <w:t>об</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электронном </w:t>
            </w:r>
            <w:proofErr w:type="gramStart"/>
            <w:r w:rsidRPr="00A233A0">
              <w:rPr>
                <w:rFonts w:ascii="Times New Roman" w:hAnsi="Times New Roman" w:cs="Times New Roman"/>
                <w:sz w:val="20"/>
                <w:szCs w:val="20"/>
              </w:rPr>
              <w:t>аукционе</w:t>
            </w:r>
            <w:proofErr w:type="gramEnd"/>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9A7ED3" w:rsidRDefault="00C415D5" w:rsidP="00C415D5">
            <w:pPr>
              <w:widowControl w:val="0"/>
              <w:autoSpaceDE w:val="0"/>
              <w:autoSpaceDN w:val="0"/>
              <w:adjustRightInd w:val="0"/>
              <w:spacing w:after="0" w:line="240" w:lineRule="auto"/>
              <w:rPr>
                <w:rFonts w:ascii="Times New Roman" w:hAnsi="Times New Roman" w:cs="Times New Roman"/>
                <w:b/>
                <w:sz w:val="20"/>
                <w:szCs w:val="20"/>
              </w:rPr>
            </w:pPr>
            <w:r w:rsidRPr="00A233A0">
              <w:rPr>
                <w:rFonts w:ascii="Times New Roman" w:hAnsi="Times New Roman" w:cs="Times New Roman"/>
                <w:sz w:val="20"/>
                <w:szCs w:val="20"/>
              </w:rPr>
              <w:t xml:space="preserve"> </w:t>
            </w:r>
            <w:r w:rsidRPr="00B41BC5">
              <w:rPr>
                <w:rFonts w:ascii="Times New Roman" w:hAnsi="Times New Roman" w:cs="Times New Roman"/>
                <w:sz w:val="20"/>
                <w:szCs w:val="20"/>
              </w:rPr>
              <w:t xml:space="preserve">даты начала и окончания срока </w:t>
            </w:r>
            <w:r>
              <w:rPr>
                <w:rFonts w:ascii="Times New Roman" w:hAnsi="Times New Roman" w:cs="Times New Roman"/>
                <w:sz w:val="20"/>
                <w:szCs w:val="20"/>
              </w:rPr>
              <w:t xml:space="preserve">предоставления участникам </w:t>
            </w:r>
            <w:r w:rsidRPr="00B41BC5">
              <w:rPr>
                <w:rFonts w:ascii="Times New Roman" w:hAnsi="Times New Roman" w:cs="Times New Roman"/>
                <w:sz w:val="20"/>
                <w:szCs w:val="20"/>
              </w:rPr>
              <w:t xml:space="preserve"> аукциона разъяснений положен</w:t>
            </w:r>
            <w:r>
              <w:rPr>
                <w:rFonts w:ascii="Times New Roman" w:hAnsi="Times New Roman" w:cs="Times New Roman"/>
                <w:sz w:val="20"/>
                <w:szCs w:val="20"/>
              </w:rPr>
              <w:t>ий документации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r w:rsidR="00C06CDF">
              <w:rPr>
                <w:rFonts w:ascii="Times New Roman" w:hAnsi="Times New Roman" w:cs="Times New Roman"/>
                <w:sz w:val="20"/>
                <w:szCs w:val="20"/>
              </w:rPr>
              <w:t xml:space="preserve">  </w:t>
            </w:r>
            <w:r w:rsidR="00D20922">
              <w:rPr>
                <w:rFonts w:ascii="Times New Roman" w:hAnsi="Times New Roman" w:cs="Times New Roman"/>
                <w:sz w:val="20"/>
                <w:szCs w:val="20"/>
              </w:rPr>
              <w:t>10</w:t>
            </w:r>
            <w:r w:rsidR="00C06CDF">
              <w:rPr>
                <w:rFonts w:ascii="Times New Roman" w:hAnsi="Times New Roman" w:cs="Times New Roman"/>
                <w:sz w:val="20"/>
                <w:szCs w:val="20"/>
              </w:rPr>
              <w:t xml:space="preserve">  </w:t>
            </w:r>
            <w:r w:rsidR="006371ED">
              <w:rPr>
                <w:rFonts w:ascii="Times New Roman" w:hAnsi="Times New Roman" w:cs="Times New Roman"/>
                <w:sz w:val="20"/>
                <w:szCs w:val="20"/>
              </w:rPr>
              <w:t xml:space="preserve">июня </w:t>
            </w:r>
            <w:r w:rsidR="00C06CDF">
              <w:rPr>
                <w:rFonts w:ascii="Times New Roman" w:hAnsi="Times New Roman" w:cs="Times New Roman"/>
                <w:sz w:val="20"/>
                <w:szCs w:val="20"/>
              </w:rPr>
              <w:t xml:space="preserve"> </w:t>
            </w:r>
            <w:r w:rsidR="00992A70">
              <w:rPr>
                <w:rFonts w:ascii="Times New Roman" w:hAnsi="Times New Roman" w:cs="Times New Roman"/>
                <w:b/>
                <w:sz w:val="20"/>
                <w:szCs w:val="20"/>
              </w:rPr>
              <w:t xml:space="preserve">  2015</w:t>
            </w:r>
            <w:r>
              <w:rPr>
                <w:rFonts w:ascii="Times New Roman" w:hAnsi="Times New Roman" w:cs="Times New Roman"/>
                <w:b/>
                <w:sz w:val="20"/>
                <w:szCs w:val="20"/>
              </w:rPr>
              <w:t xml:space="preserve">    по    </w:t>
            </w:r>
            <w:r w:rsidR="005624E9">
              <w:rPr>
                <w:rFonts w:ascii="Times New Roman" w:hAnsi="Times New Roman" w:cs="Times New Roman"/>
                <w:b/>
                <w:sz w:val="20"/>
                <w:szCs w:val="20"/>
              </w:rPr>
              <w:t xml:space="preserve">  </w:t>
            </w:r>
            <w:r w:rsidR="00D20922">
              <w:rPr>
                <w:rFonts w:ascii="Times New Roman" w:hAnsi="Times New Roman" w:cs="Times New Roman"/>
                <w:b/>
                <w:sz w:val="20"/>
                <w:szCs w:val="20"/>
              </w:rPr>
              <w:t>30</w:t>
            </w:r>
            <w:r w:rsidR="005624E9">
              <w:rPr>
                <w:rFonts w:ascii="Times New Roman" w:hAnsi="Times New Roman" w:cs="Times New Roman"/>
                <w:b/>
                <w:sz w:val="20"/>
                <w:szCs w:val="20"/>
              </w:rPr>
              <w:t xml:space="preserve">  </w:t>
            </w:r>
            <w:r w:rsidR="006371ED">
              <w:rPr>
                <w:rFonts w:ascii="Times New Roman" w:hAnsi="Times New Roman" w:cs="Times New Roman"/>
                <w:b/>
                <w:sz w:val="20"/>
                <w:szCs w:val="20"/>
              </w:rPr>
              <w:t xml:space="preserve">июня </w:t>
            </w:r>
            <w:r w:rsidR="00992A70">
              <w:rPr>
                <w:rFonts w:ascii="Times New Roman" w:hAnsi="Times New Roman" w:cs="Times New Roman"/>
                <w:b/>
                <w:sz w:val="20"/>
                <w:szCs w:val="20"/>
              </w:rPr>
              <w:t>2015</w:t>
            </w:r>
            <w:r w:rsidRPr="009A7ED3">
              <w:rPr>
                <w:rFonts w:ascii="Times New Roman" w:hAnsi="Times New Roman" w:cs="Times New Roman"/>
                <w:b/>
                <w:sz w:val="20"/>
                <w:szCs w:val="20"/>
              </w:rPr>
              <w:t>г.</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порядок предоставления разъяснений предусмотрен  разделом 5 Общей части</w:t>
            </w:r>
          </w:p>
        </w:tc>
      </w:tr>
      <w:tr w:rsidR="00C415D5" w:rsidRPr="00A233A0" w:rsidTr="00C415D5">
        <w:trPr>
          <w:tblCellSpacing w:w="5" w:type="nil"/>
        </w:trPr>
        <w:tc>
          <w:tcPr>
            <w:tcW w:w="10349" w:type="dxa"/>
            <w:gridSpan w:val="2"/>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Информация об электронном аукционе:                                      </w:t>
            </w:r>
          </w:p>
        </w:tc>
      </w:tr>
      <w:tr w:rsidR="00C415D5" w:rsidRPr="00CD5717" w:rsidTr="00C415D5">
        <w:trPr>
          <w:trHeight w:val="83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Место и порядок подачи</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заявок участников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закупки: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jc w:val="both"/>
              <w:rPr>
                <w:rFonts w:ascii="Times New Roman" w:hAnsi="Times New Roman" w:cs="Times New Roman"/>
                <w:sz w:val="20"/>
                <w:szCs w:val="20"/>
              </w:rPr>
            </w:pPr>
            <w:r w:rsidRPr="00A233A0">
              <w:rPr>
                <w:rFonts w:ascii="Times New Roman" w:hAnsi="Times New Roman" w:cs="Times New Roman"/>
                <w:sz w:val="20"/>
                <w:szCs w:val="20"/>
              </w:rPr>
              <w:t>заявка подается оператору электронной площадки в</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порядке, определенном оператором электронной площадки, информация о котором размещена </w:t>
            </w:r>
            <w:proofErr w:type="gramStart"/>
            <w:r w:rsidRPr="00A233A0">
              <w:rPr>
                <w:rFonts w:ascii="Times New Roman" w:hAnsi="Times New Roman" w:cs="Times New Roman"/>
                <w:sz w:val="20"/>
                <w:szCs w:val="20"/>
              </w:rPr>
              <w:t>по</w:t>
            </w:r>
            <w:proofErr w:type="gramEnd"/>
            <w:r w:rsidRPr="00A233A0">
              <w:rPr>
                <w:rFonts w:ascii="Times New Roman" w:hAnsi="Times New Roman" w:cs="Times New Roman"/>
                <w:sz w:val="20"/>
                <w:szCs w:val="20"/>
              </w:rPr>
              <w:t xml:space="preserve">       </w:t>
            </w:r>
          </w:p>
          <w:p w:rsidR="00C415D5" w:rsidRPr="009D2C0C" w:rsidRDefault="00C415D5" w:rsidP="006371ED">
            <w:pPr>
              <w:rPr>
                <w:sz w:val="28"/>
                <w:szCs w:val="28"/>
              </w:rPr>
            </w:pPr>
            <w:r w:rsidRPr="00A233A0">
              <w:rPr>
                <w:rFonts w:ascii="Times New Roman" w:hAnsi="Times New Roman" w:cs="Times New Roman"/>
                <w:sz w:val="20"/>
                <w:szCs w:val="20"/>
              </w:rPr>
              <w:t xml:space="preserve">адресу: </w:t>
            </w:r>
            <w:r w:rsidR="006371ED" w:rsidRPr="006371ED">
              <w:rPr>
                <w:rFonts w:ascii="Times New Roman" w:eastAsia="Calibri" w:hAnsi="Times New Roman" w:cs="Times New Roman"/>
                <w:color w:val="0000FF"/>
                <w:sz w:val="24"/>
                <w:szCs w:val="24"/>
                <w:u w:val="single"/>
                <w:lang w:val="en-US"/>
              </w:rPr>
              <w:t>www</w:t>
            </w:r>
            <w:r w:rsidR="006371ED" w:rsidRPr="006371ED">
              <w:rPr>
                <w:rFonts w:ascii="Times New Roman" w:eastAsia="Calibri" w:hAnsi="Times New Roman" w:cs="Times New Roman"/>
                <w:color w:val="0000FF"/>
                <w:sz w:val="24"/>
                <w:szCs w:val="24"/>
                <w:u w:val="single"/>
              </w:rPr>
              <w:t>.</w:t>
            </w:r>
            <w:proofErr w:type="spellStart"/>
            <w:r w:rsidR="006371ED" w:rsidRPr="006371ED">
              <w:rPr>
                <w:rFonts w:ascii="Times New Roman" w:eastAsia="Calibri" w:hAnsi="Times New Roman" w:cs="Times New Roman"/>
                <w:color w:val="0000FF"/>
                <w:sz w:val="24"/>
                <w:szCs w:val="24"/>
                <w:u w:val="single"/>
                <w:lang w:val="en-US"/>
              </w:rPr>
              <w:t>etp</w:t>
            </w:r>
            <w:proofErr w:type="spellEnd"/>
            <w:r w:rsidR="006371ED" w:rsidRPr="006371ED">
              <w:rPr>
                <w:rFonts w:ascii="Times New Roman" w:eastAsia="Calibri" w:hAnsi="Times New Roman" w:cs="Times New Roman"/>
                <w:color w:val="0000FF"/>
                <w:sz w:val="24"/>
                <w:szCs w:val="24"/>
                <w:u w:val="single"/>
              </w:rPr>
              <w:t>.</w:t>
            </w:r>
            <w:proofErr w:type="spellStart"/>
            <w:r w:rsidR="006371ED" w:rsidRPr="006371ED">
              <w:rPr>
                <w:rFonts w:ascii="Times New Roman" w:eastAsia="Calibri" w:hAnsi="Times New Roman" w:cs="Times New Roman"/>
                <w:color w:val="0000FF"/>
                <w:sz w:val="24"/>
                <w:szCs w:val="24"/>
                <w:u w:val="single"/>
                <w:lang w:val="en-US"/>
              </w:rPr>
              <w:t>roseltorg</w:t>
            </w:r>
            <w:proofErr w:type="spellEnd"/>
            <w:r w:rsidR="006371ED" w:rsidRPr="006371ED">
              <w:rPr>
                <w:rFonts w:ascii="Times New Roman" w:eastAsia="Calibri" w:hAnsi="Times New Roman" w:cs="Times New Roman"/>
                <w:color w:val="0000FF"/>
                <w:sz w:val="24"/>
                <w:szCs w:val="24"/>
                <w:u w:val="single"/>
              </w:rPr>
              <w:t>.</w:t>
            </w:r>
            <w:proofErr w:type="spellStart"/>
            <w:r w:rsidR="006371ED" w:rsidRPr="006371ED">
              <w:rPr>
                <w:rFonts w:ascii="Times New Roman" w:eastAsia="Calibri" w:hAnsi="Times New Roman" w:cs="Times New Roman"/>
                <w:color w:val="0000FF"/>
                <w:sz w:val="24"/>
                <w:szCs w:val="24"/>
                <w:u w:val="single"/>
                <w:lang w:val="en-US"/>
              </w:rPr>
              <w:t>ru</w:t>
            </w:r>
            <w:proofErr w:type="spellEnd"/>
          </w:p>
        </w:tc>
      </w:tr>
      <w:tr w:rsidR="00C415D5" w:rsidRPr="00A233A0" w:rsidTr="00C415D5">
        <w:trPr>
          <w:trHeight w:val="546"/>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Требования </w:t>
            </w:r>
            <w:proofErr w:type="gramStart"/>
            <w:r w:rsidRPr="00A233A0">
              <w:rPr>
                <w:rFonts w:ascii="Times New Roman" w:hAnsi="Times New Roman" w:cs="Times New Roman"/>
                <w:sz w:val="20"/>
                <w:szCs w:val="20"/>
              </w:rPr>
              <w:t>к</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содержанию и составу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заявки:               </w:t>
            </w:r>
          </w:p>
        </w:tc>
        <w:tc>
          <w:tcPr>
            <w:tcW w:w="7565" w:type="dxa"/>
            <w:tcBorders>
              <w:left w:val="single" w:sz="8" w:space="0" w:color="auto"/>
              <w:bottom w:val="single" w:sz="8" w:space="0" w:color="auto"/>
              <w:right w:val="single" w:sz="8" w:space="0" w:color="auto"/>
            </w:tcBorders>
          </w:tcPr>
          <w:p w:rsidR="00C415D5" w:rsidRPr="008A25E5" w:rsidRDefault="00C415D5" w:rsidP="008A25E5">
            <w:pPr>
              <w:autoSpaceDE w:val="0"/>
              <w:autoSpaceDN w:val="0"/>
              <w:adjustRightInd w:val="0"/>
              <w:spacing w:after="0" w:line="240" w:lineRule="auto"/>
              <w:ind w:firstLine="540"/>
              <w:jc w:val="both"/>
              <w:rPr>
                <w:rFonts w:ascii="Times New Roman" w:hAnsi="Times New Roman" w:cs="Times New Roman"/>
                <w:sz w:val="20"/>
                <w:szCs w:val="20"/>
              </w:rPr>
            </w:pPr>
            <w:r>
              <w:rPr>
                <w:rFonts w:ascii="Times New Roman" w:hAnsi="Times New Roman" w:cs="Times New Roman"/>
                <w:sz w:val="20"/>
                <w:szCs w:val="20"/>
              </w:rPr>
              <w:t>П</w:t>
            </w:r>
            <w:r w:rsidRPr="00A233A0">
              <w:rPr>
                <w:rFonts w:ascii="Times New Roman" w:hAnsi="Times New Roman" w:cs="Times New Roman"/>
                <w:sz w:val="20"/>
                <w:szCs w:val="20"/>
              </w:rPr>
              <w:t>ервая часть заявки должна содержать</w:t>
            </w:r>
            <w:proofErr w:type="gramStart"/>
            <w:r w:rsidRPr="00A233A0">
              <w:rPr>
                <w:rFonts w:ascii="Times New Roman" w:hAnsi="Times New Roman" w:cs="Times New Roman"/>
                <w:sz w:val="20"/>
                <w:szCs w:val="20"/>
              </w:rPr>
              <w:t xml:space="preserve"> </w:t>
            </w:r>
            <w:r>
              <w:rPr>
                <w:rFonts w:ascii="Times New Roman" w:hAnsi="Times New Roman" w:cs="Times New Roman"/>
                <w:sz w:val="20"/>
                <w:szCs w:val="20"/>
              </w:rPr>
              <w:t>:</w:t>
            </w:r>
            <w:proofErr w:type="gramEnd"/>
            <w:r w:rsidR="007C06FD">
              <w:rPr>
                <w:rFonts w:ascii="Times New Roman" w:hAnsi="Times New Roman" w:cs="Times New Roman"/>
                <w:sz w:val="20"/>
                <w:szCs w:val="20"/>
              </w:rPr>
              <w:t xml:space="preserve"> </w:t>
            </w:r>
          </w:p>
          <w:p w:rsidR="00C2703C" w:rsidRPr="009F2B5B" w:rsidRDefault="00C2703C" w:rsidP="00C2703C">
            <w:pPr>
              <w:pStyle w:val="ConsPlusNormal"/>
              <w:rPr>
                <w:rFonts w:ascii="Times New Roman" w:hAnsi="Times New Roman" w:cs="Times New Roman"/>
              </w:rPr>
            </w:pPr>
            <w:proofErr w:type="gramStart"/>
            <w:r>
              <w:rPr>
                <w:rFonts w:ascii="Times New Roman" w:hAnsi="Times New Roman" w:cs="Times New Roman"/>
              </w:rPr>
              <w:t xml:space="preserve">- </w:t>
            </w:r>
            <w:r w:rsidRPr="009F2B5B">
              <w:rPr>
                <w:rFonts w:ascii="Times New Roman" w:hAnsi="Times New Roman" w:cs="Times New Roman"/>
              </w:rPr>
              <w:t xml:space="preserve">согласие  на выполнение работ на условиях, предусмотренных документацией, а также  конкретные показатели  товара, используемого при производстве работ, соответствующие значениям, установленным документацией об аукционе, и указание </w:t>
            </w:r>
            <w:r w:rsidRPr="009F2B5B">
              <w:rPr>
                <w:rFonts w:ascii="Times New Roman" w:hAnsi="Times New Roman" w:cs="Times New Roman"/>
              </w:rPr>
              <w:lastRenderedPageBreak/>
              <w:t>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w:t>
            </w:r>
            <w:proofErr w:type="gramEnd"/>
          </w:p>
          <w:p w:rsidR="00C2703C" w:rsidRPr="009F2B5B" w:rsidRDefault="00C2703C" w:rsidP="00C2703C">
            <w:pPr>
              <w:autoSpaceDE w:val="0"/>
              <w:autoSpaceDN w:val="0"/>
              <w:adjustRightInd w:val="0"/>
              <w:spacing w:after="0" w:line="240" w:lineRule="auto"/>
              <w:ind w:firstLine="540"/>
              <w:jc w:val="both"/>
              <w:rPr>
                <w:rFonts w:ascii="Times New Roman" w:hAnsi="Times New Roman" w:cs="Times New Roman"/>
                <w:bCs/>
                <w:sz w:val="20"/>
                <w:szCs w:val="20"/>
              </w:rPr>
            </w:pPr>
            <w:r w:rsidRPr="009F2B5B">
              <w:rPr>
                <w:rFonts w:ascii="Times New Roman" w:hAnsi="Times New Roman" w:cs="Times New Roman"/>
                <w:sz w:val="20"/>
                <w:szCs w:val="20"/>
              </w:rPr>
              <w:t xml:space="preserve">- </w:t>
            </w:r>
            <w:r w:rsidRPr="009F2B5B">
              <w:rPr>
                <w:rFonts w:ascii="Times New Roman" w:hAnsi="Times New Roman" w:cs="Times New Roman"/>
                <w:bCs/>
                <w:sz w:val="20"/>
                <w:szCs w:val="20"/>
              </w:rPr>
              <w:t>в том числе согласие на использование товара, в отношении которого в документации об аукционе содержится указание на товарный знак (его словесное обозначение)</w:t>
            </w:r>
          </w:p>
          <w:p w:rsidR="00C2703C" w:rsidRPr="009F2B5B" w:rsidRDefault="00C2703C" w:rsidP="00C2703C">
            <w:pPr>
              <w:autoSpaceDE w:val="0"/>
              <w:autoSpaceDN w:val="0"/>
              <w:adjustRightInd w:val="0"/>
              <w:spacing w:after="0" w:line="240" w:lineRule="auto"/>
              <w:ind w:firstLine="540"/>
              <w:jc w:val="both"/>
              <w:rPr>
                <w:rFonts w:ascii="Times New Roman" w:hAnsi="Times New Roman" w:cs="Times New Roman"/>
                <w:bCs/>
                <w:sz w:val="20"/>
                <w:szCs w:val="20"/>
              </w:rPr>
            </w:pPr>
            <w:proofErr w:type="gramStart"/>
            <w:r w:rsidRPr="009F2B5B">
              <w:rPr>
                <w:rFonts w:ascii="Times New Roman" w:hAnsi="Times New Roman" w:cs="Times New Roman"/>
                <w:bCs/>
                <w:sz w:val="20"/>
                <w:szCs w:val="20"/>
              </w:rPr>
              <w:t>-если участник аукциона предлагает для использования товар, который является эквивалентным товару, указанному в данной документации -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а также  конкретные показатели товара, соответствующие значениям эквивалентности, установленным данной документацией,</w:t>
            </w:r>
            <w:proofErr w:type="gramEnd"/>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В</w:t>
            </w:r>
            <w:r w:rsidRPr="00A233A0">
              <w:rPr>
                <w:rFonts w:ascii="Times New Roman" w:hAnsi="Times New Roman" w:cs="Times New Roman"/>
                <w:sz w:val="20"/>
                <w:szCs w:val="20"/>
              </w:rPr>
              <w:t xml:space="preserve">торая часть заявки должна содержать:   </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proofErr w:type="gramStart"/>
            <w:r>
              <w:rPr>
                <w:rFonts w:ascii="Times New Roman" w:hAnsi="Times New Roman" w:cs="Times New Roman"/>
                <w:sz w:val="20"/>
                <w:szCs w:val="20"/>
              </w:rPr>
              <w:t>-</w:t>
            </w:r>
            <w:r w:rsidRPr="000A5467">
              <w:rPr>
                <w:rFonts w:ascii="Times New Roman" w:hAnsi="Times New Roman" w:cs="Times New Roman"/>
                <w:sz w:val="20"/>
                <w:szCs w:val="20"/>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w:t>
            </w:r>
            <w:r>
              <w:rPr>
                <w:rFonts w:ascii="Times New Roman" w:hAnsi="Times New Roman" w:cs="Times New Roman"/>
                <w:sz w:val="20"/>
                <w:szCs w:val="20"/>
              </w:rPr>
              <w:t xml:space="preserve">логоплательщика участника </w:t>
            </w:r>
            <w:r w:rsidRPr="000A5467">
              <w:rPr>
                <w:rFonts w:ascii="Times New Roman" w:hAnsi="Times New Roman" w:cs="Times New Roman"/>
                <w:sz w:val="20"/>
                <w:szCs w:val="20"/>
              </w:rPr>
              <w:t xml:space="preserve"> аукциона или в соответствии с законодательством соответствующего иностранного государства аналог идентификационного номера на</w:t>
            </w:r>
            <w:r>
              <w:rPr>
                <w:rFonts w:ascii="Times New Roman" w:hAnsi="Times New Roman" w:cs="Times New Roman"/>
                <w:sz w:val="20"/>
                <w:szCs w:val="20"/>
              </w:rPr>
              <w:t xml:space="preserve">логоплательщика участника </w:t>
            </w:r>
            <w:r w:rsidRPr="000A5467">
              <w:rPr>
                <w:rFonts w:ascii="Times New Roman" w:hAnsi="Times New Roman" w:cs="Times New Roman"/>
                <w:sz w:val="20"/>
                <w:szCs w:val="20"/>
              </w:rPr>
              <w:t xml:space="preserve"> аукциона (для иностранного лица), </w:t>
            </w:r>
            <w:r w:rsidRPr="00DC79D1">
              <w:rPr>
                <w:rFonts w:ascii="Times New Roman" w:hAnsi="Times New Roman" w:cs="Times New Roman"/>
                <w:sz w:val="20"/>
                <w:szCs w:val="20"/>
              </w:rPr>
              <w:t>идентификационный номер налогоплательщика</w:t>
            </w:r>
            <w:r w:rsidR="00CB7E45">
              <w:rPr>
                <w:rFonts w:ascii="Times New Roman" w:hAnsi="Times New Roman" w:cs="Times New Roman"/>
                <w:sz w:val="20"/>
                <w:szCs w:val="20"/>
              </w:rPr>
              <w:t xml:space="preserve"> (при наличии)</w:t>
            </w:r>
            <w:r w:rsidRPr="00DC79D1">
              <w:rPr>
                <w:rFonts w:ascii="Times New Roman" w:hAnsi="Times New Roman" w:cs="Times New Roman"/>
                <w:sz w:val="20"/>
                <w:szCs w:val="20"/>
              </w:rPr>
              <w:t xml:space="preserve"> учредителей, членов коллегиального исполнительного органа, лица</w:t>
            </w:r>
            <w:proofErr w:type="gramEnd"/>
            <w:r w:rsidRPr="00DC79D1">
              <w:rPr>
                <w:rFonts w:ascii="Times New Roman" w:hAnsi="Times New Roman" w:cs="Times New Roman"/>
                <w:sz w:val="20"/>
                <w:szCs w:val="20"/>
              </w:rPr>
              <w:t>, исполняющего функции единоличного исполнительного органа участника  аукциона;</w:t>
            </w:r>
          </w:p>
          <w:p w:rsidR="00E3210D" w:rsidRDefault="00E3210D"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3327A4">
              <w:rPr>
                <w:rFonts w:ascii="Times New Roman" w:hAnsi="Times New Roman" w:cs="Times New Roman"/>
                <w:b/>
                <w:sz w:val="20"/>
                <w:szCs w:val="20"/>
              </w:rPr>
              <w:t xml:space="preserve">копия свидетельства о </w:t>
            </w:r>
            <w:r w:rsidRPr="003327A4">
              <w:rPr>
                <w:rFonts w:ascii="Times New Roman" w:hAnsi="Times New Roman" w:cs="Times New Roman"/>
                <w:sz w:val="20"/>
                <w:szCs w:val="20"/>
              </w:rPr>
              <w:t xml:space="preserve">допуске  СРО к работам по организации строительства по п.33.3 </w:t>
            </w:r>
            <w:r>
              <w:rPr>
                <w:rFonts w:ascii="Times New Roman" w:hAnsi="Times New Roman" w:cs="Times New Roman"/>
                <w:sz w:val="20"/>
                <w:szCs w:val="20"/>
              </w:rPr>
              <w:t xml:space="preserve"> приказа № 624 от 30.12.2009г.</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декларацию о соответствии участника требованиям</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 </w:t>
            </w:r>
            <w:r>
              <w:rPr>
                <w:rFonts w:ascii="Times New Roman" w:hAnsi="Times New Roman" w:cs="Times New Roman"/>
                <w:sz w:val="20"/>
                <w:szCs w:val="20"/>
              </w:rPr>
              <w:t>установлен</w:t>
            </w:r>
            <w:r w:rsidR="00CB7E45">
              <w:rPr>
                <w:rFonts w:ascii="Times New Roman" w:hAnsi="Times New Roman" w:cs="Times New Roman"/>
                <w:sz w:val="20"/>
                <w:szCs w:val="20"/>
              </w:rPr>
              <w:t>ным  подпунктами   2-6</w:t>
            </w:r>
            <w:r>
              <w:rPr>
                <w:rFonts w:ascii="Times New Roman" w:hAnsi="Times New Roman" w:cs="Times New Roman"/>
                <w:sz w:val="20"/>
                <w:szCs w:val="20"/>
              </w:rPr>
              <w:t xml:space="preserve">  пункта 3.1 Общей части документации</w:t>
            </w:r>
            <w:r w:rsidRPr="00A233A0">
              <w:rPr>
                <w:rFonts w:ascii="Times New Roman" w:hAnsi="Times New Roman" w:cs="Times New Roman"/>
                <w:sz w:val="20"/>
                <w:szCs w:val="20"/>
              </w:rPr>
              <w:t xml:space="preserve"> </w:t>
            </w:r>
            <w:r>
              <w:rPr>
                <w:rFonts w:ascii="Times New Roman" w:hAnsi="Times New Roman" w:cs="Times New Roman"/>
                <w:sz w:val="20"/>
                <w:szCs w:val="20"/>
              </w:rPr>
              <w:t xml:space="preserve"> об аукционе</w:t>
            </w:r>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решение об одобрении или о совершении крупной  сделки либо копию такого решения, если заключаемый</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контракт или предоставление обеспечения заявки,   </w:t>
            </w:r>
          </w:p>
          <w:p w:rsidR="00C415D5" w:rsidRDefault="00C415D5" w:rsidP="00B27E4A">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обеспечения исполнения контракта является для  участника крупной сделкой  </w:t>
            </w:r>
          </w:p>
          <w:p w:rsidR="00923B00" w:rsidRPr="00A233A0" w:rsidRDefault="00923B00" w:rsidP="00B27E4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  </w:t>
            </w:r>
            <w:r>
              <w:rPr>
                <w:rFonts w:ascii="Times New Roman" w:hAnsi="Times New Roman" w:cs="Times New Roman"/>
                <w:sz w:val="20"/>
                <w:szCs w:val="20"/>
              </w:rPr>
              <w:t>декларацию о принадлежности</w:t>
            </w:r>
            <w:r w:rsidRPr="00626694">
              <w:rPr>
                <w:rFonts w:ascii="Times New Roman" w:hAnsi="Times New Roman" w:cs="Times New Roman"/>
                <w:sz w:val="20"/>
                <w:szCs w:val="20"/>
              </w:rPr>
              <w:t xml:space="preserve"> к субъектам малого предпринимательства или социально ориентированн</w:t>
            </w:r>
            <w:r>
              <w:rPr>
                <w:rFonts w:ascii="Times New Roman" w:hAnsi="Times New Roman" w:cs="Times New Roman"/>
                <w:sz w:val="20"/>
                <w:szCs w:val="20"/>
              </w:rPr>
              <w:t>ым некоммерческим организациям.</w:t>
            </w: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lastRenderedPageBreak/>
              <w:t xml:space="preserve">Срок подачи заявок:   </w:t>
            </w:r>
          </w:p>
        </w:tc>
        <w:tc>
          <w:tcPr>
            <w:tcW w:w="7565" w:type="dxa"/>
            <w:tcBorders>
              <w:left w:val="single" w:sz="8" w:space="0" w:color="auto"/>
              <w:bottom w:val="single" w:sz="8" w:space="0" w:color="auto"/>
              <w:right w:val="single" w:sz="8" w:space="0" w:color="auto"/>
            </w:tcBorders>
          </w:tcPr>
          <w:p w:rsidR="00C415D5" w:rsidRPr="00A233A0" w:rsidRDefault="00C415D5" w:rsidP="00E3210D">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 момента размещения извещения о проведении электронного аукциона в единой информационной  </w:t>
            </w:r>
            <w:r>
              <w:rPr>
                <w:rFonts w:ascii="Times New Roman" w:hAnsi="Times New Roman" w:cs="Times New Roman"/>
                <w:sz w:val="20"/>
                <w:szCs w:val="20"/>
              </w:rPr>
              <w:t>с</w:t>
            </w:r>
            <w:r w:rsidRPr="00A233A0">
              <w:rPr>
                <w:rFonts w:ascii="Times New Roman" w:hAnsi="Times New Roman" w:cs="Times New Roman"/>
                <w:sz w:val="20"/>
                <w:szCs w:val="20"/>
              </w:rPr>
              <w:t>истеме (на о</w:t>
            </w:r>
            <w:r>
              <w:rPr>
                <w:rFonts w:ascii="Times New Roman" w:hAnsi="Times New Roman" w:cs="Times New Roman"/>
                <w:sz w:val="20"/>
                <w:szCs w:val="20"/>
              </w:rPr>
              <w:t>фициальном сайте</w:t>
            </w:r>
            <w:r w:rsidRPr="009A7ED3">
              <w:rPr>
                <w:rFonts w:ascii="Times New Roman" w:hAnsi="Times New Roman" w:cs="Times New Roman"/>
                <w:b/>
                <w:sz w:val="20"/>
                <w:szCs w:val="20"/>
              </w:rPr>
              <w:t xml:space="preserve">)      до « </w:t>
            </w:r>
            <w:r w:rsidR="00E3210D">
              <w:rPr>
                <w:rFonts w:ascii="Times New Roman" w:hAnsi="Times New Roman" w:cs="Times New Roman"/>
                <w:b/>
                <w:sz w:val="20"/>
                <w:szCs w:val="20"/>
              </w:rPr>
              <w:t xml:space="preserve"> </w:t>
            </w:r>
            <w:r w:rsidR="00D20922">
              <w:rPr>
                <w:rFonts w:ascii="Times New Roman" w:hAnsi="Times New Roman" w:cs="Times New Roman"/>
                <w:b/>
                <w:sz w:val="20"/>
                <w:szCs w:val="20"/>
              </w:rPr>
              <w:t>2</w:t>
            </w:r>
            <w:r w:rsidR="00E3210D">
              <w:rPr>
                <w:rFonts w:ascii="Times New Roman" w:hAnsi="Times New Roman" w:cs="Times New Roman"/>
                <w:b/>
                <w:sz w:val="20"/>
                <w:szCs w:val="20"/>
              </w:rPr>
              <w:t xml:space="preserve">  </w:t>
            </w:r>
            <w:r>
              <w:rPr>
                <w:rFonts w:ascii="Times New Roman" w:hAnsi="Times New Roman" w:cs="Times New Roman"/>
                <w:b/>
                <w:sz w:val="20"/>
                <w:szCs w:val="20"/>
              </w:rPr>
              <w:t xml:space="preserve"> »    </w:t>
            </w:r>
            <w:r w:rsidR="00D20922">
              <w:rPr>
                <w:rFonts w:ascii="Times New Roman" w:hAnsi="Times New Roman" w:cs="Times New Roman"/>
                <w:b/>
                <w:sz w:val="20"/>
                <w:szCs w:val="20"/>
              </w:rPr>
              <w:t>июл</w:t>
            </w:r>
            <w:r w:rsidR="00E3210D">
              <w:rPr>
                <w:rFonts w:ascii="Times New Roman" w:hAnsi="Times New Roman" w:cs="Times New Roman"/>
                <w:b/>
                <w:sz w:val="20"/>
                <w:szCs w:val="20"/>
              </w:rPr>
              <w:t xml:space="preserve">я </w:t>
            </w:r>
            <w:r w:rsidR="00992A70">
              <w:rPr>
                <w:rFonts w:ascii="Times New Roman" w:hAnsi="Times New Roman" w:cs="Times New Roman"/>
                <w:b/>
                <w:sz w:val="20"/>
                <w:szCs w:val="20"/>
              </w:rPr>
              <w:t xml:space="preserve"> 2015</w:t>
            </w:r>
            <w:r w:rsidRPr="00A233A0">
              <w:rPr>
                <w:rFonts w:ascii="Times New Roman" w:hAnsi="Times New Roman" w:cs="Times New Roman"/>
                <w:sz w:val="20"/>
                <w:szCs w:val="20"/>
              </w:rPr>
              <w:t xml:space="preserve">    </w:t>
            </w:r>
          </w:p>
        </w:tc>
      </w:tr>
      <w:tr w:rsidR="00C415D5" w:rsidRPr="00A233A0" w:rsidTr="00C415D5">
        <w:trPr>
          <w:trHeight w:val="10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Дата и время окончания</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срока подачи заявок </w:t>
            </w:r>
            <w:proofErr w:type="gramStart"/>
            <w:r w:rsidRPr="00A233A0">
              <w:rPr>
                <w:rFonts w:ascii="Times New Roman" w:hAnsi="Times New Roman" w:cs="Times New Roman"/>
                <w:sz w:val="20"/>
                <w:szCs w:val="20"/>
              </w:rPr>
              <w:t>на</w:t>
            </w:r>
            <w:proofErr w:type="gramEnd"/>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участие в </w:t>
            </w:r>
            <w:r w:rsidRPr="00A233A0">
              <w:rPr>
                <w:rFonts w:ascii="Times New Roman" w:hAnsi="Times New Roman" w:cs="Times New Roman"/>
                <w:sz w:val="20"/>
                <w:szCs w:val="20"/>
              </w:rPr>
              <w:t xml:space="preserve">аукционе (по местному времени):             </w:t>
            </w:r>
          </w:p>
        </w:tc>
        <w:tc>
          <w:tcPr>
            <w:tcW w:w="7565" w:type="dxa"/>
            <w:tcBorders>
              <w:left w:val="single" w:sz="8" w:space="0" w:color="auto"/>
              <w:bottom w:val="single" w:sz="8" w:space="0" w:color="auto"/>
              <w:right w:val="single" w:sz="8" w:space="0" w:color="auto"/>
            </w:tcBorders>
          </w:tcPr>
          <w:p w:rsidR="00C415D5" w:rsidRPr="009A7ED3" w:rsidRDefault="00C415D5" w:rsidP="00E3210D">
            <w:pPr>
              <w:widowControl w:val="0"/>
              <w:autoSpaceDE w:val="0"/>
              <w:autoSpaceDN w:val="0"/>
              <w:adjustRightInd w:val="0"/>
              <w:spacing w:after="0" w:line="240" w:lineRule="auto"/>
              <w:rPr>
                <w:rFonts w:ascii="Times New Roman" w:hAnsi="Times New Roman" w:cs="Times New Roman"/>
                <w:b/>
                <w:sz w:val="20"/>
                <w:szCs w:val="20"/>
              </w:rPr>
            </w:pPr>
            <w:r w:rsidRPr="009A7ED3">
              <w:rPr>
                <w:rFonts w:ascii="Times New Roman" w:hAnsi="Times New Roman" w:cs="Times New Roman"/>
                <w:b/>
                <w:sz w:val="20"/>
                <w:szCs w:val="20"/>
              </w:rPr>
              <w:t>«</w:t>
            </w:r>
            <w:r w:rsidR="00E3210D">
              <w:rPr>
                <w:rFonts w:ascii="Times New Roman" w:hAnsi="Times New Roman" w:cs="Times New Roman"/>
                <w:b/>
                <w:sz w:val="20"/>
                <w:szCs w:val="20"/>
              </w:rPr>
              <w:t xml:space="preserve">  </w:t>
            </w:r>
            <w:r w:rsidR="00D20922">
              <w:rPr>
                <w:rFonts w:ascii="Times New Roman" w:hAnsi="Times New Roman" w:cs="Times New Roman"/>
                <w:b/>
                <w:sz w:val="20"/>
                <w:szCs w:val="20"/>
              </w:rPr>
              <w:t>2</w:t>
            </w:r>
            <w:r w:rsidR="00E3210D">
              <w:rPr>
                <w:rFonts w:ascii="Times New Roman" w:hAnsi="Times New Roman" w:cs="Times New Roman"/>
                <w:b/>
                <w:sz w:val="20"/>
                <w:szCs w:val="20"/>
              </w:rPr>
              <w:t xml:space="preserve">  </w:t>
            </w:r>
            <w:r w:rsidR="00992A70">
              <w:rPr>
                <w:rFonts w:ascii="Times New Roman" w:hAnsi="Times New Roman" w:cs="Times New Roman"/>
                <w:b/>
                <w:sz w:val="20"/>
                <w:szCs w:val="20"/>
              </w:rPr>
              <w:t xml:space="preserve">»     </w:t>
            </w:r>
            <w:r w:rsidR="00D20922">
              <w:rPr>
                <w:rFonts w:ascii="Times New Roman" w:hAnsi="Times New Roman" w:cs="Times New Roman"/>
                <w:b/>
                <w:sz w:val="20"/>
                <w:szCs w:val="20"/>
              </w:rPr>
              <w:t>июл</w:t>
            </w:r>
            <w:r w:rsidR="00E3210D">
              <w:rPr>
                <w:rFonts w:ascii="Times New Roman" w:hAnsi="Times New Roman" w:cs="Times New Roman"/>
                <w:b/>
                <w:sz w:val="20"/>
                <w:szCs w:val="20"/>
              </w:rPr>
              <w:t xml:space="preserve">я </w:t>
            </w:r>
            <w:r w:rsidR="00992A70">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992A70">
              <w:rPr>
                <w:rFonts w:ascii="Times New Roman" w:hAnsi="Times New Roman" w:cs="Times New Roman"/>
                <w:b/>
                <w:sz w:val="20"/>
                <w:szCs w:val="20"/>
              </w:rPr>
              <w:t xml:space="preserve"> 2015</w:t>
            </w:r>
            <w:r w:rsidRPr="009A7ED3">
              <w:rPr>
                <w:rFonts w:ascii="Times New Roman" w:hAnsi="Times New Roman" w:cs="Times New Roman"/>
                <w:b/>
                <w:sz w:val="20"/>
                <w:szCs w:val="20"/>
              </w:rPr>
              <w:t xml:space="preserve">   09:00                                  </w:t>
            </w:r>
          </w:p>
        </w:tc>
      </w:tr>
      <w:tr w:rsidR="00C415D5" w:rsidRPr="00A233A0" w:rsidTr="00C415D5">
        <w:trPr>
          <w:tblCellSpacing w:w="5" w:type="nil"/>
        </w:trPr>
        <w:tc>
          <w:tcPr>
            <w:tcW w:w="10349" w:type="dxa"/>
            <w:gridSpan w:val="2"/>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Обеспечение заявки:                                                      </w:t>
            </w:r>
          </w:p>
        </w:tc>
      </w:tr>
      <w:tr w:rsidR="00C415D5" w:rsidRPr="00A233A0" w:rsidTr="00C415D5">
        <w:trPr>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Размер обеспечения:   </w:t>
            </w:r>
          </w:p>
        </w:tc>
        <w:tc>
          <w:tcPr>
            <w:tcW w:w="7565" w:type="dxa"/>
            <w:tcBorders>
              <w:left w:val="single" w:sz="8" w:space="0" w:color="auto"/>
              <w:bottom w:val="single" w:sz="8" w:space="0" w:color="auto"/>
              <w:right w:val="single" w:sz="8" w:space="0" w:color="auto"/>
            </w:tcBorders>
          </w:tcPr>
          <w:p w:rsidR="00D84985" w:rsidRDefault="00D10891" w:rsidP="00D8498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w:t>
            </w:r>
            <w:r w:rsidR="00795B99">
              <w:rPr>
                <w:rFonts w:ascii="Times New Roman" w:hAnsi="Times New Roman" w:cs="Times New Roman"/>
                <w:sz w:val="20"/>
                <w:szCs w:val="20"/>
              </w:rPr>
              <w:t xml:space="preserve"> </w:t>
            </w:r>
            <w:r w:rsidR="00C415D5" w:rsidRPr="00A93DB4">
              <w:rPr>
                <w:rFonts w:ascii="Times New Roman" w:hAnsi="Times New Roman" w:cs="Times New Roman"/>
                <w:sz w:val="20"/>
                <w:szCs w:val="20"/>
              </w:rPr>
              <w:t xml:space="preserve">% </w:t>
            </w:r>
            <w:r w:rsidR="00C415D5">
              <w:rPr>
                <w:rFonts w:ascii="Times New Roman" w:hAnsi="Times New Roman" w:cs="Times New Roman"/>
                <w:sz w:val="20"/>
                <w:szCs w:val="20"/>
              </w:rPr>
              <w:t xml:space="preserve"> от начальной максимальной цены контракта,   в денежном выражении  </w:t>
            </w:r>
            <w:r w:rsidR="00A8737E">
              <w:rPr>
                <w:rFonts w:ascii="Times New Roman" w:hAnsi="Times New Roman" w:cs="Times New Roman"/>
                <w:sz w:val="20"/>
                <w:szCs w:val="20"/>
              </w:rPr>
              <w:t>30 612,48</w:t>
            </w:r>
          </w:p>
          <w:p w:rsidR="00C415D5" w:rsidRPr="00A233A0" w:rsidRDefault="00C415D5" w:rsidP="00D8498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руб.</w:t>
            </w:r>
          </w:p>
        </w:tc>
      </w:tr>
      <w:tr w:rsidR="00C415D5" w:rsidRPr="00A233A0" w:rsidTr="00C415D5">
        <w:trPr>
          <w:trHeight w:val="1421"/>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Порядок </w:t>
            </w:r>
            <w:r w:rsidRPr="00A233A0">
              <w:rPr>
                <w:rFonts w:ascii="Times New Roman" w:hAnsi="Times New Roman" w:cs="Times New Roman"/>
                <w:sz w:val="20"/>
                <w:szCs w:val="20"/>
              </w:rPr>
              <w:t xml:space="preserve">внесения </w:t>
            </w:r>
            <w:proofErr w:type="gramStart"/>
            <w:r w:rsidRPr="00A233A0">
              <w:rPr>
                <w:rFonts w:ascii="Times New Roman" w:hAnsi="Times New Roman" w:cs="Times New Roman"/>
                <w:sz w:val="20"/>
                <w:szCs w:val="20"/>
              </w:rPr>
              <w:t>денежных</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сре</w:t>
            </w:r>
            <w:proofErr w:type="gramStart"/>
            <w:r w:rsidRPr="00A233A0">
              <w:rPr>
                <w:rFonts w:ascii="Times New Roman" w:hAnsi="Times New Roman" w:cs="Times New Roman"/>
                <w:sz w:val="20"/>
                <w:szCs w:val="20"/>
              </w:rPr>
              <w:t>дств в к</w:t>
            </w:r>
            <w:proofErr w:type="gramEnd"/>
            <w:r w:rsidRPr="00A233A0">
              <w:rPr>
                <w:rFonts w:ascii="Times New Roman" w:hAnsi="Times New Roman" w:cs="Times New Roman"/>
                <w:sz w:val="20"/>
                <w:szCs w:val="20"/>
              </w:rPr>
              <w:t xml:space="preserve">ачестве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обеспечения заявки</w:t>
            </w: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С</w:t>
            </w:r>
            <w:r w:rsidRPr="00A233A0">
              <w:rPr>
                <w:rFonts w:ascii="Times New Roman" w:hAnsi="Times New Roman" w:cs="Times New Roman"/>
                <w:sz w:val="20"/>
                <w:szCs w:val="20"/>
              </w:rPr>
              <w:t xml:space="preserve">редства обеспечения заявок перечисляются по   банковским реквизитам оператора электронной  </w:t>
            </w:r>
            <w:r>
              <w:rPr>
                <w:rFonts w:ascii="Times New Roman" w:hAnsi="Times New Roman" w:cs="Times New Roman"/>
                <w:sz w:val="20"/>
                <w:szCs w:val="20"/>
              </w:rPr>
              <w:t>площадки</w:t>
            </w:r>
            <w:proofErr w:type="gramStart"/>
            <w:r>
              <w:rPr>
                <w:rFonts w:ascii="Times New Roman" w:hAnsi="Times New Roman" w:cs="Times New Roman"/>
                <w:sz w:val="20"/>
                <w:szCs w:val="20"/>
              </w:rPr>
              <w:t xml:space="preserve"> .</w:t>
            </w:r>
            <w:proofErr w:type="gramEnd"/>
            <w:r>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Порядок внесения обеспечения: обеспечение должно быть предоставлено до момента подачи заявки на</w:t>
            </w:r>
            <w:r>
              <w:rPr>
                <w:rFonts w:ascii="Times New Roman" w:hAnsi="Times New Roman" w:cs="Times New Roman"/>
                <w:sz w:val="20"/>
                <w:szCs w:val="20"/>
              </w:rPr>
              <w:t xml:space="preserve"> </w:t>
            </w:r>
            <w:r w:rsidRPr="00A233A0">
              <w:rPr>
                <w:rFonts w:ascii="Times New Roman" w:hAnsi="Times New Roman" w:cs="Times New Roman"/>
                <w:sz w:val="20"/>
                <w:szCs w:val="20"/>
              </w:rPr>
              <w:t>участие в электронном аукционе. За несвоевременное</w:t>
            </w:r>
            <w:r>
              <w:rPr>
                <w:rFonts w:ascii="Times New Roman" w:hAnsi="Times New Roman" w:cs="Times New Roman"/>
                <w:sz w:val="20"/>
                <w:szCs w:val="20"/>
              </w:rPr>
              <w:t xml:space="preserve"> п</w:t>
            </w:r>
            <w:r w:rsidRPr="00A233A0">
              <w:rPr>
                <w:rFonts w:ascii="Times New Roman" w:hAnsi="Times New Roman" w:cs="Times New Roman"/>
                <w:sz w:val="20"/>
                <w:szCs w:val="20"/>
              </w:rPr>
              <w:t xml:space="preserve">редоставление обеспечения заявки отвечает   </w:t>
            </w:r>
            <w:r>
              <w:rPr>
                <w:rFonts w:ascii="Times New Roman" w:hAnsi="Times New Roman" w:cs="Times New Roman"/>
                <w:sz w:val="20"/>
                <w:szCs w:val="20"/>
              </w:rPr>
              <w:t xml:space="preserve">участник  аукциона. </w:t>
            </w:r>
            <w:r w:rsidRPr="00A233A0">
              <w:rPr>
                <w:rFonts w:ascii="Times New Roman" w:hAnsi="Times New Roman" w:cs="Times New Roman"/>
                <w:sz w:val="20"/>
                <w:szCs w:val="20"/>
              </w:rPr>
              <w:t xml:space="preserve">                           </w:t>
            </w: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Дата окончания срока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рассмотрения первых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частей заявок:        </w:t>
            </w:r>
          </w:p>
        </w:tc>
        <w:tc>
          <w:tcPr>
            <w:tcW w:w="7565" w:type="dxa"/>
            <w:tcBorders>
              <w:left w:val="single" w:sz="8" w:space="0" w:color="auto"/>
              <w:bottom w:val="single" w:sz="8" w:space="0" w:color="auto"/>
              <w:right w:val="single" w:sz="8" w:space="0" w:color="auto"/>
            </w:tcBorders>
          </w:tcPr>
          <w:p w:rsidR="00C415D5" w:rsidRPr="00A233A0" w:rsidRDefault="00C415D5" w:rsidP="00E3210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w:t>
            </w:r>
            <w:r w:rsidR="00E3210D">
              <w:rPr>
                <w:rFonts w:ascii="Times New Roman" w:hAnsi="Times New Roman" w:cs="Times New Roman"/>
                <w:sz w:val="20"/>
                <w:szCs w:val="20"/>
              </w:rPr>
              <w:t xml:space="preserve">  </w:t>
            </w:r>
            <w:r w:rsidR="00D20922">
              <w:rPr>
                <w:rFonts w:ascii="Times New Roman" w:hAnsi="Times New Roman" w:cs="Times New Roman"/>
                <w:sz w:val="20"/>
                <w:szCs w:val="20"/>
              </w:rPr>
              <w:t>7</w:t>
            </w:r>
            <w:r w:rsidR="00E3210D">
              <w:rPr>
                <w:rFonts w:ascii="Times New Roman" w:hAnsi="Times New Roman" w:cs="Times New Roman"/>
                <w:sz w:val="20"/>
                <w:szCs w:val="20"/>
              </w:rPr>
              <w:t xml:space="preserve">  </w:t>
            </w:r>
            <w:r w:rsidR="00D10891">
              <w:rPr>
                <w:rFonts w:ascii="Times New Roman" w:hAnsi="Times New Roman" w:cs="Times New Roman"/>
                <w:sz w:val="20"/>
                <w:szCs w:val="20"/>
              </w:rPr>
              <w:t xml:space="preserve"> »   </w:t>
            </w:r>
            <w:r w:rsidR="00D20922">
              <w:rPr>
                <w:rFonts w:ascii="Times New Roman" w:hAnsi="Times New Roman" w:cs="Times New Roman"/>
                <w:sz w:val="20"/>
                <w:szCs w:val="20"/>
              </w:rPr>
              <w:t>июл</w:t>
            </w:r>
            <w:r w:rsidR="00E3210D">
              <w:rPr>
                <w:rFonts w:ascii="Times New Roman" w:hAnsi="Times New Roman" w:cs="Times New Roman"/>
                <w:sz w:val="20"/>
                <w:szCs w:val="20"/>
              </w:rPr>
              <w:t xml:space="preserve">я </w:t>
            </w:r>
            <w:r w:rsidR="00992A70">
              <w:rPr>
                <w:rFonts w:ascii="Times New Roman" w:hAnsi="Times New Roman" w:cs="Times New Roman"/>
                <w:sz w:val="20"/>
                <w:szCs w:val="20"/>
              </w:rPr>
              <w:t xml:space="preserve">  2015</w:t>
            </w:r>
          </w:p>
        </w:tc>
      </w:tr>
      <w:tr w:rsidR="00C415D5" w:rsidRPr="00A233A0" w:rsidTr="00C415D5">
        <w:trPr>
          <w:trHeight w:val="6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Дата проведения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электронного аукциона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(по местному времени):</w:t>
            </w:r>
          </w:p>
        </w:tc>
        <w:tc>
          <w:tcPr>
            <w:tcW w:w="7565" w:type="dxa"/>
            <w:tcBorders>
              <w:left w:val="single" w:sz="8" w:space="0" w:color="auto"/>
              <w:bottom w:val="single" w:sz="8" w:space="0" w:color="auto"/>
              <w:right w:val="single" w:sz="8" w:space="0" w:color="auto"/>
            </w:tcBorders>
          </w:tcPr>
          <w:p w:rsidR="00C415D5" w:rsidRPr="00A233A0" w:rsidRDefault="00C415D5" w:rsidP="00E3210D">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C06CDF">
              <w:rPr>
                <w:rFonts w:ascii="Times New Roman" w:hAnsi="Times New Roman" w:cs="Times New Roman"/>
                <w:sz w:val="20"/>
                <w:szCs w:val="20"/>
              </w:rPr>
              <w:t xml:space="preserve"> </w:t>
            </w:r>
            <w:r w:rsidR="00E3210D">
              <w:rPr>
                <w:rFonts w:ascii="Times New Roman" w:hAnsi="Times New Roman" w:cs="Times New Roman"/>
                <w:sz w:val="20"/>
                <w:szCs w:val="20"/>
              </w:rPr>
              <w:t xml:space="preserve">  </w:t>
            </w:r>
            <w:r w:rsidR="00D20922">
              <w:rPr>
                <w:rFonts w:ascii="Times New Roman" w:hAnsi="Times New Roman" w:cs="Times New Roman"/>
                <w:sz w:val="20"/>
                <w:szCs w:val="20"/>
              </w:rPr>
              <w:t>10</w:t>
            </w:r>
            <w:r w:rsidR="00BC14B4">
              <w:rPr>
                <w:rFonts w:ascii="Times New Roman" w:hAnsi="Times New Roman" w:cs="Times New Roman"/>
                <w:sz w:val="20"/>
                <w:szCs w:val="20"/>
              </w:rPr>
              <w:t xml:space="preserve">  » </w:t>
            </w:r>
            <w:r w:rsidR="006765CB">
              <w:rPr>
                <w:rFonts w:ascii="Times New Roman" w:hAnsi="Times New Roman" w:cs="Times New Roman"/>
                <w:sz w:val="20"/>
                <w:szCs w:val="20"/>
              </w:rPr>
              <w:t xml:space="preserve">  </w:t>
            </w:r>
            <w:r w:rsidR="00D20922">
              <w:rPr>
                <w:rFonts w:ascii="Times New Roman" w:hAnsi="Times New Roman" w:cs="Times New Roman"/>
                <w:sz w:val="20"/>
                <w:szCs w:val="20"/>
              </w:rPr>
              <w:t>июл</w:t>
            </w:r>
            <w:bookmarkStart w:id="13" w:name="_GoBack"/>
            <w:bookmarkEnd w:id="13"/>
            <w:r w:rsidR="00E3210D">
              <w:rPr>
                <w:rFonts w:ascii="Times New Roman" w:hAnsi="Times New Roman" w:cs="Times New Roman"/>
                <w:sz w:val="20"/>
                <w:szCs w:val="20"/>
              </w:rPr>
              <w:t xml:space="preserve">я </w:t>
            </w:r>
            <w:r w:rsidR="00992A70">
              <w:rPr>
                <w:rFonts w:ascii="Times New Roman" w:hAnsi="Times New Roman" w:cs="Times New Roman"/>
                <w:sz w:val="20"/>
                <w:szCs w:val="20"/>
              </w:rPr>
              <w:t xml:space="preserve">   2015</w:t>
            </w:r>
          </w:p>
        </w:tc>
      </w:tr>
      <w:tr w:rsidR="00C415D5" w:rsidRPr="00A233A0" w:rsidTr="00C415D5">
        <w:trPr>
          <w:trHeight w:val="10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Условия контракта:    </w:t>
            </w:r>
          </w:p>
        </w:tc>
        <w:tc>
          <w:tcPr>
            <w:tcW w:w="7565" w:type="dxa"/>
            <w:tcBorders>
              <w:left w:val="single" w:sz="8" w:space="0" w:color="auto"/>
              <w:bottom w:val="single" w:sz="8" w:space="0" w:color="auto"/>
              <w:right w:val="single" w:sz="8" w:space="0" w:color="auto"/>
            </w:tcBorders>
          </w:tcPr>
          <w:p w:rsidR="00C415D5" w:rsidRPr="00A233A0" w:rsidRDefault="00C415D5" w:rsidP="00E3210D">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w:t>
            </w:r>
            <w:r w:rsidR="00D10891">
              <w:rPr>
                <w:rFonts w:ascii="Times New Roman" w:hAnsi="Times New Roman" w:cs="Times New Roman"/>
                <w:sz w:val="20"/>
                <w:szCs w:val="20"/>
              </w:rPr>
              <w:t xml:space="preserve">одрядчик обязан </w:t>
            </w:r>
            <w:r w:rsidR="00E3210D">
              <w:rPr>
                <w:rFonts w:ascii="Times New Roman" w:hAnsi="Times New Roman" w:cs="Times New Roman"/>
                <w:sz w:val="20"/>
                <w:szCs w:val="20"/>
              </w:rPr>
              <w:t>выполнить работы</w:t>
            </w:r>
            <w:proofErr w:type="gramStart"/>
            <w:r w:rsidR="00E3210D">
              <w:rPr>
                <w:rFonts w:ascii="Times New Roman" w:hAnsi="Times New Roman" w:cs="Times New Roman"/>
                <w:sz w:val="20"/>
                <w:szCs w:val="20"/>
              </w:rPr>
              <w:t xml:space="preserve"> </w:t>
            </w:r>
            <w:r w:rsidR="00D10891">
              <w:rPr>
                <w:rFonts w:ascii="Times New Roman" w:hAnsi="Times New Roman" w:cs="Times New Roman"/>
                <w:sz w:val="20"/>
                <w:szCs w:val="20"/>
              </w:rPr>
              <w:t xml:space="preserve"> ,</w:t>
            </w:r>
            <w:proofErr w:type="gramEnd"/>
            <w:r w:rsidR="00D10891">
              <w:rPr>
                <w:rFonts w:ascii="Times New Roman" w:hAnsi="Times New Roman" w:cs="Times New Roman"/>
                <w:sz w:val="20"/>
                <w:szCs w:val="20"/>
              </w:rPr>
              <w:t xml:space="preserve"> являющий</w:t>
            </w:r>
            <w:r w:rsidRPr="00A233A0">
              <w:rPr>
                <w:rFonts w:ascii="Times New Roman" w:hAnsi="Times New Roman" w:cs="Times New Roman"/>
                <w:sz w:val="20"/>
                <w:szCs w:val="20"/>
              </w:rPr>
              <w:t xml:space="preserve">ся  объектом закупки, в сроки, объеме и качестве, которые определены документацией об электронном   </w:t>
            </w:r>
            <w:r>
              <w:rPr>
                <w:rFonts w:ascii="Times New Roman" w:hAnsi="Times New Roman" w:cs="Times New Roman"/>
                <w:sz w:val="20"/>
                <w:szCs w:val="20"/>
              </w:rPr>
              <w:t xml:space="preserve">аукционе, </w:t>
            </w:r>
            <w:r w:rsidRPr="00A233A0">
              <w:rPr>
                <w:rFonts w:ascii="Times New Roman" w:hAnsi="Times New Roman" w:cs="Times New Roman"/>
                <w:sz w:val="20"/>
                <w:szCs w:val="20"/>
              </w:rPr>
              <w:t xml:space="preserve">техническим заданием и проектом  контракта                                         </w:t>
            </w:r>
          </w:p>
        </w:tc>
      </w:tr>
      <w:tr w:rsidR="00C415D5" w:rsidRPr="00A233A0" w:rsidTr="00C415D5">
        <w:trPr>
          <w:trHeight w:val="100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Возможность  заказчика при заключении контракта </w:t>
            </w:r>
            <w:r w:rsidRPr="008A5836">
              <w:rPr>
                <w:rFonts w:ascii="Times New Roman" w:hAnsi="Times New Roman" w:cs="Times New Roman"/>
                <w:sz w:val="20"/>
                <w:szCs w:val="20"/>
              </w:rPr>
              <w:t xml:space="preserve">  увеличить количество поставляемого товара на сумму, не превышающую разницы между цен</w:t>
            </w:r>
            <w:r>
              <w:rPr>
                <w:rFonts w:ascii="Times New Roman" w:hAnsi="Times New Roman" w:cs="Times New Roman"/>
                <w:sz w:val="20"/>
                <w:szCs w:val="20"/>
              </w:rPr>
              <w:t>ой контракта, предложенной</w:t>
            </w:r>
            <w:r w:rsidRPr="008A5836">
              <w:rPr>
                <w:rFonts w:ascii="Times New Roman" w:hAnsi="Times New Roman" w:cs="Times New Roman"/>
                <w:sz w:val="20"/>
                <w:szCs w:val="20"/>
              </w:rPr>
              <w:t xml:space="preserve"> участником, и начальной </w:t>
            </w:r>
            <w:r w:rsidRPr="008A5836">
              <w:rPr>
                <w:rFonts w:ascii="Times New Roman" w:hAnsi="Times New Roman" w:cs="Times New Roman"/>
                <w:sz w:val="20"/>
                <w:szCs w:val="20"/>
              </w:rPr>
              <w:lastRenderedPageBreak/>
              <w:t>(максимальной) це</w:t>
            </w:r>
            <w:r>
              <w:rPr>
                <w:rFonts w:ascii="Times New Roman" w:hAnsi="Times New Roman" w:cs="Times New Roman"/>
                <w:sz w:val="20"/>
                <w:szCs w:val="20"/>
              </w:rPr>
              <w:t>ной контракта</w:t>
            </w:r>
            <w:r w:rsidRPr="008A5836">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Не предусмотрена</w:t>
            </w:r>
          </w:p>
        </w:tc>
      </w:tr>
      <w:tr w:rsidR="00C415D5" w:rsidRPr="00A233A0" w:rsidTr="00C415D5">
        <w:trPr>
          <w:trHeight w:val="1114"/>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lastRenderedPageBreak/>
              <w:t xml:space="preserve">Возможность Заказчика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принять решение </w:t>
            </w:r>
            <w:proofErr w:type="gramStart"/>
            <w:r w:rsidRPr="00A233A0">
              <w:rPr>
                <w:rFonts w:ascii="Times New Roman" w:hAnsi="Times New Roman" w:cs="Times New Roman"/>
                <w:sz w:val="20"/>
                <w:szCs w:val="20"/>
              </w:rPr>
              <w:t>об</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одностороннем </w:t>
            </w:r>
            <w:proofErr w:type="gramStart"/>
            <w:r w:rsidRPr="00A233A0">
              <w:rPr>
                <w:rFonts w:ascii="Times New Roman" w:hAnsi="Times New Roman" w:cs="Times New Roman"/>
                <w:sz w:val="20"/>
                <w:szCs w:val="20"/>
              </w:rPr>
              <w:t>отказе</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от исполнения </w:t>
            </w:r>
            <w:r>
              <w:rPr>
                <w:rFonts w:ascii="Times New Roman" w:hAnsi="Times New Roman" w:cs="Times New Roman"/>
                <w:sz w:val="20"/>
                <w:szCs w:val="20"/>
              </w:rPr>
              <w:t xml:space="preserve">контракта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предусмотрена                                     </w:t>
            </w:r>
          </w:p>
        </w:tc>
      </w:tr>
      <w:tr w:rsidR="00C415D5" w:rsidRPr="00A233A0" w:rsidTr="00D10891">
        <w:trPr>
          <w:trHeight w:val="810"/>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Возможность изменить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условия контракта: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П</w:t>
            </w:r>
            <w:r w:rsidRPr="00A233A0">
              <w:rPr>
                <w:rFonts w:ascii="Times New Roman" w:hAnsi="Times New Roman" w:cs="Times New Roman"/>
                <w:sz w:val="20"/>
                <w:szCs w:val="20"/>
              </w:rPr>
              <w:t>ри исполнении контракта допускаются следующие</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изменения условий контракта по соглашению сторон: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снижение цены контракта без изменений иных</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условий контракта;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r w:rsidR="0066489E">
              <w:rPr>
                <w:rFonts w:ascii="Times New Roman" w:hAnsi="Times New Roman" w:cs="Times New Roman"/>
                <w:sz w:val="20"/>
                <w:szCs w:val="20"/>
              </w:rPr>
              <w:t xml:space="preserve">- </w:t>
            </w:r>
            <w:r w:rsidR="0066489E" w:rsidRPr="00A233A0">
              <w:rPr>
                <w:rFonts w:ascii="Times New Roman" w:hAnsi="Times New Roman" w:cs="Times New Roman"/>
                <w:sz w:val="20"/>
                <w:szCs w:val="20"/>
              </w:rPr>
              <w:t>улучшение качественных, функциональных</w:t>
            </w:r>
            <w:r w:rsidR="0066489E">
              <w:rPr>
                <w:rFonts w:ascii="Times New Roman" w:hAnsi="Times New Roman" w:cs="Times New Roman"/>
                <w:sz w:val="20"/>
                <w:szCs w:val="20"/>
              </w:rPr>
              <w:t xml:space="preserve"> </w:t>
            </w:r>
            <w:r w:rsidR="0066489E" w:rsidRPr="00A233A0">
              <w:rPr>
                <w:rFonts w:ascii="Times New Roman" w:hAnsi="Times New Roman" w:cs="Times New Roman"/>
                <w:sz w:val="20"/>
                <w:szCs w:val="20"/>
              </w:rPr>
              <w:t xml:space="preserve">характеристик </w:t>
            </w:r>
            <w:r w:rsidR="0066489E">
              <w:rPr>
                <w:rFonts w:ascii="Times New Roman" w:hAnsi="Times New Roman" w:cs="Times New Roman"/>
                <w:sz w:val="20"/>
                <w:szCs w:val="20"/>
              </w:rPr>
              <w:t xml:space="preserve"> товара</w:t>
            </w:r>
            <w:proofErr w:type="gramStart"/>
            <w:r w:rsidR="0066489E">
              <w:rPr>
                <w:rFonts w:ascii="Times New Roman" w:hAnsi="Times New Roman" w:cs="Times New Roman"/>
                <w:sz w:val="20"/>
                <w:szCs w:val="20"/>
              </w:rPr>
              <w:t>.</w:t>
            </w:r>
            <w:proofErr w:type="gramEnd"/>
            <w:r w:rsidR="0066489E">
              <w:rPr>
                <w:rFonts w:ascii="Times New Roman" w:hAnsi="Times New Roman" w:cs="Times New Roman"/>
                <w:sz w:val="20"/>
                <w:szCs w:val="20"/>
              </w:rPr>
              <w:t xml:space="preserve"> </w:t>
            </w:r>
            <w:proofErr w:type="gramStart"/>
            <w:r w:rsidR="0066489E" w:rsidRPr="00A233A0">
              <w:rPr>
                <w:rFonts w:ascii="Times New Roman" w:hAnsi="Times New Roman" w:cs="Times New Roman"/>
                <w:sz w:val="20"/>
                <w:szCs w:val="20"/>
              </w:rPr>
              <w:t>р</w:t>
            </w:r>
            <w:proofErr w:type="gramEnd"/>
            <w:r w:rsidR="0066489E" w:rsidRPr="00A233A0">
              <w:rPr>
                <w:rFonts w:ascii="Times New Roman" w:hAnsi="Times New Roman" w:cs="Times New Roman"/>
                <w:sz w:val="20"/>
                <w:szCs w:val="20"/>
              </w:rPr>
              <w:t>абот</w:t>
            </w:r>
            <w:r w:rsidR="0066489E">
              <w:rPr>
                <w:rFonts w:ascii="Times New Roman" w:hAnsi="Times New Roman" w:cs="Times New Roman"/>
                <w:sz w:val="20"/>
                <w:szCs w:val="20"/>
              </w:rPr>
              <w:t xml:space="preserve">, услуг </w:t>
            </w:r>
            <w:r w:rsidR="0066489E" w:rsidRPr="00A233A0">
              <w:rPr>
                <w:rFonts w:ascii="Times New Roman" w:hAnsi="Times New Roman" w:cs="Times New Roman"/>
                <w:sz w:val="20"/>
                <w:szCs w:val="20"/>
              </w:rPr>
              <w:t xml:space="preserve"> по сравнению с характеристиками, установленными контрактом </w:t>
            </w:r>
          </w:p>
        </w:tc>
      </w:tr>
      <w:tr w:rsidR="00C415D5" w:rsidRPr="00A233A0" w:rsidTr="00C415D5">
        <w:trPr>
          <w:trHeight w:val="1044"/>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Срок заключения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контракта: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победитель электронного аукциона или иной участник, с которым заключается контракт при</w:t>
            </w:r>
            <w:r>
              <w:rPr>
                <w:rFonts w:ascii="Times New Roman" w:hAnsi="Times New Roman" w:cs="Times New Roman"/>
                <w:sz w:val="20"/>
                <w:szCs w:val="20"/>
              </w:rPr>
              <w:t xml:space="preserve"> </w:t>
            </w:r>
            <w:r w:rsidRPr="00A233A0">
              <w:rPr>
                <w:rFonts w:ascii="Times New Roman" w:hAnsi="Times New Roman" w:cs="Times New Roman"/>
                <w:sz w:val="20"/>
                <w:szCs w:val="20"/>
              </w:rPr>
              <w:t>уклонении победителя от подписания контракта,  обязан подписать проект контракта в течение пяти</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дней с момента размещения заказчиком </w:t>
            </w:r>
            <w:proofErr w:type="gramStart"/>
            <w:r w:rsidRPr="00A233A0">
              <w:rPr>
                <w:rFonts w:ascii="Times New Roman" w:hAnsi="Times New Roman" w:cs="Times New Roman"/>
                <w:sz w:val="20"/>
                <w:szCs w:val="20"/>
              </w:rPr>
              <w:t>в</w:t>
            </w:r>
            <w:proofErr w:type="gramEnd"/>
            <w:r w:rsidRPr="00A233A0">
              <w:rPr>
                <w:rFonts w:ascii="Times New Roman" w:hAnsi="Times New Roman" w:cs="Times New Roman"/>
                <w:sz w:val="20"/>
                <w:szCs w:val="20"/>
              </w:rPr>
              <w:t xml:space="preserve"> единой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информационной системе (на официальном сайте) проекта контракта                                 </w:t>
            </w:r>
          </w:p>
        </w:tc>
      </w:tr>
      <w:tr w:rsidR="00C415D5" w:rsidRPr="00A233A0" w:rsidTr="00C415D5">
        <w:trPr>
          <w:trHeight w:val="2486"/>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Условия признания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уклонения </w:t>
            </w:r>
            <w:proofErr w:type="gramStart"/>
            <w:r w:rsidRPr="00A233A0">
              <w:rPr>
                <w:rFonts w:ascii="Times New Roman" w:hAnsi="Times New Roman" w:cs="Times New Roman"/>
                <w:sz w:val="20"/>
                <w:szCs w:val="20"/>
              </w:rPr>
              <w:t>от</w:t>
            </w:r>
            <w:proofErr w:type="gramEnd"/>
            <w:r w:rsidRPr="00A233A0">
              <w:rPr>
                <w:rFonts w:ascii="Times New Roman" w:hAnsi="Times New Roman" w:cs="Times New Roman"/>
                <w:sz w:val="20"/>
                <w:szCs w:val="20"/>
              </w:rPr>
              <w:t xml:space="preserve">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заключения контракта: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победитель электронного аукциона признается </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уклонившимся от заключения контракта в случаях: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нарушения установленного документацией об</w:t>
            </w:r>
            <w:r>
              <w:rPr>
                <w:rFonts w:ascii="Times New Roman" w:hAnsi="Times New Roman" w:cs="Times New Roman"/>
                <w:sz w:val="20"/>
                <w:szCs w:val="20"/>
              </w:rPr>
              <w:t xml:space="preserve"> </w:t>
            </w:r>
            <w:r w:rsidRPr="00A233A0">
              <w:rPr>
                <w:rFonts w:ascii="Times New Roman" w:hAnsi="Times New Roman" w:cs="Times New Roman"/>
                <w:sz w:val="20"/>
                <w:szCs w:val="20"/>
              </w:rPr>
              <w:t>электронном аукционе срока подписания проекта</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контракта;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нарушения срока направления протокола</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разногласий;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нарушения установленного документацией об</w:t>
            </w:r>
            <w:r>
              <w:rPr>
                <w:rFonts w:ascii="Times New Roman" w:hAnsi="Times New Roman" w:cs="Times New Roman"/>
                <w:sz w:val="20"/>
                <w:szCs w:val="20"/>
              </w:rPr>
              <w:t xml:space="preserve"> </w:t>
            </w:r>
            <w:r w:rsidRPr="00A233A0">
              <w:rPr>
                <w:rFonts w:ascii="Times New Roman" w:hAnsi="Times New Roman" w:cs="Times New Roman"/>
                <w:sz w:val="20"/>
                <w:szCs w:val="20"/>
              </w:rPr>
              <w:t>электронном аукционе срока и порядка</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предоставления обеспечения исполнения контракта,  </w:t>
            </w:r>
            <w:r>
              <w:rPr>
                <w:rFonts w:ascii="Times New Roman" w:hAnsi="Times New Roman" w:cs="Times New Roman"/>
                <w:sz w:val="20"/>
                <w:szCs w:val="20"/>
              </w:rPr>
              <w:t>н</w:t>
            </w:r>
            <w:r w:rsidRPr="00A233A0">
              <w:rPr>
                <w:rFonts w:ascii="Times New Roman" w:hAnsi="Times New Roman" w:cs="Times New Roman"/>
                <w:sz w:val="20"/>
                <w:szCs w:val="20"/>
              </w:rPr>
              <w:t xml:space="preserve">есоответствие обеспечения требованиям о размере обеспечения;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признания информации, подтверждающей добросовестность победителя электронного аукциона,</w:t>
            </w:r>
            <w:r>
              <w:rPr>
                <w:rFonts w:ascii="Times New Roman" w:hAnsi="Times New Roman" w:cs="Times New Roman"/>
                <w:sz w:val="20"/>
                <w:szCs w:val="20"/>
              </w:rPr>
              <w:t xml:space="preserve"> </w:t>
            </w:r>
            <w:r w:rsidRPr="00A233A0">
              <w:rPr>
                <w:rFonts w:ascii="Times New Roman" w:hAnsi="Times New Roman" w:cs="Times New Roman"/>
                <w:sz w:val="20"/>
                <w:szCs w:val="20"/>
              </w:rPr>
              <w:t xml:space="preserve">недостоверной                                     </w:t>
            </w:r>
          </w:p>
        </w:tc>
      </w:tr>
      <w:tr w:rsidR="00C415D5" w:rsidRPr="00A233A0" w:rsidTr="00C415D5">
        <w:trPr>
          <w:tblCellSpacing w:w="5" w:type="nil"/>
        </w:trPr>
        <w:tc>
          <w:tcPr>
            <w:tcW w:w="10349" w:type="dxa"/>
            <w:gridSpan w:val="2"/>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Обеспечение исполнения контракта:                                        </w:t>
            </w:r>
          </w:p>
        </w:tc>
      </w:tr>
      <w:tr w:rsidR="00C415D5" w:rsidRPr="00A233A0" w:rsidTr="00C415D5">
        <w:trPr>
          <w:trHeight w:val="544"/>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Размер обеспечения:   </w:t>
            </w:r>
          </w:p>
        </w:tc>
        <w:tc>
          <w:tcPr>
            <w:tcW w:w="7565" w:type="dxa"/>
            <w:tcBorders>
              <w:left w:val="single" w:sz="8" w:space="0" w:color="auto"/>
              <w:bottom w:val="single" w:sz="8" w:space="0" w:color="auto"/>
              <w:right w:val="single" w:sz="8" w:space="0" w:color="auto"/>
            </w:tcBorders>
          </w:tcPr>
          <w:p w:rsidR="00C415D5" w:rsidRPr="00A233A0" w:rsidRDefault="00DD6D54" w:rsidP="00A8737E">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10</w:t>
            </w:r>
            <w:r w:rsidR="00C415D5" w:rsidRPr="00A93DB4">
              <w:rPr>
                <w:rFonts w:ascii="Times New Roman" w:hAnsi="Times New Roman" w:cs="Times New Roman"/>
                <w:sz w:val="20"/>
                <w:szCs w:val="20"/>
              </w:rPr>
              <w:t xml:space="preserve"> % </w:t>
            </w:r>
            <w:r w:rsidR="00C415D5">
              <w:rPr>
                <w:rFonts w:ascii="Times New Roman" w:hAnsi="Times New Roman" w:cs="Times New Roman"/>
                <w:sz w:val="20"/>
                <w:szCs w:val="20"/>
              </w:rPr>
              <w:t xml:space="preserve"> от начальной максимальной цены контракта,   в денежном выражении</w:t>
            </w:r>
            <w:r w:rsidR="00D10891">
              <w:rPr>
                <w:rFonts w:ascii="Times New Roman" w:hAnsi="Times New Roman" w:cs="Times New Roman"/>
                <w:sz w:val="20"/>
                <w:szCs w:val="20"/>
              </w:rPr>
              <w:t xml:space="preserve">  </w:t>
            </w:r>
            <w:r w:rsidR="00A8737E">
              <w:rPr>
                <w:rFonts w:ascii="Times New Roman" w:hAnsi="Times New Roman" w:cs="Times New Roman"/>
                <w:sz w:val="20"/>
                <w:szCs w:val="20"/>
              </w:rPr>
              <w:t>306 124,80</w:t>
            </w:r>
            <w:r w:rsidR="00E3210D">
              <w:rPr>
                <w:rFonts w:ascii="Times New Roman" w:hAnsi="Times New Roman" w:cs="Times New Roman"/>
                <w:sz w:val="20"/>
                <w:szCs w:val="20"/>
              </w:rPr>
              <w:t xml:space="preserve"> </w:t>
            </w:r>
            <w:r>
              <w:rPr>
                <w:rFonts w:ascii="Times New Roman" w:hAnsi="Times New Roman" w:cs="Times New Roman"/>
                <w:sz w:val="20"/>
                <w:szCs w:val="20"/>
              </w:rPr>
              <w:t xml:space="preserve"> рубля</w:t>
            </w:r>
            <w:r w:rsidR="00C415D5">
              <w:rPr>
                <w:rFonts w:ascii="Times New Roman" w:hAnsi="Times New Roman" w:cs="Times New Roman"/>
                <w:sz w:val="20"/>
                <w:szCs w:val="20"/>
              </w:rPr>
              <w:t>.</w:t>
            </w:r>
          </w:p>
        </w:tc>
      </w:tr>
      <w:tr w:rsidR="00C415D5" w:rsidRPr="00A233A0" w:rsidTr="00C415D5">
        <w:trPr>
          <w:trHeight w:val="2673"/>
          <w:tblCellSpacing w:w="5" w:type="nil"/>
        </w:trPr>
        <w:tc>
          <w:tcPr>
            <w:tcW w:w="2784"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Срок и порядок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предоставления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обеспечения исполнения</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контракта:            </w:t>
            </w:r>
          </w:p>
        </w:tc>
        <w:tc>
          <w:tcPr>
            <w:tcW w:w="7565" w:type="dxa"/>
            <w:tcBorders>
              <w:left w:val="single" w:sz="8" w:space="0" w:color="auto"/>
              <w:bottom w:val="single" w:sz="8" w:space="0" w:color="auto"/>
              <w:right w:val="single" w:sz="8" w:space="0" w:color="auto"/>
            </w:tcBorders>
          </w:tcPr>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 </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Участник аукциона, с которым заключается контракт, предоставляет в качестве обеспечения исполнения контракта банковскую гарантию или денежные средства. Порядок предоставления обеспечения исполнения контракта, требования к банковской гарантии указаны в  разделе 7 Общей части документации об аукционе.</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Денежные средства, представляемые в качестве обеспечения исполнения контракта, перечисляются на расчетный счет заказчика.</w:t>
            </w:r>
          </w:p>
          <w:p w:rsidR="00C415D5"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Платежные реквизиты для перечисления денежных</w:t>
            </w:r>
            <w:r>
              <w:rPr>
                <w:rFonts w:ascii="Times New Roman" w:hAnsi="Times New Roman" w:cs="Times New Roman"/>
                <w:sz w:val="20"/>
                <w:szCs w:val="20"/>
              </w:rPr>
              <w:t xml:space="preserve"> </w:t>
            </w:r>
            <w:r w:rsidRPr="00A233A0">
              <w:rPr>
                <w:rFonts w:ascii="Times New Roman" w:hAnsi="Times New Roman" w:cs="Times New Roman"/>
                <w:sz w:val="20"/>
                <w:szCs w:val="20"/>
              </w:rPr>
              <w:t>сре</w:t>
            </w:r>
            <w:proofErr w:type="gramStart"/>
            <w:r w:rsidRPr="00A233A0">
              <w:rPr>
                <w:rFonts w:ascii="Times New Roman" w:hAnsi="Times New Roman" w:cs="Times New Roman"/>
                <w:sz w:val="20"/>
                <w:szCs w:val="20"/>
              </w:rPr>
              <w:t>дств дл</w:t>
            </w:r>
            <w:proofErr w:type="gramEnd"/>
            <w:r w:rsidRPr="00A233A0">
              <w:rPr>
                <w:rFonts w:ascii="Times New Roman" w:hAnsi="Times New Roman" w:cs="Times New Roman"/>
                <w:sz w:val="20"/>
                <w:szCs w:val="20"/>
              </w:rPr>
              <w:t xml:space="preserve">я обеспечения исполнения контракта:     </w:t>
            </w:r>
          </w:p>
          <w:p w:rsidR="00C415D5" w:rsidRPr="004F1A00" w:rsidRDefault="00C415D5" w:rsidP="00C415D5">
            <w:pPr>
              <w:pStyle w:val="30"/>
              <w:widowControl/>
              <w:tabs>
                <w:tab w:val="clear" w:pos="618"/>
                <w:tab w:val="left" w:pos="708"/>
              </w:tabs>
              <w:adjustRightInd/>
              <w:spacing w:before="0"/>
              <w:ind w:left="0" w:firstLine="119"/>
              <w:rPr>
                <w:sz w:val="20"/>
              </w:rPr>
            </w:pPr>
            <w:r w:rsidRPr="004F1A00">
              <w:rPr>
                <w:sz w:val="20"/>
              </w:rPr>
              <w:t xml:space="preserve">Адрес:  630049, </w:t>
            </w:r>
            <w:proofErr w:type="spellStart"/>
            <w:r w:rsidRPr="004F1A00">
              <w:rPr>
                <w:sz w:val="20"/>
              </w:rPr>
              <w:t>г</w:t>
            </w:r>
            <w:proofErr w:type="gramStart"/>
            <w:r w:rsidRPr="004F1A00">
              <w:rPr>
                <w:sz w:val="20"/>
              </w:rPr>
              <w:t>.Н</w:t>
            </w:r>
            <w:proofErr w:type="gramEnd"/>
            <w:r w:rsidRPr="004F1A00">
              <w:rPr>
                <w:sz w:val="20"/>
              </w:rPr>
              <w:t>овосибирск</w:t>
            </w:r>
            <w:proofErr w:type="spellEnd"/>
            <w:r w:rsidRPr="004F1A00">
              <w:rPr>
                <w:sz w:val="20"/>
              </w:rPr>
              <w:t xml:space="preserve">, </w:t>
            </w:r>
            <w:proofErr w:type="spellStart"/>
            <w:r w:rsidRPr="004F1A00">
              <w:rPr>
                <w:sz w:val="20"/>
              </w:rPr>
              <w:t>ул.Дуси</w:t>
            </w:r>
            <w:proofErr w:type="spellEnd"/>
            <w:r w:rsidRPr="004F1A00">
              <w:rPr>
                <w:sz w:val="20"/>
              </w:rPr>
              <w:t xml:space="preserve"> Ковальчук, д.191, СГУПС. </w:t>
            </w:r>
          </w:p>
          <w:p w:rsidR="00C415D5" w:rsidRPr="004F1A00" w:rsidRDefault="00C415D5" w:rsidP="00C415D5">
            <w:pPr>
              <w:pStyle w:val="30"/>
              <w:widowControl/>
              <w:tabs>
                <w:tab w:val="clear" w:pos="618"/>
                <w:tab w:val="left" w:pos="708"/>
              </w:tabs>
              <w:adjustRightInd/>
              <w:spacing w:before="0"/>
              <w:ind w:left="0" w:firstLine="119"/>
              <w:rPr>
                <w:sz w:val="20"/>
                <w:u w:val="single"/>
              </w:rPr>
            </w:pPr>
            <w:r w:rsidRPr="004F1A00">
              <w:rPr>
                <w:sz w:val="20"/>
              </w:rPr>
              <w:t xml:space="preserve">ИНН 5402113155   </w:t>
            </w:r>
          </w:p>
          <w:p w:rsidR="00C415D5" w:rsidRPr="004F1A00" w:rsidRDefault="00C415D5" w:rsidP="00C415D5">
            <w:pPr>
              <w:spacing w:after="0" w:line="240" w:lineRule="auto"/>
              <w:ind w:firstLine="119"/>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 КПП 540201001  </w:t>
            </w:r>
          </w:p>
          <w:p w:rsidR="00C415D5" w:rsidRPr="004F1A00" w:rsidRDefault="00C415D5" w:rsidP="00C415D5">
            <w:pPr>
              <w:spacing w:after="0" w:line="240" w:lineRule="auto"/>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  ОКОНХ</w:t>
            </w:r>
            <w:proofErr w:type="gramStart"/>
            <w:r w:rsidRPr="004F1A00">
              <w:rPr>
                <w:rFonts w:ascii="Times New Roman" w:hAnsi="Times New Roman" w:cs="Times New Roman"/>
                <w:sz w:val="20"/>
                <w:szCs w:val="20"/>
                <w:lang w:eastAsia="ru-RU"/>
              </w:rPr>
              <w:t xml:space="preserve"> :</w:t>
            </w:r>
            <w:proofErr w:type="gramEnd"/>
            <w:r w:rsidRPr="004F1A00">
              <w:rPr>
                <w:rFonts w:ascii="Times New Roman" w:hAnsi="Times New Roman" w:cs="Times New Roman"/>
                <w:sz w:val="20"/>
                <w:szCs w:val="20"/>
                <w:lang w:eastAsia="ru-RU"/>
              </w:rPr>
              <w:t xml:space="preserve"> 92110</w:t>
            </w:r>
          </w:p>
          <w:p w:rsidR="00C415D5" w:rsidRPr="004F1A00" w:rsidRDefault="00C415D5" w:rsidP="00C415D5">
            <w:pPr>
              <w:spacing w:after="0" w:line="240" w:lineRule="auto"/>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  ОКПО: 01115969</w:t>
            </w:r>
          </w:p>
          <w:p w:rsidR="00C415D5" w:rsidRPr="004F1A00" w:rsidRDefault="00C415D5" w:rsidP="00C415D5">
            <w:pPr>
              <w:spacing w:after="0" w:line="240" w:lineRule="auto"/>
              <w:jc w:val="both"/>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 Получатель: УФК по Новосибирской области (СГУПС л/с 20516Х38290) </w:t>
            </w:r>
          </w:p>
          <w:p w:rsidR="00C415D5" w:rsidRPr="004F1A00" w:rsidRDefault="00C415D5" w:rsidP="00C415D5">
            <w:pPr>
              <w:spacing w:after="0" w:line="240" w:lineRule="auto"/>
              <w:jc w:val="both"/>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Банк: </w:t>
            </w:r>
            <w:r w:rsidR="00B44CD2">
              <w:rPr>
                <w:rFonts w:ascii="Times New Roman" w:hAnsi="Times New Roman" w:cs="Times New Roman"/>
                <w:sz w:val="20"/>
                <w:szCs w:val="20"/>
                <w:lang w:eastAsia="ru-RU"/>
              </w:rPr>
              <w:t xml:space="preserve">Сибирское </w:t>
            </w:r>
            <w:r w:rsidRPr="004F1A00">
              <w:rPr>
                <w:rFonts w:ascii="Times New Roman" w:hAnsi="Times New Roman" w:cs="Times New Roman"/>
                <w:sz w:val="20"/>
                <w:szCs w:val="20"/>
                <w:lang w:eastAsia="ru-RU"/>
              </w:rPr>
              <w:t xml:space="preserve"> ГУ Банка России </w:t>
            </w:r>
            <w:proofErr w:type="spellStart"/>
            <w:r w:rsidRPr="004F1A00">
              <w:rPr>
                <w:rFonts w:ascii="Times New Roman" w:hAnsi="Times New Roman" w:cs="Times New Roman"/>
                <w:sz w:val="20"/>
                <w:szCs w:val="20"/>
                <w:lang w:eastAsia="ru-RU"/>
              </w:rPr>
              <w:t>Г.Новосибирск</w:t>
            </w:r>
            <w:proofErr w:type="spellEnd"/>
            <w:r w:rsidRPr="004F1A00">
              <w:rPr>
                <w:rFonts w:ascii="Times New Roman" w:hAnsi="Times New Roman" w:cs="Times New Roman"/>
                <w:sz w:val="20"/>
                <w:szCs w:val="20"/>
                <w:lang w:eastAsia="ru-RU"/>
              </w:rPr>
              <w:t xml:space="preserve"> </w:t>
            </w:r>
          </w:p>
          <w:p w:rsidR="00C415D5" w:rsidRPr="004F1A00" w:rsidRDefault="00C415D5" w:rsidP="00C415D5">
            <w:pPr>
              <w:spacing w:after="0" w:line="240" w:lineRule="auto"/>
              <w:jc w:val="both"/>
              <w:rPr>
                <w:rFonts w:ascii="Times New Roman" w:hAnsi="Times New Roman" w:cs="Times New Roman"/>
                <w:sz w:val="20"/>
                <w:szCs w:val="20"/>
                <w:lang w:eastAsia="ru-RU"/>
              </w:rPr>
            </w:pPr>
            <w:r w:rsidRPr="004F1A00">
              <w:rPr>
                <w:rFonts w:ascii="Times New Roman" w:hAnsi="Times New Roman" w:cs="Times New Roman"/>
                <w:sz w:val="20"/>
                <w:szCs w:val="20"/>
                <w:lang w:eastAsia="ru-RU"/>
              </w:rPr>
              <w:t xml:space="preserve">БИК 045004001 </w:t>
            </w:r>
          </w:p>
          <w:p w:rsidR="00C415D5" w:rsidRPr="004F1A00" w:rsidRDefault="00C415D5" w:rsidP="00C415D5">
            <w:pPr>
              <w:spacing w:after="60" w:line="240" w:lineRule="auto"/>
              <w:jc w:val="both"/>
              <w:rPr>
                <w:rFonts w:ascii="Times New Roman" w:hAnsi="Times New Roman" w:cs="Times New Roman"/>
                <w:sz w:val="20"/>
                <w:szCs w:val="20"/>
                <w:lang w:eastAsia="ru-RU"/>
              </w:rPr>
            </w:pPr>
            <w:proofErr w:type="gramStart"/>
            <w:r w:rsidRPr="004F1A00">
              <w:rPr>
                <w:rFonts w:ascii="Times New Roman" w:hAnsi="Times New Roman" w:cs="Times New Roman"/>
                <w:sz w:val="20"/>
                <w:szCs w:val="20"/>
                <w:lang w:eastAsia="ru-RU"/>
              </w:rPr>
              <w:t>р</w:t>
            </w:r>
            <w:proofErr w:type="gramEnd"/>
            <w:r w:rsidRPr="004F1A00">
              <w:rPr>
                <w:rFonts w:ascii="Times New Roman" w:hAnsi="Times New Roman" w:cs="Times New Roman"/>
                <w:sz w:val="20"/>
                <w:szCs w:val="20"/>
                <w:lang w:eastAsia="ru-RU"/>
              </w:rPr>
              <w:t>/с 40501810700042000002</w:t>
            </w:r>
          </w:p>
          <w:p w:rsidR="00C415D5" w:rsidRPr="00A233A0" w:rsidRDefault="007165AE" w:rsidP="00C415D5">
            <w:pPr>
              <w:spacing w:after="6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КБК 000 000 000 000 000 00 510</w:t>
            </w:r>
            <w:r w:rsidR="00C415D5" w:rsidRPr="004F1A00">
              <w:rPr>
                <w:rFonts w:ascii="Times New Roman" w:hAnsi="Times New Roman" w:cs="Times New Roman"/>
                <w:sz w:val="20"/>
                <w:szCs w:val="20"/>
                <w:lang w:eastAsia="ru-RU"/>
              </w:rPr>
              <w:t xml:space="preserve"> (указывать обязательно)</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 xml:space="preserve">Назначение платежа: обеспечение исполнения        </w:t>
            </w:r>
          </w:p>
          <w:p w:rsidR="00C415D5" w:rsidRPr="00A233A0" w:rsidRDefault="00C415D5" w:rsidP="00C415D5">
            <w:pPr>
              <w:widowControl w:val="0"/>
              <w:autoSpaceDE w:val="0"/>
              <w:autoSpaceDN w:val="0"/>
              <w:adjustRightInd w:val="0"/>
              <w:spacing w:after="0" w:line="240" w:lineRule="auto"/>
              <w:rPr>
                <w:rFonts w:ascii="Times New Roman" w:hAnsi="Times New Roman" w:cs="Times New Roman"/>
                <w:sz w:val="20"/>
                <w:szCs w:val="20"/>
              </w:rPr>
            </w:pPr>
            <w:r w:rsidRPr="00A233A0">
              <w:rPr>
                <w:rFonts w:ascii="Times New Roman" w:hAnsi="Times New Roman" w:cs="Times New Roman"/>
                <w:sz w:val="20"/>
                <w:szCs w:val="20"/>
              </w:rPr>
              <w:t>Контракта</w:t>
            </w:r>
            <w:r>
              <w:rPr>
                <w:rFonts w:ascii="Times New Roman" w:hAnsi="Times New Roman" w:cs="Times New Roman"/>
                <w:sz w:val="20"/>
                <w:szCs w:val="20"/>
              </w:rPr>
              <w:t xml:space="preserve"> </w:t>
            </w:r>
            <w:proofErr w:type="gramStart"/>
            <w:r>
              <w:rPr>
                <w:rFonts w:ascii="Times New Roman" w:hAnsi="Times New Roman" w:cs="Times New Roman"/>
                <w:sz w:val="20"/>
                <w:szCs w:val="20"/>
              </w:rPr>
              <w:t>по</w:t>
            </w:r>
            <w:proofErr w:type="gramEnd"/>
            <w:r>
              <w:rPr>
                <w:rFonts w:ascii="Times New Roman" w:hAnsi="Times New Roman" w:cs="Times New Roman"/>
                <w:sz w:val="20"/>
                <w:szCs w:val="20"/>
              </w:rPr>
              <w:t xml:space="preserve"> ….</w:t>
            </w:r>
          </w:p>
        </w:tc>
      </w:tr>
    </w:tbl>
    <w:p w:rsidR="00D10891" w:rsidRPr="00D10891" w:rsidRDefault="00D10891" w:rsidP="00D10891">
      <w:pPr>
        <w:widowControl w:val="0"/>
        <w:suppressAutoHyphens/>
        <w:autoSpaceDE w:val="0"/>
        <w:spacing w:after="0" w:line="240" w:lineRule="auto"/>
        <w:jc w:val="both"/>
        <w:rPr>
          <w:rFonts w:ascii="Times New Roman" w:eastAsia="Courier New" w:hAnsi="Times New Roman" w:cs="Times New Roman"/>
          <w:kern w:val="1"/>
          <w:lang w:eastAsia="hi-IN" w:bidi="hi-IN"/>
        </w:rPr>
      </w:pPr>
    </w:p>
    <w:p w:rsidR="006C592E" w:rsidRPr="006C592E" w:rsidRDefault="006C592E" w:rsidP="006C592E">
      <w:pPr>
        <w:widowControl w:val="0"/>
        <w:suppressAutoHyphens/>
        <w:spacing w:after="0" w:line="240" w:lineRule="auto"/>
        <w:jc w:val="center"/>
        <w:rPr>
          <w:rFonts w:ascii="Times New Roman" w:eastAsia="Arial Unicode MS" w:hAnsi="Times New Roman" w:cs="Times New Roman"/>
          <w:b/>
          <w:bCs/>
          <w:kern w:val="1"/>
          <w:sz w:val="20"/>
          <w:szCs w:val="20"/>
          <w:lang w:eastAsia="zh-CN"/>
        </w:rPr>
      </w:pPr>
      <w:r w:rsidRPr="006C592E">
        <w:rPr>
          <w:rFonts w:ascii="Times New Roman" w:eastAsia="Times New Roman" w:hAnsi="Times New Roman" w:cs="Times New Roman"/>
          <w:b/>
          <w:bCs/>
          <w:caps/>
          <w:color w:val="000000"/>
          <w:kern w:val="1"/>
          <w:sz w:val="20"/>
          <w:szCs w:val="20"/>
          <w:u w:val="single"/>
          <w:lang w:eastAsia="ar-SA"/>
        </w:rPr>
        <w:t>Техническое задание на выполнение работ</w:t>
      </w:r>
    </w:p>
    <w:p w:rsidR="006C592E" w:rsidRPr="006C592E" w:rsidRDefault="006C592E" w:rsidP="006C592E">
      <w:pPr>
        <w:widowControl w:val="0"/>
        <w:suppressAutoHyphens/>
        <w:spacing w:after="0" w:line="240" w:lineRule="auto"/>
        <w:jc w:val="center"/>
        <w:rPr>
          <w:rFonts w:ascii="Times New Roman" w:eastAsia="Arial Unicode MS" w:hAnsi="Times New Roman" w:cs="Times New Roman"/>
          <w:b/>
          <w:bCs/>
          <w:kern w:val="1"/>
          <w:sz w:val="20"/>
          <w:szCs w:val="20"/>
          <w:lang w:eastAsia="zh-CN"/>
        </w:rPr>
      </w:pPr>
    </w:p>
    <w:p w:rsidR="006C592E" w:rsidRPr="006C592E" w:rsidRDefault="006C592E" w:rsidP="006C592E">
      <w:pPr>
        <w:widowControl w:val="0"/>
        <w:numPr>
          <w:ilvl w:val="0"/>
          <w:numId w:val="4"/>
        </w:numPr>
        <w:tabs>
          <w:tab w:val="clear" w:pos="720"/>
          <w:tab w:val="left" w:pos="0"/>
          <w:tab w:val="num" w:pos="142"/>
        </w:tabs>
        <w:suppressAutoHyphens/>
        <w:spacing w:after="0" w:line="240" w:lineRule="auto"/>
        <w:ind w:left="0" w:firstLine="360"/>
        <w:jc w:val="both"/>
        <w:rPr>
          <w:rFonts w:ascii="Times New Roman" w:eastAsia="Times New Roman" w:hAnsi="Times New Roman" w:cs="Times New Roman"/>
          <w:b/>
          <w:bCs/>
          <w:kern w:val="1"/>
          <w:sz w:val="20"/>
          <w:szCs w:val="20"/>
          <w:lang w:eastAsia="zh-CN"/>
        </w:rPr>
      </w:pPr>
      <w:r w:rsidRPr="006C592E">
        <w:rPr>
          <w:rFonts w:ascii="Times New Roman" w:eastAsia="Arial Unicode MS" w:hAnsi="Times New Roman" w:cs="Times New Roman"/>
          <w:b/>
          <w:bCs/>
          <w:kern w:val="1"/>
          <w:sz w:val="20"/>
          <w:szCs w:val="20"/>
          <w:lang w:eastAsia="zh-CN"/>
        </w:rPr>
        <w:t>Наименование выполняемых работ</w:t>
      </w:r>
      <w:r w:rsidRPr="006C592E">
        <w:rPr>
          <w:rFonts w:ascii="Times New Roman" w:eastAsia="Arial Unicode MS" w:hAnsi="Times New Roman" w:cs="Times New Roman"/>
          <w:kern w:val="1"/>
          <w:sz w:val="20"/>
          <w:szCs w:val="20"/>
          <w:lang w:eastAsia="zh-CN"/>
        </w:rPr>
        <w:t>: Проведение к</w:t>
      </w:r>
      <w:r w:rsidRPr="006C592E">
        <w:rPr>
          <w:rFonts w:ascii="Times New Roman" w:eastAsia="Arial Unicode MS" w:hAnsi="Times New Roman" w:cs="Times New Roman"/>
          <w:kern w:val="1"/>
          <w:sz w:val="19"/>
          <w:szCs w:val="19"/>
        </w:rPr>
        <w:t xml:space="preserve">апитального </w:t>
      </w:r>
      <w:proofErr w:type="gramStart"/>
      <w:r w:rsidRPr="006C592E">
        <w:rPr>
          <w:rFonts w:ascii="Times New Roman" w:eastAsia="Arial Unicode MS" w:hAnsi="Times New Roman" w:cs="Times New Roman"/>
          <w:kern w:val="1"/>
          <w:sz w:val="19"/>
          <w:szCs w:val="19"/>
        </w:rPr>
        <w:t xml:space="preserve">ремонта помещений </w:t>
      </w:r>
      <w:r>
        <w:rPr>
          <w:rFonts w:ascii="Times New Roman" w:eastAsia="Arial Unicode MS" w:hAnsi="Times New Roman" w:cs="Times New Roman"/>
          <w:kern w:val="1"/>
          <w:sz w:val="19"/>
          <w:szCs w:val="19"/>
        </w:rPr>
        <w:t xml:space="preserve">подвала </w:t>
      </w:r>
      <w:r w:rsidRPr="006C592E">
        <w:rPr>
          <w:rFonts w:ascii="Times New Roman" w:eastAsia="Arial Unicode MS" w:hAnsi="Times New Roman" w:cs="Times New Roman"/>
          <w:kern w:val="1"/>
          <w:sz w:val="19"/>
          <w:szCs w:val="19"/>
        </w:rPr>
        <w:t>здания общежития Томского техникума железнодорожного транспорта</w:t>
      </w:r>
      <w:proofErr w:type="gramEnd"/>
      <w:r w:rsidRPr="006C592E">
        <w:rPr>
          <w:rFonts w:ascii="Times New Roman" w:eastAsia="Times New Roman" w:hAnsi="Times New Roman" w:cs="Times New Roman"/>
          <w:kern w:val="1"/>
          <w:sz w:val="19"/>
          <w:szCs w:val="20"/>
        </w:rPr>
        <w:t xml:space="preserve"> </w:t>
      </w:r>
      <w:r w:rsidRPr="006C592E">
        <w:rPr>
          <w:rFonts w:ascii="Times New Roman" w:eastAsia="Arial Unicode MS" w:hAnsi="Times New Roman" w:cs="Times New Roman"/>
          <w:kern w:val="1"/>
          <w:sz w:val="20"/>
          <w:szCs w:val="20"/>
          <w:lang w:eastAsia="zh-CN"/>
        </w:rPr>
        <w:t xml:space="preserve">согласно </w:t>
      </w:r>
      <w:r w:rsidRPr="006C592E">
        <w:rPr>
          <w:rFonts w:ascii="Times New Roman" w:eastAsia="Times New Roman" w:hAnsi="Times New Roman" w:cs="Times New Roman"/>
          <w:bCs/>
          <w:color w:val="000000"/>
          <w:kern w:val="1"/>
          <w:sz w:val="20"/>
          <w:szCs w:val="20"/>
          <w:lang w:eastAsia="ru-RU"/>
        </w:rPr>
        <w:t>проекта №232/2- АС, тех</w:t>
      </w:r>
      <w:r>
        <w:rPr>
          <w:rFonts w:ascii="Times New Roman" w:eastAsia="Times New Roman" w:hAnsi="Times New Roman" w:cs="Times New Roman"/>
          <w:bCs/>
          <w:color w:val="000000"/>
          <w:kern w:val="1"/>
          <w:sz w:val="20"/>
          <w:szCs w:val="20"/>
          <w:lang w:eastAsia="ru-RU"/>
        </w:rPr>
        <w:t>н</w:t>
      </w:r>
      <w:r w:rsidRPr="006C592E">
        <w:rPr>
          <w:rFonts w:ascii="Times New Roman" w:eastAsia="Times New Roman" w:hAnsi="Times New Roman" w:cs="Times New Roman"/>
          <w:bCs/>
          <w:color w:val="000000"/>
          <w:kern w:val="1"/>
          <w:sz w:val="20"/>
          <w:szCs w:val="20"/>
          <w:lang w:eastAsia="ru-RU"/>
        </w:rPr>
        <w:t xml:space="preserve">ическому заданию </w:t>
      </w:r>
      <w:r w:rsidRPr="006C592E">
        <w:rPr>
          <w:rFonts w:ascii="Times New Roman" w:eastAsia="Arial Unicode MS" w:hAnsi="Times New Roman" w:cs="Times New Roman"/>
          <w:kern w:val="1"/>
          <w:sz w:val="20"/>
          <w:szCs w:val="20"/>
          <w:lang w:eastAsia="zh-CN"/>
        </w:rPr>
        <w:t xml:space="preserve"> и условиям договора.</w:t>
      </w:r>
    </w:p>
    <w:p w:rsidR="006C592E" w:rsidRPr="006C592E" w:rsidRDefault="006C592E" w:rsidP="006C592E">
      <w:pPr>
        <w:widowControl w:val="0"/>
        <w:spacing w:after="0" w:line="240" w:lineRule="auto"/>
        <w:rPr>
          <w:rFonts w:ascii="Times New Roman" w:eastAsia="Arial Unicode MS" w:hAnsi="Times New Roman" w:cs="Times New Roman"/>
          <w:b/>
          <w:bCs/>
          <w:kern w:val="1"/>
          <w:sz w:val="20"/>
          <w:szCs w:val="20"/>
          <w:lang w:eastAsia="zh-CN"/>
        </w:rPr>
      </w:pPr>
      <w:r w:rsidRPr="006C592E">
        <w:rPr>
          <w:rFonts w:ascii="Times New Roman" w:eastAsia="Times New Roman" w:hAnsi="Times New Roman" w:cs="Times New Roman"/>
          <w:b/>
          <w:bCs/>
          <w:kern w:val="1"/>
          <w:sz w:val="20"/>
          <w:szCs w:val="20"/>
          <w:lang w:eastAsia="zh-CN"/>
        </w:rPr>
        <w:t xml:space="preserve"> </w:t>
      </w:r>
      <w:r w:rsidRPr="006C592E">
        <w:rPr>
          <w:rFonts w:ascii="Times New Roman" w:eastAsia="Arial Unicode MS" w:hAnsi="Times New Roman" w:cs="Times New Roman"/>
          <w:b/>
          <w:bCs/>
          <w:kern w:val="1"/>
          <w:sz w:val="20"/>
          <w:szCs w:val="20"/>
          <w:lang w:eastAsia="zh-CN"/>
        </w:rPr>
        <w:t>2.   Место проведения работ</w:t>
      </w:r>
      <w:r w:rsidRPr="006C592E">
        <w:rPr>
          <w:rFonts w:ascii="Times New Roman" w:eastAsia="Arial Unicode MS" w:hAnsi="Times New Roman" w:cs="Times New Roman"/>
          <w:kern w:val="1"/>
          <w:sz w:val="20"/>
          <w:szCs w:val="20"/>
          <w:lang w:eastAsia="zh-CN"/>
        </w:rPr>
        <w:t>: 634006, г. Томск, пер. Переездный, 3.</w:t>
      </w:r>
    </w:p>
    <w:p w:rsidR="006C592E" w:rsidRPr="006C592E" w:rsidRDefault="006C592E" w:rsidP="006C592E">
      <w:pPr>
        <w:widowControl w:val="0"/>
        <w:spacing w:after="0" w:line="240" w:lineRule="auto"/>
        <w:jc w:val="both"/>
        <w:rPr>
          <w:rFonts w:ascii="Times New Roman" w:eastAsia="Arial Unicode MS" w:hAnsi="Times New Roman" w:cs="Times New Roman"/>
          <w:b/>
          <w:bCs/>
          <w:kern w:val="1"/>
          <w:sz w:val="20"/>
          <w:szCs w:val="20"/>
          <w:lang w:eastAsia="zh-CN"/>
        </w:rPr>
      </w:pPr>
      <w:r w:rsidRPr="006C592E">
        <w:rPr>
          <w:rFonts w:ascii="Times New Roman" w:eastAsia="Arial Unicode MS" w:hAnsi="Times New Roman" w:cs="Times New Roman"/>
          <w:b/>
          <w:bCs/>
          <w:kern w:val="1"/>
          <w:sz w:val="20"/>
          <w:szCs w:val="20"/>
          <w:lang w:eastAsia="zh-CN"/>
        </w:rPr>
        <w:t>3.Количество выполняемых работ</w:t>
      </w:r>
      <w:r w:rsidRPr="006C592E">
        <w:rPr>
          <w:rFonts w:ascii="Times New Roman" w:eastAsia="Arial Unicode MS" w:hAnsi="Times New Roman" w:cs="Times New Roman"/>
          <w:kern w:val="1"/>
          <w:sz w:val="20"/>
          <w:szCs w:val="20"/>
          <w:lang w:eastAsia="zh-CN"/>
        </w:rPr>
        <w:t xml:space="preserve">:   </w:t>
      </w:r>
      <w:proofErr w:type="gramStart"/>
      <w:r w:rsidRPr="006C592E">
        <w:rPr>
          <w:rFonts w:ascii="Times New Roman" w:eastAsia="Arial Unicode MS" w:hAnsi="Times New Roman" w:cs="Times New Roman"/>
          <w:kern w:val="1"/>
          <w:sz w:val="20"/>
          <w:szCs w:val="20"/>
          <w:lang w:eastAsia="zh-CN"/>
        </w:rPr>
        <w:t xml:space="preserve">Согласно </w:t>
      </w:r>
      <w:r w:rsidRPr="006C592E">
        <w:rPr>
          <w:rFonts w:ascii="Times New Roman" w:eastAsia="Times New Roman" w:hAnsi="Times New Roman" w:cs="Times New Roman"/>
          <w:bCs/>
          <w:color w:val="000000"/>
          <w:kern w:val="1"/>
          <w:sz w:val="20"/>
          <w:szCs w:val="20"/>
          <w:lang w:eastAsia="ru-RU"/>
        </w:rPr>
        <w:t>проекта</w:t>
      </w:r>
      <w:proofErr w:type="gramEnd"/>
      <w:r w:rsidRPr="006C592E">
        <w:rPr>
          <w:rFonts w:ascii="Times New Roman" w:eastAsia="Times New Roman" w:hAnsi="Times New Roman" w:cs="Times New Roman"/>
          <w:bCs/>
          <w:color w:val="000000"/>
          <w:kern w:val="1"/>
          <w:sz w:val="20"/>
          <w:szCs w:val="20"/>
          <w:lang w:eastAsia="ru-RU"/>
        </w:rPr>
        <w:t xml:space="preserve"> №232/2- АС</w:t>
      </w:r>
      <w:r w:rsidRPr="006C592E">
        <w:rPr>
          <w:rFonts w:ascii="Times New Roman" w:eastAsia="Arial Unicode MS" w:hAnsi="Times New Roman" w:cs="Times New Roman"/>
          <w:kern w:val="1"/>
          <w:sz w:val="20"/>
          <w:szCs w:val="20"/>
          <w:lang w:eastAsia="zh-CN"/>
        </w:rPr>
        <w:t>.</w:t>
      </w:r>
    </w:p>
    <w:p w:rsidR="006C592E" w:rsidRPr="006C592E" w:rsidRDefault="006C592E" w:rsidP="006C592E">
      <w:pPr>
        <w:widowControl w:val="0"/>
        <w:spacing w:after="0" w:line="240" w:lineRule="auto"/>
        <w:jc w:val="both"/>
        <w:rPr>
          <w:rFonts w:ascii="Times New Roman" w:eastAsia="Arial Unicode MS" w:hAnsi="Times New Roman" w:cs="Times New Roman"/>
          <w:b/>
          <w:bCs/>
          <w:kern w:val="1"/>
          <w:sz w:val="20"/>
          <w:szCs w:val="20"/>
          <w:lang w:eastAsia="zh-CN"/>
        </w:rPr>
      </w:pPr>
      <w:r w:rsidRPr="006C592E">
        <w:rPr>
          <w:rFonts w:ascii="Times New Roman" w:eastAsia="Arial Unicode MS" w:hAnsi="Times New Roman" w:cs="Times New Roman"/>
          <w:b/>
          <w:bCs/>
          <w:kern w:val="1"/>
          <w:sz w:val="20"/>
          <w:szCs w:val="20"/>
          <w:lang w:eastAsia="zh-CN"/>
        </w:rPr>
        <w:t xml:space="preserve">4.Сроки выполнения работ: </w:t>
      </w:r>
      <w:r w:rsidRPr="006C592E">
        <w:rPr>
          <w:rFonts w:ascii="Times New Roman" w:eastAsia="Arial Unicode MS" w:hAnsi="Times New Roman" w:cs="Times New Roman"/>
          <w:kern w:val="1"/>
          <w:sz w:val="20"/>
          <w:szCs w:val="20"/>
          <w:lang w:eastAsia="zh-CN"/>
        </w:rPr>
        <w:t xml:space="preserve">с момента </w:t>
      </w:r>
      <w:r w:rsidRPr="006C592E">
        <w:rPr>
          <w:rFonts w:ascii="Times New Roman" w:eastAsia="Arial Unicode MS" w:hAnsi="Times New Roman" w:cs="Times New Roman"/>
          <w:bCs/>
          <w:color w:val="000000"/>
          <w:kern w:val="1"/>
          <w:sz w:val="20"/>
          <w:szCs w:val="20"/>
          <w:lang w:eastAsia="zh-CN"/>
        </w:rPr>
        <w:t>с момента заключения договора</w:t>
      </w:r>
      <w:r w:rsidR="00F2447F">
        <w:rPr>
          <w:rFonts w:ascii="Times New Roman" w:eastAsia="Arial Unicode MS" w:hAnsi="Times New Roman" w:cs="Times New Roman"/>
          <w:kern w:val="1"/>
          <w:sz w:val="20"/>
          <w:szCs w:val="20"/>
          <w:lang w:eastAsia="zh-CN"/>
        </w:rPr>
        <w:t xml:space="preserve"> в течение</w:t>
      </w:r>
      <w:r w:rsidRPr="006C592E">
        <w:rPr>
          <w:rFonts w:ascii="Times New Roman" w:eastAsia="Arial Unicode MS" w:hAnsi="Times New Roman" w:cs="Times New Roman"/>
          <w:kern w:val="1"/>
          <w:sz w:val="20"/>
          <w:szCs w:val="20"/>
          <w:lang w:eastAsia="zh-CN"/>
        </w:rPr>
        <w:t xml:space="preserve"> 60 (шестидесяти) календарных дней</w:t>
      </w:r>
      <w:r w:rsidRPr="006C592E">
        <w:rPr>
          <w:rFonts w:ascii="Times New Roman" w:eastAsia="Arial Unicode MS" w:hAnsi="Times New Roman" w:cs="Times New Roman"/>
          <w:b/>
          <w:bCs/>
          <w:kern w:val="1"/>
          <w:sz w:val="20"/>
          <w:szCs w:val="20"/>
          <w:lang w:eastAsia="zh-CN"/>
        </w:rPr>
        <w:t>.</w:t>
      </w:r>
    </w:p>
    <w:p w:rsidR="006C592E" w:rsidRPr="006C592E" w:rsidRDefault="006C592E" w:rsidP="006C592E">
      <w:pPr>
        <w:widowControl w:val="0"/>
        <w:spacing w:after="0" w:line="240" w:lineRule="auto"/>
        <w:jc w:val="both"/>
        <w:rPr>
          <w:rFonts w:ascii="Times New Roman" w:eastAsia="Arial Unicode MS" w:hAnsi="Times New Roman" w:cs="Times New Roman"/>
          <w:b/>
          <w:bCs/>
          <w:kern w:val="1"/>
          <w:sz w:val="20"/>
          <w:szCs w:val="20"/>
          <w:lang w:eastAsia="zh-CN"/>
        </w:rPr>
      </w:pPr>
      <w:r w:rsidRPr="006C592E">
        <w:rPr>
          <w:rFonts w:ascii="Times New Roman" w:eastAsia="Arial Unicode MS" w:hAnsi="Times New Roman" w:cs="Times New Roman"/>
          <w:b/>
          <w:bCs/>
          <w:kern w:val="1"/>
          <w:sz w:val="20"/>
          <w:szCs w:val="20"/>
          <w:lang w:eastAsia="zh-CN"/>
        </w:rPr>
        <w:t>5.Условия выполнения работ</w:t>
      </w:r>
      <w:r w:rsidRPr="006C592E">
        <w:rPr>
          <w:rFonts w:ascii="Times New Roman" w:eastAsia="Arial Unicode MS" w:hAnsi="Times New Roman" w:cs="Times New Roman"/>
          <w:kern w:val="1"/>
          <w:sz w:val="20"/>
          <w:szCs w:val="20"/>
          <w:lang w:eastAsia="zh-CN"/>
        </w:rPr>
        <w:t xml:space="preserve"> (</w:t>
      </w:r>
      <w:r w:rsidRPr="006C592E">
        <w:rPr>
          <w:rFonts w:ascii="Times New Roman" w:eastAsia="Arial Unicode MS" w:hAnsi="Times New Roman" w:cs="Times New Roman"/>
          <w:i/>
          <w:iCs/>
          <w:kern w:val="1"/>
          <w:sz w:val="20"/>
          <w:szCs w:val="20"/>
          <w:lang w:eastAsia="zh-CN"/>
        </w:rPr>
        <w:t>конкретизируются заказчиком</w:t>
      </w:r>
      <w:r w:rsidRPr="006C592E">
        <w:rPr>
          <w:rFonts w:ascii="Times New Roman" w:eastAsia="Arial Unicode MS" w:hAnsi="Times New Roman" w:cs="Times New Roman"/>
          <w:kern w:val="1"/>
          <w:sz w:val="20"/>
          <w:szCs w:val="20"/>
          <w:lang w:eastAsia="zh-CN"/>
        </w:rPr>
        <w:t xml:space="preserve">): в соответствии с условиями Договора. </w:t>
      </w:r>
    </w:p>
    <w:p w:rsidR="006C592E" w:rsidRPr="006C592E" w:rsidRDefault="006C592E" w:rsidP="006C592E">
      <w:pPr>
        <w:widowControl w:val="0"/>
        <w:spacing w:after="0" w:line="240" w:lineRule="auto"/>
        <w:jc w:val="both"/>
        <w:rPr>
          <w:rFonts w:ascii="Times New Roman" w:eastAsia="Arial Unicode MS" w:hAnsi="Times New Roman" w:cs="Times New Roman"/>
          <w:color w:val="000000"/>
          <w:kern w:val="1"/>
          <w:sz w:val="20"/>
          <w:szCs w:val="20"/>
          <w:lang w:eastAsia="zh-CN"/>
        </w:rPr>
      </w:pPr>
      <w:r w:rsidRPr="006C592E">
        <w:rPr>
          <w:rFonts w:ascii="Times New Roman" w:eastAsia="Arial Unicode MS" w:hAnsi="Times New Roman" w:cs="Times New Roman"/>
          <w:b/>
          <w:bCs/>
          <w:kern w:val="1"/>
          <w:sz w:val="20"/>
          <w:szCs w:val="20"/>
          <w:lang w:eastAsia="zh-CN"/>
        </w:rPr>
        <w:t xml:space="preserve">6.Общие требования к выполнению работ: </w:t>
      </w:r>
      <w:r w:rsidRPr="006C592E">
        <w:rPr>
          <w:rFonts w:ascii="Times New Roman" w:eastAsia="Arial Unicode MS" w:hAnsi="Times New Roman" w:cs="Times New Roman"/>
          <w:kern w:val="1"/>
          <w:sz w:val="20"/>
          <w:szCs w:val="20"/>
          <w:lang w:eastAsia="zh-CN"/>
        </w:rPr>
        <w:t xml:space="preserve">Работы производятся только в отведенной зоне работ. Работы производятся минимальным количеством средств и механизмов, что нужно для сокращения шума пыли, загрязнения воздуха. Исполнитель обязан соблюдать нормализованную </w:t>
      </w:r>
      <w:r w:rsidR="00F2447F">
        <w:rPr>
          <w:rFonts w:ascii="Times New Roman" w:eastAsia="Arial Unicode MS" w:hAnsi="Times New Roman" w:cs="Times New Roman"/>
          <w:kern w:val="1"/>
          <w:sz w:val="20"/>
          <w:szCs w:val="20"/>
          <w:lang w:eastAsia="zh-CN"/>
        </w:rPr>
        <w:t>технологию выполнения ремонтно-</w:t>
      </w:r>
      <w:r w:rsidRPr="006C592E">
        <w:rPr>
          <w:rFonts w:ascii="Times New Roman" w:eastAsia="Arial Unicode MS" w:hAnsi="Times New Roman" w:cs="Times New Roman"/>
          <w:kern w:val="1"/>
          <w:sz w:val="20"/>
          <w:szCs w:val="20"/>
          <w:lang w:eastAsia="zh-CN"/>
        </w:rPr>
        <w:t xml:space="preserve">строительных работ, </w:t>
      </w:r>
      <w:r>
        <w:rPr>
          <w:rFonts w:ascii="Times New Roman" w:eastAsia="Arial Unicode MS" w:hAnsi="Times New Roman" w:cs="Times New Roman"/>
          <w:kern w:val="1"/>
          <w:sz w:val="20"/>
          <w:szCs w:val="20"/>
          <w:lang w:eastAsia="zh-CN"/>
        </w:rPr>
        <w:lastRenderedPageBreak/>
        <w:t>регламе</w:t>
      </w:r>
      <w:r w:rsidRPr="006C592E">
        <w:rPr>
          <w:rFonts w:ascii="Times New Roman" w:eastAsia="Arial Unicode MS" w:hAnsi="Times New Roman" w:cs="Times New Roman"/>
          <w:kern w:val="1"/>
          <w:sz w:val="20"/>
          <w:szCs w:val="20"/>
          <w:lang w:eastAsia="zh-CN"/>
        </w:rPr>
        <w:t xml:space="preserve">нтированную главами  и методы производства работ должны производиться в соответствии с действующими СНиП к данному виду работ. При производстве работ Подрядчик должен руководствоваться действующими требованиями СНиП 21-01-97* Пожарная безопасность зданий и сооружений, СНиП 12-03-2001 Безопасность труда в строительстве. Интенсивность выполнения работ — продолжительность рабочего дня не менее 8 часов при 5-ти дневной рабочей неделе. Увеличение продолжительности рабочего дня и недели по согласованию с Заказчиком. Экологические мероприятия — в соответствии с законодательными и нормативными правовыми актами РФ, а также предписаниями надзорных органов.  </w:t>
      </w:r>
    </w:p>
    <w:p w:rsidR="006C592E" w:rsidRPr="006C592E" w:rsidRDefault="006C592E" w:rsidP="006C592E">
      <w:pPr>
        <w:widowControl w:val="0"/>
        <w:spacing w:after="0" w:line="240" w:lineRule="auto"/>
        <w:jc w:val="both"/>
        <w:rPr>
          <w:rFonts w:ascii="Times New Roman" w:eastAsia="Arial Unicode MS" w:hAnsi="Times New Roman" w:cs="Times New Roman"/>
          <w:b/>
          <w:bCs/>
          <w:kern w:val="1"/>
          <w:sz w:val="20"/>
          <w:szCs w:val="20"/>
          <w:lang w:eastAsia="zh-CN"/>
        </w:rPr>
      </w:pPr>
      <w:r w:rsidRPr="006C592E">
        <w:rPr>
          <w:rFonts w:ascii="Times New Roman" w:eastAsia="Arial Unicode MS" w:hAnsi="Times New Roman" w:cs="Times New Roman"/>
          <w:color w:val="000000"/>
          <w:kern w:val="1"/>
          <w:sz w:val="20"/>
          <w:szCs w:val="20"/>
          <w:lang w:eastAsia="zh-CN"/>
        </w:rPr>
        <w:t xml:space="preserve">Подрядчик должен представить копию свидетельства о </w:t>
      </w:r>
      <w:r w:rsidRPr="006C592E">
        <w:rPr>
          <w:rFonts w:ascii="Times New Roman" w:eastAsia="Arial Unicode MS" w:hAnsi="Times New Roman" w:cs="Times New Roman"/>
          <w:bCs/>
          <w:color w:val="000000"/>
          <w:kern w:val="1"/>
          <w:sz w:val="20"/>
          <w:szCs w:val="20"/>
          <w:lang w:eastAsia="zh-CN"/>
        </w:rPr>
        <w:t>допуске  СРО к работам по организации строительства по п.33.3  приказа № 624 от 30.12.2009г.</w:t>
      </w:r>
      <w:r w:rsidRPr="006C592E">
        <w:rPr>
          <w:rFonts w:ascii="Times New Roman" w:eastAsia="Arial Unicode MS" w:hAnsi="Times New Roman" w:cs="Times New Roman"/>
          <w:kern w:val="1"/>
          <w:sz w:val="20"/>
          <w:szCs w:val="20"/>
          <w:lang w:eastAsia="zh-CN"/>
        </w:rPr>
        <w:t xml:space="preserve"> </w:t>
      </w:r>
    </w:p>
    <w:p w:rsidR="006C592E" w:rsidRPr="006C592E" w:rsidRDefault="006C592E" w:rsidP="006C592E">
      <w:pPr>
        <w:widowControl w:val="0"/>
        <w:spacing w:after="0" w:line="240" w:lineRule="auto"/>
        <w:jc w:val="both"/>
        <w:rPr>
          <w:rFonts w:ascii="Times New Roman" w:eastAsia="Arial Unicode MS" w:hAnsi="Times New Roman" w:cs="Times New Roman"/>
          <w:color w:val="000000"/>
          <w:kern w:val="1"/>
          <w:sz w:val="20"/>
          <w:szCs w:val="20"/>
          <w:lang w:eastAsia="zh-CN"/>
        </w:rPr>
      </w:pPr>
      <w:r w:rsidRPr="006C592E">
        <w:rPr>
          <w:rFonts w:ascii="Times New Roman" w:eastAsia="Arial Unicode MS" w:hAnsi="Times New Roman" w:cs="Times New Roman"/>
          <w:b/>
          <w:bCs/>
          <w:kern w:val="1"/>
          <w:sz w:val="20"/>
          <w:szCs w:val="20"/>
          <w:lang w:eastAsia="zh-CN"/>
        </w:rPr>
        <w:t xml:space="preserve">7.Особые требования к выполняемым работам:  </w:t>
      </w:r>
    </w:p>
    <w:p w:rsidR="006C592E" w:rsidRPr="006C592E" w:rsidRDefault="006C592E" w:rsidP="006C592E">
      <w:pPr>
        <w:widowControl w:val="0"/>
        <w:spacing w:after="0" w:line="240" w:lineRule="auto"/>
        <w:jc w:val="both"/>
        <w:rPr>
          <w:rFonts w:ascii="Times New Roman" w:eastAsia="Times New Roman" w:hAnsi="Times New Roman" w:cs="Times New Roman"/>
          <w:bCs/>
          <w:color w:val="000000"/>
          <w:kern w:val="1"/>
          <w:sz w:val="20"/>
          <w:szCs w:val="20"/>
          <w:lang w:eastAsia="ru-RU"/>
        </w:rPr>
      </w:pPr>
      <w:r w:rsidRPr="006C592E">
        <w:rPr>
          <w:rFonts w:ascii="Times New Roman" w:eastAsia="Arial Unicode MS" w:hAnsi="Times New Roman" w:cs="Times New Roman"/>
          <w:color w:val="000000"/>
          <w:kern w:val="1"/>
          <w:sz w:val="20"/>
          <w:szCs w:val="20"/>
          <w:lang w:eastAsia="zh-CN"/>
        </w:rPr>
        <w:t>Проведение к</w:t>
      </w:r>
      <w:r w:rsidRPr="006C592E">
        <w:rPr>
          <w:rFonts w:ascii="Times New Roman" w:eastAsia="Arial Unicode MS" w:hAnsi="Times New Roman" w:cs="Times New Roman"/>
          <w:color w:val="000000"/>
          <w:kern w:val="1"/>
          <w:sz w:val="19"/>
          <w:szCs w:val="19"/>
        </w:rPr>
        <w:t xml:space="preserve">апитального </w:t>
      </w:r>
      <w:proofErr w:type="gramStart"/>
      <w:r w:rsidRPr="006C592E">
        <w:rPr>
          <w:rFonts w:ascii="Times New Roman" w:eastAsia="Arial Unicode MS" w:hAnsi="Times New Roman" w:cs="Times New Roman"/>
          <w:color w:val="000000"/>
          <w:kern w:val="1"/>
          <w:sz w:val="19"/>
          <w:szCs w:val="19"/>
        </w:rPr>
        <w:t>ремонта помещений</w:t>
      </w:r>
      <w:r>
        <w:rPr>
          <w:rFonts w:ascii="Times New Roman" w:eastAsia="Arial Unicode MS" w:hAnsi="Times New Roman" w:cs="Times New Roman"/>
          <w:color w:val="000000"/>
          <w:kern w:val="1"/>
          <w:sz w:val="19"/>
          <w:szCs w:val="19"/>
        </w:rPr>
        <w:t xml:space="preserve"> подвала </w:t>
      </w:r>
      <w:r w:rsidRPr="006C592E">
        <w:rPr>
          <w:rFonts w:ascii="Times New Roman" w:eastAsia="Arial Unicode MS" w:hAnsi="Times New Roman" w:cs="Times New Roman"/>
          <w:color w:val="000000"/>
          <w:kern w:val="1"/>
          <w:sz w:val="19"/>
          <w:szCs w:val="19"/>
        </w:rPr>
        <w:t xml:space="preserve"> здания общежития Томского техникума железнодорожного транспорта</w:t>
      </w:r>
      <w:proofErr w:type="gramEnd"/>
      <w:r w:rsidRPr="006C592E">
        <w:rPr>
          <w:rFonts w:ascii="Times New Roman" w:eastAsia="Times New Roman" w:hAnsi="Times New Roman" w:cs="Times New Roman"/>
          <w:color w:val="000000"/>
          <w:kern w:val="1"/>
          <w:sz w:val="19"/>
          <w:szCs w:val="20"/>
        </w:rPr>
        <w:t xml:space="preserve"> выполняется</w:t>
      </w:r>
      <w:r w:rsidRPr="006C592E">
        <w:rPr>
          <w:rFonts w:ascii="Times New Roman" w:eastAsia="Arial Unicode MS" w:hAnsi="Times New Roman" w:cs="Times New Roman"/>
          <w:color w:val="000000"/>
          <w:kern w:val="1"/>
          <w:sz w:val="20"/>
          <w:szCs w:val="20"/>
          <w:lang w:eastAsia="zh-CN"/>
        </w:rPr>
        <w:t xml:space="preserve"> </w:t>
      </w:r>
      <w:r w:rsidRPr="006C592E">
        <w:rPr>
          <w:rFonts w:ascii="Times New Roman" w:eastAsia="Times New Roman" w:hAnsi="Times New Roman" w:cs="Times New Roman"/>
          <w:bCs/>
          <w:color w:val="000000"/>
          <w:kern w:val="1"/>
          <w:sz w:val="20"/>
          <w:szCs w:val="20"/>
          <w:lang w:eastAsia="ru-RU"/>
        </w:rPr>
        <w:t>согласно проекта №232/2- АС  и технического задания</w:t>
      </w:r>
      <w:r w:rsidRPr="006C592E">
        <w:rPr>
          <w:rFonts w:ascii="Times New Roman" w:eastAsia="Arial Unicode MS" w:hAnsi="Times New Roman" w:cs="Times New Roman"/>
          <w:color w:val="000000"/>
          <w:kern w:val="1"/>
          <w:sz w:val="20"/>
          <w:szCs w:val="20"/>
          <w:lang w:eastAsia="zh-CN"/>
        </w:rPr>
        <w:t xml:space="preserve">. </w:t>
      </w:r>
    </w:p>
    <w:p w:rsidR="006C592E" w:rsidRPr="006C592E" w:rsidRDefault="006C592E" w:rsidP="006C592E">
      <w:pPr>
        <w:widowControl w:val="0"/>
        <w:spacing w:after="0" w:line="100" w:lineRule="atLeast"/>
        <w:jc w:val="both"/>
        <w:rPr>
          <w:rFonts w:ascii="Times New Roman" w:eastAsia="Times New Roman" w:hAnsi="Times New Roman" w:cs="Times New Roman"/>
          <w:bCs/>
          <w:color w:val="000000"/>
          <w:kern w:val="1"/>
          <w:sz w:val="20"/>
          <w:szCs w:val="20"/>
          <w:lang w:eastAsia="ru-RU"/>
        </w:rPr>
      </w:pPr>
      <w:r w:rsidRPr="006C592E">
        <w:rPr>
          <w:rFonts w:ascii="Times New Roman" w:eastAsia="Times New Roman" w:hAnsi="Times New Roman" w:cs="Times New Roman"/>
          <w:bCs/>
          <w:color w:val="000000"/>
          <w:kern w:val="1"/>
          <w:sz w:val="20"/>
          <w:szCs w:val="20"/>
          <w:lang w:eastAsia="ru-RU"/>
        </w:rPr>
        <w:t>Демонтажные, монтажные и общестроительные р</w:t>
      </w:r>
      <w:r>
        <w:rPr>
          <w:rFonts w:ascii="Times New Roman" w:eastAsia="Times New Roman" w:hAnsi="Times New Roman" w:cs="Times New Roman"/>
          <w:bCs/>
          <w:color w:val="000000"/>
          <w:kern w:val="1"/>
          <w:sz w:val="20"/>
          <w:szCs w:val="20"/>
          <w:lang w:eastAsia="ru-RU"/>
        </w:rPr>
        <w:t>аботы выполнить согласно проекту</w:t>
      </w:r>
      <w:r w:rsidRPr="006C592E">
        <w:rPr>
          <w:rFonts w:ascii="Times New Roman" w:eastAsia="Times New Roman" w:hAnsi="Times New Roman" w:cs="Times New Roman"/>
          <w:bCs/>
          <w:color w:val="000000"/>
          <w:kern w:val="1"/>
          <w:sz w:val="20"/>
          <w:szCs w:val="20"/>
          <w:lang w:eastAsia="ru-RU"/>
        </w:rPr>
        <w:t xml:space="preserve"> №232/2- АС (все торговые марки, названия, </w:t>
      </w:r>
      <w:proofErr w:type="gramStart"/>
      <w:r w:rsidRPr="006C592E">
        <w:rPr>
          <w:rFonts w:ascii="Times New Roman" w:eastAsia="Times New Roman" w:hAnsi="Times New Roman" w:cs="Times New Roman"/>
          <w:bCs/>
          <w:color w:val="000000"/>
          <w:kern w:val="1"/>
          <w:sz w:val="20"/>
          <w:szCs w:val="20"/>
          <w:lang w:eastAsia="ru-RU"/>
        </w:rPr>
        <w:t>наименования,  встречающиеся в данном проекте сопровождаются</w:t>
      </w:r>
      <w:proofErr w:type="gramEnd"/>
      <w:r w:rsidRPr="006C592E">
        <w:rPr>
          <w:rFonts w:ascii="Times New Roman" w:eastAsia="Times New Roman" w:hAnsi="Times New Roman" w:cs="Times New Roman"/>
          <w:bCs/>
          <w:color w:val="000000"/>
          <w:kern w:val="1"/>
          <w:sz w:val="20"/>
          <w:szCs w:val="20"/>
          <w:lang w:eastAsia="ru-RU"/>
        </w:rPr>
        <w:t xml:space="preserve"> словами «или эквивалент»,  показатели эквивалентности приведены в таблице №1)</w:t>
      </w:r>
      <w:r w:rsidRPr="006C592E">
        <w:rPr>
          <w:rFonts w:ascii="Times New Roman" w:eastAsia="Arial Unicode MS" w:hAnsi="Times New Roman" w:cs="Times New Roman"/>
          <w:bCs/>
          <w:color w:val="000000"/>
          <w:kern w:val="1"/>
          <w:sz w:val="20"/>
          <w:szCs w:val="20"/>
          <w:lang w:eastAsia="zh-CN"/>
        </w:rPr>
        <w:t xml:space="preserve"> и требованиям технического задания.</w:t>
      </w:r>
    </w:p>
    <w:p w:rsidR="006C592E" w:rsidRPr="006C592E" w:rsidRDefault="006C592E" w:rsidP="006C592E">
      <w:pPr>
        <w:widowControl w:val="0"/>
        <w:tabs>
          <w:tab w:val="left" w:pos="0"/>
        </w:tabs>
        <w:spacing w:after="0" w:line="100" w:lineRule="atLeast"/>
        <w:jc w:val="both"/>
        <w:rPr>
          <w:rFonts w:ascii="Times New Roman" w:eastAsia="Times New Roman" w:hAnsi="Times New Roman" w:cs="Times New Roman"/>
          <w:bCs/>
          <w:color w:val="000000"/>
          <w:kern w:val="1"/>
          <w:sz w:val="20"/>
          <w:szCs w:val="20"/>
          <w:lang w:eastAsia="ru-RU"/>
        </w:rPr>
      </w:pPr>
      <w:r w:rsidRPr="006C592E">
        <w:rPr>
          <w:rFonts w:ascii="Times New Roman" w:eastAsia="Times New Roman" w:hAnsi="Times New Roman" w:cs="Times New Roman"/>
          <w:bCs/>
          <w:color w:val="000000"/>
          <w:kern w:val="1"/>
          <w:sz w:val="20"/>
          <w:szCs w:val="20"/>
          <w:lang w:eastAsia="ru-RU"/>
        </w:rPr>
        <w:t xml:space="preserve">Необходимые материалы для работ принимаются согласно ведомости объёмов работ, или </w:t>
      </w:r>
      <w:r>
        <w:rPr>
          <w:rFonts w:ascii="Times New Roman" w:eastAsia="Times New Roman" w:hAnsi="Times New Roman" w:cs="Times New Roman"/>
          <w:bCs/>
          <w:color w:val="000000"/>
          <w:kern w:val="1"/>
          <w:sz w:val="20"/>
          <w:szCs w:val="20"/>
          <w:lang w:eastAsia="ru-RU"/>
        </w:rPr>
        <w:t>эквивалентные</w:t>
      </w:r>
      <w:r w:rsidRPr="006C592E">
        <w:rPr>
          <w:rFonts w:ascii="Times New Roman" w:eastAsia="Times New Roman" w:hAnsi="Times New Roman" w:cs="Times New Roman"/>
          <w:bCs/>
          <w:color w:val="000000"/>
          <w:kern w:val="1"/>
          <w:sz w:val="20"/>
          <w:szCs w:val="20"/>
          <w:lang w:eastAsia="ru-RU"/>
        </w:rPr>
        <w:t xml:space="preserve"> по техническим характеристикам (только по  согласованию с Заказчиком), с предоставлением сертификатов на материалы;</w:t>
      </w:r>
    </w:p>
    <w:p w:rsidR="006C592E" w:rsidRPr="006C592E" w:rsidRDefault="006C592E" w:rsidP="006C592E">
      <w:pPr>
        <w:widowControl w:val="0"/>
        <w:tabs>
          <w:tab w:val="left" w:pos="540"/>
          <w:tab w:val="left" w:pos="720"/>
        </w:tabs>
        <w:spacing w:after="0" w:line="100" w:lineRule="atLeast"/>
        <w:jc w:val="both"/>
        <w:rPr>
          <w:rFonts w:ascii="Times New Roman" w:eastAsia="Times New Roman" w:hAnsi="Times New Roman" w:cs="Times New Roman"/>
          <w:color w:val="000000"/>
          <w:kern w:val="1"/>
          <w:sz w:val="20"/>
          <w:szCs w:val="20"/>
          <w:lang w:eastAsia="ru-RU"/>
        </w:rPr>
      </w:pPr>
      <w:r w:rsidRPr="006C592E">
        <w:rPr>
          <w:rFonts w:ascii="Times New Roman" w:eastAsia="Times New Roman" w:hAnsi="Times New Roman" w:cs="Times New Roman"/>
          <w:bCs/>
          <w:color w:val="000000"/>
          <w:kern w:val="1"/>
          <w:sz w:val="20"/>
          <w:szCs w:val="20"/>
          <w:lang w:eastAsia="ru-RU"/>
        </w:rPr>
        <w:t>Подрядчик обязан после демонтажных работ вывезти весь строительный  мусор.</w:t>
      </w:r>
    </w:p>
    <w:p w:rsidR="006C592E" w:rsidRPr="006C592E" w:rsidRDefault="006C592E" w:rsidP="006C592E">
      <w:pPr>
        <w:widowControl w:val="0"/>
        <w:tabs>
          <w:tab w:val="left" w:pos="540"/>
          <w:tab w:val="left" w:pos="720"/>
        </w:tab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color w:val="000000"/>
          <w:kern w:val="1"/>
          <w:sz w:val="20"/>
          <w:szCs w:val="20"/>
          <w:lang w:eastAsia="ru-RU"/>
        </w:rPr>
        <w:t>При производстве работ необходимо производить уборку рабочих мест ежедневно, своевременно производить уборку и вывоз строительного мусора.</w:t>
      </w:r>
      <w:r w:rsidRPr="006C592E">
        <w:rPr>
          <w:rFonts w:ascii="Times New Roman" w:eastAsia="Times New Roman" w:hAnsi="Times New Roman" w:cs="Times New Roman"/>
          <w:color w:val="000000"/>
          <w:kern w:val="1"/>
          <w:sz w:val="20"/>
          <w:szCs w:val="24"/>
          <w:lang w:eastAsia="ru-RU"/>
        </w:rPr>
        <w:t xml:space="preserve"> </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8.Порядок (последовательность, этапы) выполнения работ:</w:t>
      </w:r>
      <w:r w:rsidRPr="006C592E">
        <w:rPr>
          <w:rFonts w:ascii="Times New Roman" w:eastAsia="Times New Roman" w:hAnsi="Times New Roman" w:cs="Times New Roman"/>
          <w:bCs/>
          <w:color w:val="000000"/>
          <w:kern w:val="1"/>
          <w:sz w:val="20"/>
          <w:szCs w:val="24"/>
          <w:lang w:eastAsia="ru-RU"/>
        </w:rPr>
        <w:t xml:space="preserve"> Подрядчик обязан перед началом работ представить График производства работ и согласовать его с Заказчиком в течение 3-х дней с момента подписания договора.</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9.Требования к качеству работ</w:t>
      </w:r>
      <w:r w:rsidRPr="006C592E">
        <w:rPr>
          <w:rFonts w:ascii="Times New Roman" w:eastAsia="Times New Roman" w:hAnsi="Times New Roman" w:cs="Times New Roman"/>
          <w:b/>
          <w:bCs/>
          <w:kern w:val="1"/>
          <w:sz w:val="20"/>
          <w:szCs w:val="24"/>
          <w:lang w:eastAsia="ru-RU"/>
        </w:rPr>
        <w:t>, в том числе технология производства работ, методы производства работ, организационно-технологическая схема производства работ, безопасность выполняемых работ</w:t>
      </w:r>
      <w:r w:rsidRPr="006C592E">
        <w:rPr>
          <w:rFonts w:ascii="Times New Roman" w:eastAsia="Times New Roman" w:hAnsi="Times New Roman" w:cs="Times New Roman"/>
          <w:b/>
          <w:kern w:val="1"/>
          <w:sz w:val="20"/>
          <w:szCs w:val="24"/>
          <w:lang w:eastAsia="ru-RU"/>
        </w:rPr>
        <w:t>:</w:t>
      </w:r>
      <w:r w:rsidRPr="006C592E">
        <w:rPr>
          <w:rFonts w:ascii="Times New Roman" w:eastAsia="Times New Roman" w:hAnsi="Times New Roman" w:cs="Times New Roman"/>
          <w:kern w:val="1"/>
          <w:sz w:val="20"/>
          <w:szCs w:val="24"/>
          <w:lang w:eastAsia="ru-RU"/>
        </w:rPr>
        <w:t xml:space="preserve"> применяемая система контроля качества за выполненными работами в соответствие требованиями ГОСТ </w:t>
      </w:r>
      <w:proofErr w:type="gramStart"/>
      <w:r w:rsidRPr="006C592E">
        <w:rPr>
          <w:rFonts w:ascii="Times New Roman" w:eastAsia="Times New Roman" w:hAnsi="Times New Roman" w:cs="Times New Roman"/>
          <w:kern w:val="1"/>
          <w:sz w:val="20"/>
          <w:szCs w:val="24"/>
          <w:lang w:eastAsia="ru-RU"/>
        </w:rPr>
        <w:t>Р</w:t>
      </w:r>
      <w:proofErr w:type="gramEnd"/>
      <w:r w:rsidRPr="006C592E">
        <w:rPr>
          <w:rFonts w:ascii="Times New Roman" w:eastAsia="Times New Roman" w:hAnsi="Times New Roman" w:cs="Times New Roman"/>
          <w:kern w:val="1"/>
          <w:sz w:val="20"/>
          <w:szCs w:val="24"/>
          <w:lang w:eastAsia="ru-RU"/>
        </w:rPr>
        <w:t xml:space="preserve"> ИСО 9000. 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для сторон требованиями. </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
          <w:bCs/>
          <w:color w:val="000000"/>
          <w:kern w:val="1"/>
          <w:sz w:val="20"/>
          <w:szCs w:val="24"/>
          <w:lang w:eastAsia="ru-RU"/>
        </w:rPr>
        <w:t>10.Требования к безопасности выполнения работ и безопасности результатов работ</w:t>
      </w:r>
      <w:r w:rsidRPr="006C592E">
        <w:rPr>
          <w:rFonts w:ascii="Times New Roman" w:eastAsia="Times New Roman" w:hAnsi="Times New Roman" w:cs="Times New Roman"/>
          <w:b/>
          <w:color w:val="000000"/>
          <w:kern w:val="1"/>
          <w:sz w:val="20"/>
          <w:szCs w:val="24"/>
          <w:lang w:eastAsia="ru-RU"/>
        </w:rPr>
        <w:t xml:space="preserve">: </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 при проведении пожароопасных работ на объекте необходимо руководствоваться правилами ППБ РФ;</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w:t>
      </w:r>
      <w:r w:rsidRPr="006C592E">
        <w:rPr>
          <w:rFonts w:ascii="Times New Roman" w:eastAsia="Times New Roman" w:hAnsi="Times New Roman" w:cs="Times New Roman"/>
          <w:kern w:val="1"/>
          <w:sz w:val="20"/>
          <w:szCs w:val="24"/>
          <w:lang w:eastAsia="ru-RU"/>
        </w:rPr>
        <w:t xml:space="preserve"> при проведении огневых работ требуется обязательное оформление разрешения на их производство;</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w:t>
      </w:r>
      <w:r w:rsidRPr="006C592E">
        <w:rPr>
          <w:rFonts w:ascii="Times New Roman" w:eastAsia="Times New Roman" w:hAnsi="Times New Roman" w:cs="Times New Roman"/>
          <w:kern w:val="1"/>
          <w:sz w:val="20"/>
          <w:szCs w:val="24"/>
          <w:lang w:eastAsia="ru-RU"/>
        </w:rPr>
        <w:t xml:space="preserve"> безопасность при работе на высоте – руководствоваться требованиями безопасности, изложенными в инструкции «По охране труда техники безопасности при изготовлении и эксплуатации переносных и приставных лестниц стремянок»  и других нормативных документов;</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w:t>
      </w:r>
      <w:r w:rsidRPr="006C592E">
        <w:rPr>
          <w:rFonts w:ascii="Times New Roman" w:eastAsia="Times New Roman" w:hAnsi="Times New Roman" w:cs="Times New Roman"/>
          <w:kern w:val="1"/>
          <w:sz w:val="20"/>
          <w:szCs w:val="24"/>
          <w:lang w:eastAsia="ru-RU"/>
        </w:rPr>
        <w:t xml:space="preserve"> безопасность выполняемых работ – согласно  Федеральному закону от 30.06.2006.  №90-ФЗ</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w:t>
      </w:r>
      <w:r w:rsidRPr="006C592E">
        <w:rPr>
          <w:rFonts w:ascii="Times New Roman" w:eastAsia="Times New Roman" w:hAnsi="Times New Roman" w:cs="Times New Roman"/>
          <w:kern w:val="1"/>
          <w:sz w:val="20"/>
          <w:szCs w:val="24"/>
          <w:lang w:eastAsia="ru-RU"/>
        </w:rPr>
        <w:t xml:space="preserve"> мероприятия по охране труда – охрана труда рабочих должна обеспечиваться выдачей необходимых средств индивидуальной защиты (каски, специальная одежда, обувь и т.д.), выполнением  мероприятий  по коллективной защите работающих (ограждения, освещения, защитные и предохранительные устройства). Организация строительной площадки, для ведения на ней работ, должна обеспечивать безопасность труда работающих на всех этапах выполнения строительно-монтажных работ;</w:t>
      </w:r>
    </w:p>
    <w:p w:rsidR="006C592E" w:rsidRPr="006C592E" w:rsidRDefault="006C592E" w:rsidP="006C592E">
      <w:pPr>
        <w:widowControl w:val="0"/>
        <w:tabs>
          <w:tab w:val="left" w:pos="708"/>
          <w:tab w:val="left" w:pos="1980"/>
        </w:tabs>
        <w:suppressAutoHyphens/>
        <w:spacing w:after="0" w:line="100" w:lineRule="atLeast"/>
        <w:ind w:left="540"/>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Cs/>
          <w:kern w:val="1"/>
          <w:sz w:val="20"/>
          <w:szCs w:val="24"/>
          <w:lang w:eastAsia="ru-RU"/>
        </w:rPr>
        <w:t>-</w:t>
      </w:r>
      <w:r w:rsidRPr="006C592E">
        <w:rPr>
          <w:rFonts w:ascii="Times New Roman" w:eastAsia="Times New Roman" w:hAnsi="Times New Roman" w:cs="Times New Roman"/>
          <w:kern w:val="1"/>
          <w:sz w:val="20"/>
          <w:szCs w:val="24"/>
          <w:lang w:eastAsia="ru-RU"/>
        </w:rPr>
        <w:t xml:space="preserve"> мероприятия по предотвращению аварийных ситуаций – при производстве работ должны использоваться оборудование, машины и </w:t>
      </w:r>
      <w:proofErr w:type="gramStart"/>
      <w:r w:rsidRPr="006C592E">
        <w:rPr>
          <w:rFonts w:ascii="Times New Roman" w:eastAsia="Times New Roman" w:hAnsi="Times New Roman" w:cs="Times New Roman"/>
          <w:kern w:val="1"/>
          <w:sz w:val="20"/>
          <w:szCs w:val="24"/>
          <w:lang w:eastAsia="ru-RU"/>
        </w:rPr>
        <w:t>механизмы, предназначенные для конкретных условий или допущены</w:t>
      </w:r>
      <w:proofErr w:type="gramEnd"/>
      <w:r w:rsidRPr="006C592E">
        <w:rPr>
          <w:rFonts w:ascii="Times New Roman" w:eastAsia="Times New Roman" w:hAnsi="Times New Roman" w:cs="Times New Roman"/>
          <w:kern w:val="1"/>
          <w:sz w:val="20"/>
          <w:szCs w:val="24"/>
          <w:lang w:eastAsia="ru-RU"/>
        </w:rPr>
        <w:t xml:space="preserve">  к применению органами государственного надзора.</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11.Порядок сдачи и приемки результатов работ</w:t>
      </w:r>
      <w:r w:rsidRPr="006C592E">
        <w:rPr>
          <w:rFonts w:ascii="Times New Roman" w:eastAsia="Times New Roman" w:hAnsi="Times New Roman" w:cs="Times New Roman"/>
          <w:kern w:val="1"/>
          <w:sz w:val="20"/>
          <w:szCs w:val="24"/>
          <w:lang w:eastAsia="ru-RU"/>
        </w:rPr>
        <w:t xml:space="preserve">: </w:t>
      </w:r>
      <w:r w:rsidRPr="006C592E">
        <w:rPr>
          <w:rFonts w:ascii="Times New Roman" w:eastAsia="Times New Roman" w:hAnsi="Times New Roman" w:cs="Times New Roman"/>
          <w:kern w:val="1"/>
          <w:sz w:val="20"/>
          <w:szCs w:val="20"/>
          <w:lang w:eastAsia="ru-RU"/>
        </w:rPr>
        <w:t>в соответствии с условиями Договора.  Представлять Заказчику акты на скрытые работы, по факту выполнения работ представить акты на выполненные объемы работ по форме КС-2, КС-3. Резерв средств на непредвиденные работы и затраты, включенные в твердую договорную цену подтвердить локально-сметным расчетом, и в случае отсутствия такого подтверждения оплата будет производиться по фактически выполненным работам.</w:t>
      </w:r>
      <w:r w:rsidRPr="006C592E">
        <w:rPr>
          <w:rFonts w:ascii="Times New Roman" w:eastAsia="Times New Roman" w:hAnsi="Times New Roman" w:cs="Times New Roman"/>
          <w:b/>
          <w:color w:val="FF0000"/>
          <w:kern w:val="1"/>
          <w:sz w:val="20"/>
          <w:szCs w:val="20"/>
          <w:lang w:eastAsia="ru-RU"/>
        </w:rPr>
        <w:t xml:space="preserve"> </w:t>
      </w:r>
      <w:r w:rsidRPr="006C592E">
        <w:rPr>
          <w:rFonts w:ascii="Times New Roman" w:eastAsia="Times New Roman" w:hAnsi="Times New Roman" w:cs="Times New Roman"/>
          <w:color w:val="FF0000"/>
          <w:kern w:val="1"/>
          <w:sz w:val="20"/>
          <w:szCs w:val="20"/>
          <w:lang w:eastAsia="ru-RU"/>
        </w:rPr>
        <w:t xml:space="preserve"> </w:t>
      </w:r>
      <w:r w:rsidRPr="006C592E">
        <w:rPr>
          <w:rFonts w:ascii="Times New Roman" w:eastAsia="Times New Roman" w:hAnsi="Times New Roman" w:cs="Times New Roman"/>
          <w:kern w:val="1"/>
          <w:sz w:val="20"/>
          <w:szCs w:val="20"/>
          <w:lang w:eastAsia="ru-RU"/>
        </w:rPr>
        <w:t xml:space="preserve"> </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12.Требования по передаче заказчику технических и иных документов</w:t>
      </w:r>
      <w:r w:rsidRPr="006C592E">
        <w:rPr>
          <w:rFonts w:ascii="Times New Roman" w:eastAsia="Times New Roman" w:hAnsi="Times New Roman" w:cs="Times New Roman"/>
          <w:bCs/>
          <w:kern w:val="1"/>
          <w:sz w:val="20"/>
          <w:szCs w:val="24"/>
          <w:lang w:eastAsia="ru-RU"/>
        </w:rPr>
        <w:t xml:space="preserve"> </w:t>
      </w:r>
      <w:r w:rsidRPr="006C592E">
        <w:rPr>
          <w:rFonts w:ascii="Times New Roman" w:eastAsia="Times New Roman" w:hAnsi="Times New Roman" w:cs="Times New Roman"/>
          <w:b/>
          <w:bCs/>
          <w:kern w:val="1"/>
          <w:sz w:val="20"/>
          <w:szCs w:val="24"/>
          <w:lang w:eastAsia="ru-RU"/>
        </w:rPr>
        <w:t>по завершению</w:t>
      </w:r>
      <w:r w:rsidRPr="006C592E">
        <w:rPr>
          <w:rFonts w:ascii="Times New Roman" w:eastAsia="Times New Roman" w:hAnsi="Times New Roman" w:cs="Times New Roman"/>
          <w:b/>
          <w:bCs/>
          <w:kern w:val="1"/>
          <w:sz w:val="20"/>
          <w:szCs w:val="24"/>
          <w:u w:val="single"/>
          <w:lang w:eastAsia="ru-RU"/>
        </w:rPr>
        <w:t xml:space="preserve"> </w:t>
      </w:r>
      <w:r w:rsidRPr="006C592E">
        <w:rPr>
          <w:rFonts w:ascii="Times New Roman" w:eastAsia="Times New Roman" w:hAnsi="Times New Roman" w:cs="Times New Roman"/>
          <w:b/>
          <w:bCs/>
          <w:kern w:val="1"/>
          <w:sz w:val="20"/>
          <w:szCs w:val="24"/>
          <w:lang w:eastAsia="ru-RU"/>
        </w:rPr>
        <w:t>и сдаче работ</w:t>
      </w:r>
      <w:r w:rsidRPr="006C592E">
        <w:rPr>
          <w:rFonts w:ascii="Times New Roman" w:eastAsia="Times New Roman" w:hAnsi="Times New Roman" w:cs="Times New Roman"/>
          <w:iCs/>
          <w:kern w:val="1"/>
          <w:sz w:val="20"/>
          <w:szCs w:val="24"/>
          <w:lang w:eastAsia="ru-RU"/>
        </w:rPr>
        <w:t xml:space="preserve">: по завершению работ Подрядная организация </w:t>
      </w:r>
      <w:r w:rsidRPr="006C592E">
        <w:rPr>
          <w:rFonts w:ascii="Times New Roman" w:eastAsia="Times New Roman" w:hAnsi="Times New Roman" w:cs="Times New Roman"/>
          <w:iCs/>
          <w:kern w:val="1"/>
          <w:sz w:val="20"/>
          <w:szCs w:val="24"/>
          <w:lang w:eastAsia="ar-SA"/>
        </w:rPr>
        <w:t xml:space="preserve">обязана предоставить паспорта, сертификаты на материалы,  </w:t>
      </w:r>
      <w:r w:rsidRPr="006C592E">
        <w:rPr>
          <w:rFonts w:ascii="Times New Roman" w:eastAsia="Times New Roman" w:hAnsi="Times New Roman" w:cs="Times New Roman"/>
          <w:iCs/>
          <w:kern w:val="1"/>
          <w:sz w:val="20"/>
          <w:szCs w:val="24"/>
          <w:lang w:eastAsia="ru-RU"/>
        </w:rPr>
        <w:t xml:space="preserve">журнал Производства работ, акты на скрытые работы. </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9.Требования по объему гарантий качества работ</w:t>
      </w:r>
      <w:r w:rsidRPr="006C592E">
        <w:rPr>
          <w:rFonts w:ascii="Times New Roman" w:eastAsia="Times New Roman" w:hAnsi="Times New Roman" w:cs="Times New Roman"/>
          <w:kern w:val="1"/>
          <w:sz w:val="20"/>
          <w:szCs w:val="24"/>
          <w:lang w:eastAsia="ru-RU"/>
        </w:rPr>
        <w:t>: на весь объем проведенных работ. В гарантийный период  подрядчик обязан выезжать на объект по телефонограмме для устранения возможных дефектов, при условии надлежащей эксплуатации, в течение суток.</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10.Требования по сроку гарантий качества на результаты работ</w:t>
      </w:r>
      <w:r w:rsidRPr="006C592E">
        <w:rPr>
          <w:rFonts w:ascii="Times New Roman" w:eastAsia="Times New Roman" w:hAnsi="Times New Roman" w:cs="Times New Roman"/>
          <w:b/>
          <w:kern w:val="1"/>
          <w:sz w:val="20"/>
          <w:szCs w:val="24"/>
          <w:lang w:eastAsia="ru-RU"/>
        </w:rPr>
        <w:t>:</w:t>
      </w:r>
      <w:r w:rsidRPr="006C592E">
        <w:rPr>
          <w:rFonts w:ascii="Times New Roman" w:eastAsia="Times New Roman" w:hAnsi="Times New Roman" w:cs="Times New Roman"/>
          <w:kern w:val="1"/>
          <w:sz w:val="20"/>
          <w:szCs w:val="24"/>
          <w:lang w:eastAsia="ru-RU"/>
        </w:rPr>
        <w:t xml:space="preserve"> не менее 36 месяцев.</w:t>
      </w:r>
    </w:p>
    <w:p w:rsidR="006C592E" w:rsidRPr="006C592E" w:rsidRDefault="006C592E" w:rsidP="006C592E">
      <w:pPr>
        <w:widowControl w:val="0"/>
        <w:tabs>
          <w:tab w:val="left" w:pos="708"/>
        </w:tabs>
        <w:suppressAutoHyphens/>
        <w:spacing w:after="0" w:line="100" w:lineRule="atLeast"/>
        <w:rPr>
          <w:rFonts w:ascii="Times New Roman" w:eastAsia="Times New Roman" w:hAnsi="Times New Roman" w:cs="Times New Roman"/>
          <w:bCs/>
          <w:color w:val="000000"/>
          <w:kern w:val="1"/>
          <w:sz w:val="20"/>
          <w:szCs w:val="24"/>
          <w:lang w:eastAsia="ru-RU"/>
        </w:rPr>
      </w:pPr>
      <w:r w:rsidRPr="006C592E">
        <w:rPr>
          <w:rFonts w:ascii="Times New Roman" w:eastAsia="Times New Roman" w:hAnsi="Times New Roman" w:cs="Times New Roman"/>
          <w:b/>
          <w:bCs/>
          <w:color w:val="000000"/>
          <w:kern w:val="1"/>
          <w:sz w:val="20"/>
          <w:szCs w:val="24"/>
          <w:lang w:eastAsia="ru-RU"/>
        </w:rPr>
        <w:t>11.Иные требования к работам и условиям их выполнения по усмотрению заказчика:</w:t>
      </w:r>
    </w:p>
    <w:p w:rsidR="006C592E" w:rsidRPr="006C592E" w:rsidRDefault="006C592E" w:rsidP="006C592E">
      <w:pPr>
        <w:widowControl w:val="0"/>
        <w:tabs>
          <w:tab w:val="left" w:pos="708"/>
        </w:tabs>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bCs/>
          <w:color w:val="000000"/>
          <w:kern w:val="1"/>
          <w:sz w:val="20"/>
          <w:szCs w:val="24"/>
          <w:lang w:eastAsia="ru-RU"/>
        </w:rPr>
        <w:t>Подрядчик обязан выполнить работы своими материалами, силами и средствами в соответствии с действующими нормативными и правовыми актами законодательства РФ. В случае обнаружения дефектов после приемки объекта в эксплуатацию – исправление дефектов производится за счет исполнителя.</w:t>
      </w:r>
    </w:p>
    <w:p w:rsidR="006C592E" w:rsidRPr="006C592E" w:rsidRDefault="006C592E" w:rsidP="006C592E">
      <w:pPr>
        <w:widowControl w:val="0"/>
        <w:suppressAutoHyphens/>
        <w:spacing w:after="0" w:line="240" w:lineRule="exact"/>
        <w:rPr>
          <w:rFonts w:ascii="Times New Roman" w:eastAsia="Arial Unicode MS" w:hAnsi="Times New Roman" w:cs="Times New Roman"/>
          <w:kern w:val="1"/>
          <w:sz w:val="20"/>
          <w:szCs w:val="24"/>
          <w:lang w:eastAsia="zh-CN"/>
        </w:rPr>
      </w:pPr>
    </w:p>
    <w:p w:rsidR="006C592E" w:rsidRPr="006C592E" w:rsidRDefault="006C592E" w:rsidP="006C592E">
      <w:pPr>
        <w:widowControl w:val="0"/>
        <w:suppressAutoHyphens/>
        <w:spacing w:after="0" w:line="240" w:lineRule="exact"/>
        <w:rPr>
          <w:rFonts w:ascii="Times New Roman" w:eastAsia="Times New Roman" w:hAnsi="Times New Roman" w:cs="Times New Roman"/>
          <w:b/>
          <w:bCs/>
          <w:caps/>
          <w:color w:val="000000"/>
          <w:kern w:val="1"/>
          <w:sz w:val="20"/>
          <w:szCs w:val="20"/>
          <w:u w:val="single"/>
          <w:lang w:eastAsia="ar-SA"/>
        </w:rPr>
      </w:pPr>
    </w:p>
    <w:p w:rsidR="006C592E" w:rsidRPr="006C592E" w:rsidRDefault="006C592E" w:rsidP="006C592E">
      <w:pPr>
        <w:widowControl w:val="0"/>
        <w:tabs>
          <w:tab w:val="left" w:pos="0"/>
        </w:tabs>
        <w:spacing w:after="0" w:line="240" w:lineRule="auto"/>
        <w:ind w:firstLine="360"/>
        <w:jc w:val="right"/>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Таблица 1.</w:t>
      </w:r>
    </w:p>
    <w:p w:rsidR="006C592E" w:rsidRPr="006C592E" w:rsidRDefault="006C592E" w:rsidP="006C592E">
      <w:pPr>
        <w:widowControl w:val="0"/>
        <w:suppressAutoHyphens/>
        <w:spacing w:after="0" w:line="240" w:lineRule="auto"/>
        <w:jc w:val="both"/>
        <w:rPr>
          <w:rFonts w:ascii="Times New Roman" w:eastAsia="Arial Unicode MS" w:hAnsi="Times New Roman" w:cs="Times New Roman"/>
          <w:kern w:val="1"/>
          <w:sz w:val="20"/>
          <w:szCs w:val="24"/>
          <w:lang w:eastAsia="zh-CN"/>
        </w:rPr>
      </w:pPr>
    </w:p>
    <w:tbl>
      <w:tblPr>
        <w:tblW w:w="0" w:type="auto"/>
        <w:tblInd w:w="108" w:type="dxa"/>
        <w:tblLayout w:type="fixed"/>
        <w:tblLook w:val="0000" w:firstRow="0" w:lastRow="0" w:firstColumn="0" w:lastColumn="0" w:noHBand="0" w:noVBand="0"/>
      </w:tblPr>
      <w:tblGrid>
        <w:gridCol w:w="585"/>
        <w:gridCol w:w="2730"/>
        <w:gridCol w:w="7430"/>
      </w:tblGrid>
      <w:tr w:rsidR="006C592E" w:rsidRPr="006C592E" w:rsidTr="006C592E">
        <w:tc>
          <w:tcPr>
            <w:tcW w:w="585"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 xml:space="preserve">№ </w:t>
            </w:r>
            <w:proofErr w:type="gramStart"/>
            <w:r w:rsidRPr="006C592E">
              <w:rPr>
                <w:rFonts w:ascii="Times New Roman" w:eastAsia="Arial Unicode MS" w:hAnsi="Times New Roman" w:cs="Times New Roman"/>
                <w:kern w:val="1"/>
                <w:sz w:val="20"/>
                <w:szCs w:val="24"/>
                <w:lang w:eastAsia="zh-CN"/>
              </w:rPr>
              <w:t>п</w:t>
            </w:r>
            <w:proofErr w:type="gramEnd"/>
            <w:r w:rsidRPr="006C592E">
              <w:rPr>
                <w:rFonts w:ascii="Times New Roman" w:eastAsia="Arial Unicode MS" w:hAnsi="Times New Roman" w:cs="Times New Roman"/>
                <w:kern w:val="1"/>
                <w:sz w:val="20"/>
                <w:szCs w:val="24"/>
                <w:lang w:eastAsia="zh-CN"/>
              </w:rPr>
              <w:t>/п</w:t>
            </w:r>
          </w:p>
        </w:tc>
        <w:tc>
          <w:tcPr>
            <w:tcW w:w="2730"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Наименование материалов</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t xml:space="preserve">Характеристика  и показатели эквивалентности материалов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4"/>
                <w:lang w:eastAsia="zh-CN"/>
              </w:rPr>
              <w:t>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 xml:space="preserve">Двери </w:t>
            </w:r>
            <w:proofErr w:type="spellStart"/>
            <w:r w:rsidRPr="006C592E">
              <w:rPr>
                <w:rFonts w:ascii="Times New Roman" w:eastAsia="Arial Unicode MS" w:hAnsi="Times New Roman" w:cs="Times New Roman"/>
                <w:kern w:val="1"/>
                <w:sz w:val="20"/>
                <w:szCs w:val="24"/>
                <w:lang w:eastAsia="zh-CN"/>
              </w:rPr>
              <w:t>однопольные</w:t>
            </w:r>
            <w:proofErr w:type="spellEnd"/>
            <w:r w:rsidRPr="006C592E">
              <w:rPr>
                <w:rFonts w:ascii="Times New Roman" w:eastAsia="Arial Unicode MS" w:hAnsi="Times New Roman" w:cs="Times New Roman"/>
                <w:kern w:val="1"/>
                <w:sz w:val="20"/>
                <w:szCs w:val="24"/>
                <w:lang w:eastAsia="zh-CN"/>
              </w:rPr>
              <w:t xml:space="preserve"> ДГ 21-7, (прав)</w:t>
            </w:r>
            <w:r w:rsidRPr="006C592E">
              <w:rPr>
                <w:rFonts w:ascii="Times New Roman" w:eastAsia="Times New Roman" w:hAnsi="Times New Roman" w:cs="Times New Roman"/>
                <w:kern w:val="1"/>
                <w:sz w:val="20"/>
                <w:szCs w:val="24"/>
                <w:lang w:eastAsia="ru-RU"/>
              </w:rPr>
              <w:t xml:space="preserve">,  ДГ 21-7 (лев)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kern w:val="1"/>
                <w:sz w:val="20"/>
                <w:szCs w:val="24"/>
                <w:lang w:eastAsia="ru-RU"/>
              </w:rPr>
              <w:t xml:space="preserve">Деревянные дверные блоки внутренние глухие, выполненные из </w:t>
            </w:r>
            <w:r>
              <w:rPr>
                <w:rFonts w:ascii="Times New Roman" w:eastAsia="Times New Roman" w:hAnsi="Times New Roman" w:cs="Times New Roman"/>
                <w:bCs/>
                <w:kern w:val="1"/>
                <w:sz w:val="20"/>
                <w:szCs w:val="24"/>
                <w:lang w:eastAsia="ru-RU"/>
              </w:rPr>
              <w:t xml:space="preserve">массива сосны, </w:t>
            </w:r>
            <w:r w:rsidRPr="006C592E">
              <w:rPr>
                <w:rFonts w:ascii="Times New Roman" w:eastAsia="Times New Roman" w:hAnsi="Times New Roman" w:cs="Times New Roman"/>
                <w:bCs/>
                <w:kern w:val="1"/>
                <w:sz w:val="20"/>
                <w:szCs w:val="24"/>
                <w:lang w:eastAsia="ru-RU"/>
              </w:rPr>
              <w:t xml:space="preserve"> с тремя филенками, глухие, с притворами, порогами, наличниками. Типоразмер (ДГ 21-7лев</w:t>
            </w:r>
            <w:proofErr w:type="gramStart"/>
            <w:r w:rsidRPr="006C592E">
              <w:rPr>
                <w:rFonts w:ascii="Times New Roman" w:eastAsia="Times New Roman" w:hAnsi="Times New Roman" w:cs="Times New Roman"/>
                <w:bCs/>
                <w:kern w:val="1"/>
                <w:sz w:val="20"/>
                <w:szCs w:val="24"/>
                <w:lang w:eastAsia="ru-RU"/>
              </w:rPr>
              <w:t xml:space="preserve"> ,</w:t>
            </w:r>
            <w:proofErr w:type="gramEnd"/>
            <w:r w:rsidRPr="006C592E">
              <w:rPr>
                <w:rFonts w:ascii="Times New Roman" w:eastAsia="Times New Roman" w:hAnsi="Times New Roman" w:cs="Times New Roman"/>
                <w:bCs/>
                <w:kern w:val="1"/>
                <w:sz w:val="20"/>
                <w:szCs w:val="24"/>
                <w:lang w:eastAsia="ru-RU"/>
              </w:rPr>
              <w:t xml:space="preserve"> (ДГ 21-7 прав)  уточнить по месту.</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Дверная фурнитура:</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lastRenderedPageBreak/>
              <w:t>Петли – накладные, с упорными подшипниками, не менее 3 шт. на каждую створку,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Ручки – скобы  латунные полированные.</w:t>
            </w:r>
          </w:p>
          <w:p w:rsidR="006C592E" w:rsidRPr="006C592E" w:rsidRDefault="006C592E" w:rsidP="006C592E">
            <w:pPr>
              <w:widowControl w:val="0"/>
              <w:shd w:val="clear" w:color="auto" w:fill="FFFFFF"/>
              <w:tabs>
                <w:tab w:val="left" w:pos="708"/>
              </w:tabs>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bCs/>
                <w:kern w:val="1"/>
                <w:sz w:val="20"/>
                <w:szCs w:val="24"/>
                <w:lang w:eastAsia="ru-RU"/>
              </w:rPr>
              <w:t>Замки врезные,  цилиндровые с ключами «английского» типа, ключ / вертушка, ригель 1, кол-во оборотов не менее 2, вылет ригеля не менее 20мм,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lastRenderedPageBreak/>
              <w:t>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 xml:space="preserve">Двери </w:t>
            </w:r>
            <w:proofErr w:type="spellStart"/>
            <w:r w:rsidRPr="006C592E">
              <w:rPr>
                <w:rFonts w:ascii="Times New Roman" w:eastAsia="Arial Unicode MS" w:hAnsi="Times New Roman" w:cs="Times New Roman"/>
                <w:kern w:val="1"/>
                <w:sz w:val="20"/>
                <w:szCs w:val="24"/>
                <w:lang w:eastAsia="zh-CN"/>
              </w:rPr>
              <w:t>однопольные</w:t>
            </w:r>
            <w:proofErr w:type="spellEnd"/>
            <w:r w:rsidRPr="006C592E">
              <w:rPr>
                <w:rFonts w:ascii="Times New Roman" w:eastAsia="Arial Unicode MS" w:hAnsi="Times New Roman" w:cs="Times New Roman"/>
                <w:kern w:val="1"/>
                <w:sz w:val="20"/>
                <w:szCs w:val="24"/>
                <w:lang w:eastAsia="zh-CN"/>
              </w:rPr>
              <w:t xml:space="preserve"> ДГ 21-9 (прав)</w:t>
            </w:r>
            <w:r w:rsidRPr="006C592E">
              <w:rPr>
                <w:rFonts w:ascii="Times New Roman" w:eastAsia="Times New Roman" w:hAnsi="Times New Roman" w:cs="Times New Roman"/>
                <w:kern w:val="1"/>
                <w:sz w:val="20"/>
                <w:szCs w:val="24"/>
                <w:lang w:eastAsia="ru-RU"/>
              </w:rPr>
              <w:t xml:space="preserve">, ДГ 21-9 (лев)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kern w:val="1"/>
                <w:sz w:val="20"/>
                <w:szCs w:val="24"/>
                <w:lang w:eastAsia="ru-RU"/>
              </w:rPr>
              <w:t xml:space="preserve">Деревянные дверные блоки внутренние глухие, выполненные из </w:t>
            </w:r>
            <w:r w:rsidRPr="006C592E">
              <w:rPr>
                <w:rFonts w:ascii="Times New Roman" w:eastAsia="Times New Roman" w:hAnsi="Times New Roman" w:cs="Times New Roman"/>
                <w:bCs/>
                <w:kern w:val="1"/>
                <w:sz w:val="20"/>
                <w:szCs w:val="24"/>
                <w:lang w:eastAsia="ru-RU"/>
              </w:rPr>
              <w:t>массива сосны, с тремя филенками, глухие, с притворами, порогами, наличниками. Типоразмер (ДГ 21-9), (ДГ 24-9)  уточнить по месту.</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Дверная фурнитура:</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Петли – накладные, с упорными подшипниками, не менее 3 шт. на каждую створку,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Ручки – скобы  латунные полированные.</w:t>
            </w:r>
          </w:p>
          <w:p w:rsidR="006C592E" w:rsidRPr="006C592E" w:rsidRDefault="006C592E" w:rsidP="006C592E">
            <w:pPr>
              <w:widowControl w:val="0"/>
              <w:shd w:val="clear" w:color="auto" w:fill="FFFFFF"/>
              <w:tabs>
                <w:tab w:val="left" w:pos="708"/>
              </w:tabs>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bCs/>
                <w:kern w:val="1"/>
                <w:sz w:val="20"/>
                <w:szCs w:val="24"/>
                <w:lang w:eastAsia="ru-RU"/>
              </w:rPr>
              <w:t>Замки врезные,  цилиндровые с ключами «английского» типа, ключ / вертушка, ригель 1, кол-во оборотов не менее 2, вылет ригеля не менее 20мм,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 xml:space="preserve">Двери </w:t>
            </w:r>
            <w:proofErr w:type="spellStart"/>
            <w:r w:rsidRPr="006C592E">
              <w:rPr>
                <w:rFonts w:ascii="Times New Roman" w:eastAsia="Arial Unicode MS" w:hAnsi="Times New Roman" w:cs="Times New Roman"/>
                <w:kern w:val="1"/>
                <w:sz w:val="20"/>
                <w:szCs w:val="24"/>
                <w:lang w:eastAsia="zh-CN"/>
              </w:rPr>
              <w:t>полуторопольные</w:t>
            </w:r>
            <w:proofErr w:type="spellEnd"/>
            <w:r w:rsidRPr="006C592E">
              <w:rPr>
                <w:rFonts w:ascii="Times New Roman" w:eastAsia="Arial Unicode MS" w:hAnsi="Times New Roman" w:cs="Times New Roman"/>
                <w:kern w:val="1"/>
                <w:sz w:val="20"/>
                <w:szCs w:val="24"/>
                <w:lang w:eastAsia="zh-CN"/>
              </w:rPr>
              <w:t xml:space="preserve"> ДГ 21-13 (лев), ДГ 21-13 (прав)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kern w:val="1"/>
                <w:sz w:val="20"/>
                <w:szCs w:val="24"/>
                <w:lang w:eastAsia="ru-RU"/>
              </w:rPr>
              <w:t>Деревянные дверные блоки внутренние глухие, в</w:t>
            </w:r>
            <w:r w:rsidRPr="006C592E">
              <w:rPr>
                <w:rFonts w:ascii="Times New Roman" w:eastAsia="Arial Unicode MS" w:hAnsi="Times New Roman" w:cs="Times New Roman"/>
                <w:kern w:val="1"/>
                <w:sz w:val="20"/>
                <w:szCs w:val="24"/>
                <w:lang w:eastAsia="ru-RU"/>
              </w:rPr>
              <w:t xml:space="preserve">ыполненные из </w:t>
            </w:r>
            <w:r w:rsidRPr="006C592E">
              <w:rPr>
                <w:rFonts w:ascii="Times New Roman" w:eastAsia="Arial Unicode MS" w:hAnsi="Times New Roman" w:cs="Times New Roman"/>
                <w:bCs/>
                <w:kern w:val="1"/>
                <w:sz w:val="20"/>
                <w:szCs w:val="24"/>
                <w:lang w:eastAsia="ru-RU"/>
              </w:rPr>
              <w:t xml:space="preserve">массива сосны,  глухие, с притворами, порогами, наличниками. </w:t>
            </w:r>
            <w:r w:rsidRPr="006C592E">
              <w:rPr>
                <w:rFonts w:ascii="Times New Roman" w:eastAsia="Times New Roman" w:hAnsi="Times New Roman" w:cs="Times New Roman"/>
                <w:bCs/>
                <w:kern w:val="1"/>
                <w:sz w:val="20"/>
                <w:szCs w:val="24"/>
                <w:lang w:eastAsia="ru-RU"/>
              </w:rPr>
              <w:t>Типоразмер (ДГ 21-13лев</w:t>
            </w:r>
            <w:proofErr w:type="gramStart"/>
            <w:r w:rsidRPr="006C592E">
              <w:rPr>
                <w:rFonts w:ascii="Times New Roman" w:eastAsia="Times New Roman" w:hAnsi="Times New Roman" w:cs="Times New Roman"/>
                <w:bCs/>
                <w:kern w:val="1"/>
                <w:sz w:val="20"/>
                <w:szCs w:val="24"/>
                <w:lang w:eastAsia="ru-RU"/>
              </w:rPr>
              <w:t xml:space="preserve"> ,</w:t>
            </w:r>
            <w:proofErr w:type="gramEnd"/>
            <w:r w:rsidRPr="006C592E">
              <w:rPr>
                <w:rFonts w:ascii="Times New Roman" w:eastAsia="Times New Roman" w:hAnsi="Times New Roman" w:cs="Times New Roman"/>
                <w:bCs/>
                <w:kern w:val="1"/>
                <w:sz w:val="20"/>
                <w:szCs w:val="24"/>
                <w:lang w:eastAsia="ru-RU"/>
              </w:rPr>
              <w:t xml:space="preserve"> (ДГ 21-13 прав)</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Дверная фурнитура:</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Петли – накладные, с упорными подшипниками, не менее 3 шт. на каждую створку,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p w:rsidR="006C592E" w:rsidRPr="006C592E" w:rsidRDefault="006C592E" w:rsidP="006C592E">
            <w:pPr>
              <w:widowControl w:val="0"/>
              <w:tabs>
                <w:tab w:val="left" w:pos="708"/>
              </w:tabs>
              <w:suppressAutoHyphens/>
              <w:spacing w:after="0" w:line="100" w:lineRule="atLeast"/>
              <w:jc w:val="both"/>
              <w:rPr>
                <w:rFonts w:ascii="Times New Roman" w:eastAsia="Times New Roman" w:hAnsi="Times New Roman" w:cs="Times New Roman"/>
                <w:bCs/>
                <w:kern w:val="1"/>
                <w:sz w:val="20"/>
                <w:szCs w:val="24"/>
                <w:lang w:eastAsia="ru-RU"/>
              </w:rPr>
            </w:pPr>
            <w:r w:rsidRPr="006C592E">
              <w:rPr>
                <w:rFonts w:ascii="Times New Roman" w:eastAsia="Times New Roman" w:hAnsi="Times New Roman" w:cs="Times New Roman"/>
                <w:bCs/>
                <w:kern w:val="1"/>
                <w:sz w:val="20"/>
                <w:szCs w:val="24"/>
                <w:lang w:eastAsia="ru-RU"/>
              </w:rPr>
              <w:t>Ручки – скобы  латунные полированные.</w:t>
            </w:r>
          </w:p>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bCs/>
                <w:kern w:val="1"/>
                <w:sz w:val="20"/>
                <w:szCs w:val="24"/>
                <w:lang w:eastAsia="ru-RU"/>
              </w:rPr>
              <w:t>Замки врезные,  цилиндровые с ключами «английского» типа, ключ / вертушка, ригель 1, кол-во оборотов не менее 2, вылет ригеля не менее 20мм, цве</w:t>
            </w:r>
            <w:proofErr w:type="gramStart"/>
            <w:r w:rsidRPr="006C592E">
              <w:rPr>
                <w:rFonts w:ascii="Times New Roman" w:eastAsia="Times New Roman" w:hAnsi="Times New Roman" w:cs="Times New Roman"/>
                <w:bCs/>
                <w:kern w:val="1"/>
                <w:sz w:val="20"/>
                <w:szCs w:val="24"/>
                <w:lang w:eastAsia="ru-RU"/>
              </w:rPr>
              <w:t>т-</w:t>
            </w:r>
            <w:proofErr w:type="gramEnd"/>
            <w:r w:rsidRPr="006C592E">
              <w:rPr>
                <w:rFonts w:ascii="Times New Roman" w:eastAsia="Times New Roman" w:hAnsi="Times New Roman" w:cs="Times New Roman"/>
                <w:bCs/>
                <w:kern w:val="1"/>
                <w:sz w:val="20"/>
                <w:szCs w:val="24"/>
                <w:lang w:eastAsia="ru-RU"/>
              </w:rPr>
              <w:t xml:space="preserve"> латунь</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t>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color w:val="000000"/>
                <w:kern w:val="1"/>
                <w:sz w:val="20"/>
                <w:szCs w:val="24"/>
                <w:lang w:eastAsia="ru-RU"/>
              </w:rPr>
            </w:pPr>
            <w:r w:rsidRPr="006C592E">
              <w:rPr>
                <w:rFonts w:ascii="Times New Roman" w:eastAsia="Arial Unicode MS" w:hAnsi="Times New Roman" w:cs="Times New Roman"/>
                <w:color w:val="000000"/>
                <w:kern w:val="1"/>
                <w:sz w:val="20"/>
                <w:szCs w:val="24"/>
                <w:lang w:eastAsia="zh-CN"/>
              </w:rPr>
              <w:t>Двери ДСН ДКН 1-2-1 М</w:t>
            </w:r>
            <w:proofErr w:type="gramStart"/>
            <w:r w:rsidRPr="006C592E">
              <w:rPr>
                <w:rFonts w:ascii="Times New Roman" w:eastAsia="Arial Unicode MS" w:hAnsi="Times New Roman" w:cs="Times New Roman"/>
                <w:color w:val="000000"/>
                <w:kern w:val="1"/>
                <w:sz w:val="20"/>
                <w:szCs w:val="24"/>
                <w:lang w:eastAsia="zh-CN"/>
              </w:rPr>
              <w:t>2</w:t>
            </w:r>
            <w:proofErr w:type="gramEnd"/>
            <w:r w:rsidRPr="006C592E">
              <w:rPr>
                <w:rFonts w:ascii="Times New Roman" w:eastAsia="Arial Unicode MS" w:hAnsi="Times New Roman" w:cs="Times New Roman"/>
                <w:color w:val="000000"/>
                <w:kern w:val="1"/>
                <w:sz w:val="20"/>
                <w:szCs w:val="24"/>
                <w:lang w:eastAsia="zh-CN"/>
              </w:rPr>
              <w:t xml:space="preserve"> (прав)</w:t>
            </w:r>
            <w:r w:rsidRPr="006C592E">
              <w:rPr>
                <w:rFonts w:ascii="Times New Roman" w:eastAsia="Arial Unicode MS" w:hAnsi="Times New Roman" w:cs="Times New Roman"/>
                <w:color w:val="000000"/>
                <w:kern w:val="1"/>
                <w:sz w:val="20"/>
                <w:szCs w:val="24"/>
                <w:lang w:eastAsia="ru-RU"/>
              </w:rPr>
              <w:t>, Двери ДСН ДКН 1-2-1 М2 лев)</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4"/>
                <w:lang w:eastAsia="ru-RU"/>
              </w:rPr>
              <w:t xml:space="preserve">Дверной блок стальной  наружный, </w:t>
            </w:r>
            <w:proofErr w:type="spellStart"/>
            <w:r w:rsidRPr="006C592E">
              <w:rPr>
                <w:rFonts w:ascii="Times New Roman" w:eastAsia="Arial Unicode MS" w:hAnsi="Times New Roman" w:cs="Times New Roman"/>
                <w:color w:val="000000"/>
                <w:kern w:val="1"/>
                <w:sz w:val="20"/>
                <w:szCs w:val="24"/>
                <w:lang w:eastAsia="ru-RU"/>
              </w:rPr>
              <w:t>однопольный</w:t>
            </w:r>
            <w:proofErr w:type="spellEnd"/>
            <w:r w:rsidRPr="006C592E">
              <w:rPr>
                <w:rFonts w:ascii="Times New Roman" w:eastAsia="Arial Unicode MS" w:hAnsi="Times New Roman" w:cs="Times New Roman"/>
                <w:color w:val="000000"/>
                <w:kern w:val="1"/>
                <w:sz w:val="20"/>
                <w:szCs w:val="24"/>
                <w:lang w:eastAsia="ru-RU"/>
              </w:rPr>
              <w:t xml:space="preserve"> правого/левого исполнения, класс по показателю приведенного сопротивления теплопередаче — 1, класс по показателю </w:t>
            </w:r>
            <w:proofErr w:type="spellStart"/>
            <w:r w:rsidRPr="006C592E">
              <w:rPr>
                <w:rFonts w:ascii="Times New Roman" w:eastAsia="Arial Unicode MS" w:hAnsi="Times New Roman" w:cs="Times New Roman"/>
                <w:color w:val="000000"/>
                <w:kern w:val="1"/>
                <w:sz w:val="20"/>
                <w:szCs w:val="24"/>
                <w:lang w:eastAsia="ru-RU"/>
              </w:rPr>
              <w:t>воздухо</w:t>
            </w:r>
            <w:proofErr w:type="spellEnd"/>
            <w:r w:rsidRPr="006C592E">
              <w:rPr>
                <w:rFonts w:ascii="Times New Roman" w:eastAsia="Arial Unicode MS" w:hAnsi="Times New Roman" w:cs="Times New Roman"/>
                <w:color w:val="000000"/>
                <w:kern w:val="1"/>
                <w:sz w:val="20"/>
                <w:szCs w:val="24"/>
                <w:lang w:eastAsia="ru-RU"/>
              </w:rPr>
              <w:t>-, водопроницаемости — 2, класс по показателю звукоизоляции — 1, класс прочности — не менее М</w:t>
            </w:r>
            <w:proofErr w:type="gramStart"/>
            <w:r w:rsidRPr="006C592E">
              <w:rPr>
                <w:rFonts w:ascii="Times New Roman" w:eastAsia="Arial Unicode MS" w:hAnsi="Times New Roman" w:cs="Times New Roman"/>
                <w:color w:val="000000"/>
                <w:kern w:val="1"/>
                <w:sz w:val="20"/>
                <w:szCs w:val="24"/>
                <w:lang w:eastAsia="ru-RU"/>
              </w:rPr>
              <w:t>2</w:t>
            </w:r>
            <w:proofErr w:type="gramEnd"/>
            <w:r w:rsidRPr="006C592E">
              <w:rPr>
                <w:rFonts w:ascii="Times New Roman" w:eastAsia="Arial Unicode MS" w:hAnsi="Times New Roman" w:cs="Times New Roman"/>
                <w:color w:val="000000"/>
                <w:kern w:val="1"/>
                <w:sz w:val="20"/>
                <w:szCs w:val="24"/>
                <w:lang w:eastAsia="ru-RU"/>
              </w:rPr>
              <w:t xml:space="preserve">, усиленного исполнения, высотой 2300 мм, шириной не менее 900 мм.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Бетонные блоки ФБС 24.4.6-Т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Фундаментный бетонный сплошной блок из тяжелого бетона средней плотности не менее 2300кг/м3 с монтажными петлями, длиной 2380мм, высотой 580мм, шириной 400мм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Бетонные блоки ФБС12.4.6-Т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Фундаментный бетонный сплошной блок из тяжелого бетона средней плотности не менее 2300кг/м3 с монтажными петлями, длиной 1180мм, высотой 580мм, шириной 400мм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Бетонные блоки ФБС 9.4.6-Т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Фундаментный бетонный сплошной блок из тяжелого бетона средней плотности не менее 2300кг/м3 с монтажными петлями, длиной 880мм, высотой 580мм, шириной 400мм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Плита 12.5-16.14</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Железобетонная плоская плита покрытия, величина расчетной нагрузки не менее 1250кгс/м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длиной 1600мм, шириной 1400мм, высотой 80мм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ЛС14</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Лестничная железобетонная с</w:t>
            </w:r>
            <w:r>
              <w:rPr>
                <w:rFonts w:ascii="Times New Roman" w:eastAsia="Arial Unicode MS" w:hAnsi="Times New Roman" w:cs="Times New Roman"/>
                <w:kern w:val="1"/>
                <w:sz w:val="20"/>
                <w:szCs w:val="24"/>
                <w:lang w:eastAsia="zh-CN"/>
              </w:rPr>
              <w:t>тупень для составления лестничн</w:t>
            </w:r>
            <w:r w:rsidRPr="006C592E">
              <w:rPr>
                <w:rFonts w:ascii="Times New Roman" w:eastAsia="Arial Unicode MS" w:hAnsi="Times New Roman" w:cs="Times New Roman"/>
                <w:kern w:val="1"/>
                <w:sz w:val="20"/>
                <w:szCs w:val="24"/>
                <w:lang w:eastAsia="zh-CN"/>
              </w:rPr>
              <w:t>ых маршей</w:t>
            </w:r>
            <w:proofErr w:type="gramStart"/>
            <w:r w:rsidRPr="006C592E">
              <w:rPr>
                <w:rFonts w:ascii="Times New Roman" w:eastAsia="Arial Unicode MS" w:hAnsi="Times New Roman" w:cs="Times New Roman"/>
                <w:kern w:val="1"/>
                <w:sz w:val="20"/>
                <w:szCs w:val="24"/>
                <w:lang w:eastAsia="zh-CN"/>
              </w:rPr>
              <w:t xml:space="preserve"> ,</w:t>
            </w:r>
            <w:proofErr w:type="gramEnd"/>
            <w:r w:rsidRPr="006C592E">
              <w:rPr>
                <w:rFonts w:ascii="Times New Roman" w:eastAsia="Arial Unicode MS" w:hAnsi="Times New Roman" w:cs="Times New Roman"/>
                <w:kern w:val="1"/>
                <w:sz w:val="20"/>
                <w:szCs w:val="24"/>
                <w:lang w:eastAsia="zh-CN"/>
              </w:rPr>
              <w:t xml:space="preserve">  основная, для применения в лестницах на расчетную кратковременную нагрузку не менее 600 кгс/м2, длиной 1350мм, шириной 330мм, высотой 145мм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Arial" w:eastAsia="Arial Unicode MS" w:hAnsi="Arial" w:cs="Arial"/>
                <w:kern w:val="1"/>
                <w:sz w:val="20"/>
                <w:szCs w:val="20"/>
                <w:lang w:eastAsia="zh-CN"/>
              </w:rPr>
            </w:pPr>
            <w:r w:rsidRPr="006C592E">
              <w:rPr>
                <w:rFonts w:ascii="Times New Roman" w:eastAsia="Arial Unicode MS" w:hAnsi="Times New Roman" w:cs="Times New Roman"/>
                <w:kern w:val="1"/>
                <w:sz w:val="20"/>
                <w:szCs w:val="24"/>
                <w:lang w:eastAsia="zh-CN"/>
              </w:rPr>
              <w:t xml:space="preserve">Кирпич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keepNext/>
              <w:widowControl w:val="0"/>
              <w:numPr>
                <w:ilvl w:val="3"/>
                <w:numId w:val="8"/>
              </w:numPr>
              <w:shd w:val="clear" w:color="auto" w:fill="FFFFFF"/>
              <w:tabs>
                <w:tab w:val="clear" w:pos="864"/>
                <w:tab w:val="num" w:pos="0"/>
              </w:tabs>
              <w:suppressAutoHyphens/>
              <w:snapToGrid w:val="0"/>
              <w:spacing w:before="240" w:after="120" w:line="240" w:lineRule="auto"/>
              <w:outlineLvl w:val="3"/>
              <w:rPr>
                <w:rFonts w:ascii="Times New Roman" w:eastAsia="Lucida Sans Unicode" w:hAnsi="Times New Roman" w:cs="Times New Roman"/>
                <w:b/>
                <w:bCs/>
                <w:kern w:val="1"/>
                <w:sz w:val="24"/>
                <w:szCs w:val="24"/>
                <w:lang w:eastAsia="zh-CN"/>
              </w:rPr>
            </w:pPr>
            <w:r w:rsidRPr="006C592E">
              <w:rPr>
                <w:rFonts w:ascii="Times New Roman" w:eastAsia="Lucida Sans Unicode" w:hAnsi="Times New Roman" w:cs="Mangal"/>
                <w:kern w:val="1"/>
                <w:sz w:val="20"/>
                <w:szCs w:val="20"/>
                <w:lang w:eastAsia="zh-CN"/>
              </w:rPr>
              <w:t>Кирпич керамический для кладки каменных стен</w:t>
            </w:r>
            <w:proofErr w:type="gramStart"/>
            <w:r w:rsidRPr="006C592E">
              <w:rPr>
                <w:rFonts w:ascii="Times New Roman" w:eastAsia="Lucida Sans Unicode" w:hAnsi="Times New Roman" w:cs="Mangal"/>
                <w:kern w:val="1"/>
                <w:sz w:val="20"/>
                <w:szCs w:val="20"/>
                <w:lang w:eastAsia="zh-CN"/>
              </w:rPr>
              <w:t xml:space="preserve"> ,</w:t>
            </w:r>
            <w:proofErr w:type="gramEnd"/>
            <w:r w:rsidRPr="006C592E">
              <w:rPr>
                <w:rFonts w:ascii="Times New Roman" w:eastAsia="Lucida Sans Unicode" w:hAnsi="Times New Roman" w:cs="Mangal"/>
                <w:kern w:val="1"/>
                <w:sz w:val="20"/>
                <w:szCs w:val="20"/>
                <w:lang w:eastAsia="zh-CN"/>
              </w:rPr>
              <w:t xml:space="preserve"> марка по прочности: не менее 100кг/см2, морозостойкость - не менее 15 циклов;  </w:t>
            </w:r>
            <w:proofErr w:type="spellStart"/>
            <w:r w:rsidRPr="006C592E">
              <w:rPr>
                <w:rFonts w:ascii="Times New Roman" w:eastAsia="Lucida Sans Unicode" w:hAnsi="Times New Roman" w:cs="Mangal"/>
                <w:kern w:val="1"/>
                <w:sz w:val="20"/>
                <w:szCs w:val="20"/>
                <w:lang w:eastAsia="zh-CN"/>
              </w:rPr>
              <w:t>водопоглощение</w:t>
            </w:r>
            <w:proofErr w:type="spellEnd"/>
            <w:r w:rsidRPr="006C592E">
              <w:rPr>
                <w:rFonts w:ascii="Times New Roman" w:eastAsia="Lucida Sans Unicode" w:hAnsi="Times New Roman" w:cs="Mangal"/>
                <w:kern w:val="1"/>
                <w:sz w:val="20"/>
                <w:szCs w:val="20"/>
                <w:lang w:eastAsia="zh-CN"/>
              </w:rPr>
              <w:t xml:space="preserve"> – не менее 8 %; плотность – не менее 1790 кг/м3; масса не менее 3,7кг, </w:t>
            </w:r>
            <w:r w:rsidRPr="006C592E">
              <w:rPr>
                <w:rFonts w:ascii="Times New Roman" w:eastAsia="Lucida Sans Unicode" w:hAnsi="Times New Roman" w:cs="Mangal"/>
                <w:kern w:val="1"/>
                <w:sz w:val="20"/>
                <w:szCs w:val="20"/>
                <w:lang w:eastAsia="zh-CN"/>
              </w:rPr>
              <w:br/>
              <w:t xml:space="preserve"> размером 250 х 120 х 65 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Цементный раствор</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Цементный раствор марки не менее</w:t>
            </w:r>
            <w:proofErr w:type="gramStart"/>
            <w:r w:rsidRPr="006C592E">
              <w:rPr>
                <w:rFonts w:ascii="Times New Roman" w:eastAsia="Arial Unicode MS" w:hAnsi="Times New Roman" w:cs="Times New Roman"/>
                <w:kern w:val="1"/>
                <w:sz w:val="20"/>
                <w:szCs w:val="24"/>
                <w:lang w:eastAsia="zh-CN"/>
              </w:rPr>
              <w:t>,</w:t>
            </w:r>
            <w:proofErr w:type="gramEnd"/>
            <w:r w:rsidRPr="006C592E">
              <w:rPr>
                <w:rFonts w:ascii="Times New Roman" w:eastAsia="Arial Unicode MS" w:hAnsi="Times New Roman" w:cs="Times New Roman"/>
                <w:kern w:val="1"/>
                <w:sz w:val="20"/>
                <w:szCs w:val="24"/>
                <w:lang w:eastAsia="zh-CN"/>
              </w:rPr>
              <w:t xml:space="preserve"> чем М150, для изготовления стяжек полов, пропорции раствора должны составлять: не менее 1 части цемента, не более 6 частей кварцевого песка и  воды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Цементный раствор</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Цементный раствор марки не менее</w:t>
            </w:r>
            <w:proofErr w:type="gramStart"/>
            <w:r w:rsidRPr="006C592E">
              <w:rPr>
                <w:rFonts w:ascii="Times New Roman" w:eastAsia="Arial Unicode MS" w:hAnsi="Times New Roman" w:cs="Times New Roman"/>
                <w:kern w:val="1"/>
                <w:sz w:val="20"/>
                <w:szCs w:val="24"/>
                <w:lang w:eastAsia="zh-CN"/>
              </w:rPr>
              <w:t>,</w:t>
            </w:r>
            <w:proofErr w:type="gramEnd"/>
            <w:r w:rsidRPr="006C592E">
              <w:rPr>
                <w:rFonts w:ascii="Times New Roman" w:eastAsia="Arial Unicode MS" w:hAnsi="Times New Roman" w:cs="Times New Roman"/>
                <w:kern w:val="1"/>
                <w:sz w:val="20"/>
                <w:szCs w:val="24"/>
                <w:lang w:eastAsia="zh-CN"/>
              </w:rPr>
              <w:t xml:space="preserve"> чем М100, для изготовления стяжек под укладку ступеней, пропорции раствора должны составлять: не менее 1 части цемента, не более 6 частей кварцевого песка и  воды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Цементный раствор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Цементный раствор марки не менее, чем М50, для кирпично-каменных кладок</w:t>
            </w:r>
            <w:proofErr w:type="gramStart"/>
            <w:r w:rsidRPr="006C592E">
              <w:rPr>
                <w:rFonts w:ascii="Times New Roman" w:eastAsia="Arial Unicode MS" w:hAnsi="Times New Roman" w:cs="Times New Roman"/>
                <w:kern w:val="1"/>
                <w:sz w:val="20"/>
                <w:szCs w:val="24"/>
                <w:lang w:eastAsia="zh-CN"/>
              </w:rPr>
              <w:t xml:space="preserve"> ,</w:t>
            </w:r>
            <w:proofErr w:type="gramEnd"/>
            <w:r w:rsidRPr="006C592E">
              <w:rPr>
                <w:rFonts w:ascii="Times New Roman" w:eastAsia="Arial Unicode MS" w:hAnsi="Times New Roman" w:cs="Times New Roman"/>
                <w:kern w:val="1"/>
                <w:sz w:val="20"/>
                <w:szCs w:val="24"/>
                <w:lang w:eastAsia="zh-CN"/>
              </w:rPr>
              <w:t xml:space="preserve"> пропорции раствора  должны составлять: не менее 1 части цемента,  не более 9.1 частей кварцевого песка и  воды </w:t>
            </w:r>
          </w:p>
        </w:tc>
      </w:tr>
      <w:tr w:rsidR="006C592E" w:rsidRPr="006C592E" w:rsidTr="006C592E">
        <w:trPr>
          <w:trHeight w:val="570"/>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Бетон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Бетон класса </w:t>
            </w:r>
            <w:r>
              <w:rPr>
                <w:rFonts w:ascii="Times New Roman" w:eastAsia="Arial Unicode MS" w:hAnsi="Times New Roman" w:cs="Times New Roman"/>
                <w:kern w:val="1"/>
                <w:sz w:val="20"/>
                <w:szCs w:val="24"/>
                <w:lang w:eastAsia="zh-CN"/>
              </w:rPr>
              <w:t xml:space="preserve">не ниже </w:t>
            </w:r>
            <w:r w:rsidRPr="006C592E">
              <w:rPr>
                <w:rFonts w:ascii="Times New Roman" w:eastAsia="Arial Unicode MS" w:hAnsi="Times New Roman" w:cs="Times New Roman"/>
                <w:kern w:val="1"/>
                <w:sz w:val="20"/>
                <w:szCs w:val="24"/>
                <w:lang w:eastAsia="zh-CN"/>
              </w:rPr>
              <w:t>В 12,5 для создания стяжек полов, пропорции раствора должны составлять: не менее 3,5  части кварцевого песка, не менее 1 части цемента и заполнителя в виде щебня,  должен обеспечивать следующие характеристики: подвижность смеси в диапазоне</w:t>
            </w:r>
            <w:r>
              <w:rPr>
                <w:rFonts w:ascii="Times New Roman" w:eastAsia="Arial Unicode MS" w:hAnsi="Times New Roman" w:cs="Times New Roman"/>
                <w:kern w:val="1"/>
                <w:sz w:val="20"/>
                <w:szCs w:val="24"/>
                <w:lang w:eastAsia="zh-CN"/>
              </w:rPr>
              <w:t xml:space="preserve"> </w:t>
            </w:r>
            <w:r w:rsidRPr="006C592E">
              <w:rPr>
                <w:rFonts w:ascii="Times New Roman" w:eastAsia="Arial Unicode MS" w:hAnsi="Times New Roman" w:cs="Times New Roman"/>
                <w:kern w:val="1"/>
                <w:sz w:val="20"/>
                <w:szCs w:val="24"/>
                <w:lang w:eastAsia="zh-CN"/>
              </w:rPr>
              <w:t xml:space="preserve">от П1 до </w:t>
            </w:r>
            <w:proofErr w:type="gramStart"/>
            <w:r w:rsidRPr="006C592E">
              <w:rPr>
                <w:rFonts w:ascii="Times New Roman" w:eastAsia="Arial Unicode MS" w:hAnsi="Times New Roman" w:cs="Times New Roman"/>
                <w:kern w:val="1"/>
                <w:sz w:val="20"/>
                <w:szCs w:val="24"/>
                <w:lang w:eastAsia="zh-CN"/>
              </w:rPr>
              <w:t>П</w:t>
            </w:r>
            <w:proofErr w:type="gramEnd"/>
            <w:r w:rsidRPr="006C592E">
              <w:rPr>
                <w:rFonts w:ascii="Times New Roman" w:eastAsia="Arial Unicode MS" w:hAnsi="Times New Roman" w:cs="Times New Roman"/>
                <w:kern w:val="1"/>
                <w:sz w:val="20"/>
                <w:szCs w:val="24"/>
                <w:lang w:eastAsia="zh-CN"/>
              </w:rPr>
              <w:t xml:space="preserve">, 4, морозостойкость не менее F50, водонепроницаемость W2, прочность на сжатие должна составлять не менее 163,71 кгс/см². </w:t>
            </w:r>
          </w:p>
        </w:tc>
      </w:tr>
      <w:tr w:rsidR="006C592E" w:rsidRPr="006C592E" w:rsidTr="006C592E">
        <w:trPr>
          <w:trHeight w:val="570"/>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Бетон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Бетон класса </w:t>
            </w:r>
            <w:r>
              <w:rPr>
                <w:rFonts w:ascii="Times New Roman" w:eastAsia="Arial Unicode MS" w:hAnsi="Times New Roman" w:cs="Times New Roman"/>
                <w:kern w:val="1"/>
                <w:sz w:val="20"/>
                <w:szCs w:val="24"/>
                <w:lang w:eastAsia="zh-CN"/>
              </w:rPr>
              <w:t>не ниже</w:t>
            </w:r>
            <w:proofErr w:type="gramStart"/>
            <w:r>
              <w:rPr>
                <w:rFonts w:ascii="Times New Roman" w:eastAsia="Arial Unicode MS" w:hAnsi="Times New Roman" w:cs="Times New Roman"/>
                <w:kern w:val="1"/>
                <w:sz w:val="20"/>
                <w:szCs w:val="24"/>
                <w:lang w:eastAsia="zh-CN"/>
              </w:rPr>
              <w:t xml:space="preserve"> </w:t>
            </w:r>
            <w:r w:rsidRPr="006C592E">
              <w:rPr>
                <w:rFonts w:ascii="Times New Roman" w:eastAsia="Arial Unicode MS" w:hAnsi="Times New Roman" w:cs="Times New Roman"/>
                <w:kern w:val="1"/>
                <w:sz w:val="20"/>
                <w:szCs w:val="24"/>
                <w:lang w:eastAsia="zh-CN"/>
              </w:rPr>
              <w:t>В</w:t>
            </w:r>
            <w:proofErr w:type="gramEnd"/>
            <w:r w:rsidRPr="006C592E">
              <w:rPr>
                <w:rFonts w:ascii="Times New Roman" w:eastAsia="Arial Unicode MS" w:hAnsi="Times New Roman" w:cs="Times New Roman"/>
                <w:kern w:val="1"/>
                <w:sz w:val="20"/>
                <w:szCs w:val="24"/>
                <w:lang w:eastAsia="zh-CN"/>
              </w:rPr>
              <w:t xml:space="preserve"> 15 для устройства полов, пропорции раствора  должны составлять: не менее 4,8  части кварцевого песка, не менее 1 части цемента и заполнителя в виде щебня, используемый щебень из природного камня должен иметь марку не ниже 300, а применяемый песок обязан иметь модуль крупности 2,0, морозостойкость не менее F50, водонепроницаемость W2, прочность на сжатие </w:t>
            </w:r>
            <w:r w:rsidRPr="006C592E">
              <w:rPr>
                <w:rFonts w:ascii="Times New Roman" w:eastAsia="Arial Unicode MS" w:hAnsi="Times New Roman" w:cs="Times New Roman"/>
                <w:kern w:val="1"/>
                <w:sz w:val="20"/>
                <w:szCs w:val="24"/>
                <w:lang w:eastAsia="zh-CN"/>
              </w:rPr>
              <w:lastRenderedPageBreak/>
              <w:t>должна составлять не менее 196кгс/см²</w:t>
            </w:r>
          </w:p>
        </w:tc>
      </w:tr>
      <w:tr w:rsidR="006C592E" w:rsidRPr="006C592E" w:rsidTr="006C592E">
        <w:trPr>
          <w:trHeight w:val="840"/>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lastRenderedPageBreak/>
              <w:t>16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Гравийн</w:t>
            </w:r>
            <w:proofErr w:type="gramStart"/>
            <w:r w:rsidRPr="006C592E">
              <w:rPr>
                <w:rFonts w:ascii="Times New Roman" w:eastAsia="Arial Unicode MS" w:hAnsi="Times New Roman" w:cs="Times New Roman"/>
                <w:kern w:val="1"/>
                <w:sz w:val="20"/>
                <w:szCs w:val="24"/>
                <w:lang w:eastAsia="zh-CN"/>
              </w:rPr>
              <w:t>о-</w:t>
            </w:r>
            <w:proofErr w:type="gramEnd"/>
            <w:r w:rsidRPr="006C592E">
              <w:rPr>
                <w:rFonts w:ascii="Times New Roman" w:eastAsia="Arial Unicode MS" w:hAnsi="Times New Roman" w:cs="Times New Roman"/>
                <w:kern w:val="1"/>
                <w:sz w:val="20"/>
                <w:szCs w:val="24"/>
                <w:lang w:eastAsia="zh-CN"/>
              </w:rPr>
              <w:t xml:space="preserve"> песчаная смесь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Природная смесь с содержанием </w:t>
            </w:r>
            <w:hyperlink r:id="rId16" w:history="1">
              <w:r w:rsidRPr="006C592E">
                <w:rPr>
                  <w:rFonts w:ascii="Times New Roman" w:eastAsia="Arial Unicode MS" w:hAnsi="Times New Roman" w:cs="Arial"/>
                  <w:color w:val="000080"/>
                  <w:kern w:val="1"/>
                  <w:sz w:val="20"/>
                  <w:szCs w:val="24"/>
                  <w:u w:val="single"/>
                  <w:lang w:eastAsia="zh-CN"/>
                </w:rPr>
                <w:t>гравия</w:t>
              </w:r>
            </w:hyperlink>
            <w:r w:rsidRPr="006C592E">
              <w:rPr>
                <w:rFonts w:ascii="Times New Roman" w:eastAsia="Arial Unicode MS" w:hAnsi="Times New Roman" w:cs="Times New Roman"/>
                <w:color w:val="000000"/>
                <w:kern w:val="1"/>
                <w:sz w:val="20"/>
                <w:szCs w:val="24"/>
                <w:lang w:eastAsia="zh-CN"/>
              </w:rPr>
              <w:t xml:space="preserve"> и </w:t>
            </w:r>
            <w:hyperlink r:id="rId17" w:history="1">
              <w:r w:rsidRPr="006C592E">
                <w:rPr>
                  <w:rFonts w:ascii="Times New Roman" w:eastAsia="Arial Unicode MS" w:hAnsi="Times New Roman" w:cs="Arial"/>
                  <w:color w:val="000080"/>
                  <w:kern w:val="1"/>
                  <w:sz w:val="20"/>
                  <w:szCs w:val="24"/>
                  <w:u w:val="single"/>
                  <w:lang w:eastAsia="zh-CN"/>
                </w:rPr>
                <w:t>песка</w:t>
              </w:r>
            </w:hyperlink>
            <w:r w:rsidRPr="006C592E">
              <w:rPr>
                <w:rFonts w:ascii="Times New Roman" w:eastAsia="Arial Unicode MS" w:hAnsi="Times New Roman" w:cs="Times New Roman"/>
                <w:color w:val="000000"/>
                <w:kern w:val="1"/>
                <w:sz w:val="20"/>
                <w:szCs w:val="24"/>
                <w:lang w:eastAsia="zh-CN"/>
              </w:rPr>
              <w:t>,</w:t>
            </w:r>
            <w:r w:rsidRPr="006C592E">
              <w:rPr>
                <w:rFonts w:ascii="Times New Roman" w:eastAsia="Arial Unicode MS" w:hAnsi="Times New Roman" w:cs="Times New Roman"/>
                <w:kern w:val="1"/>
                <w:sz w:val="20"/>
                <w:szCs w:val="24"/>
                <w:lang w:eastAsia="zh-CN"/>
              </w:rPr>
              <w:t xml:space="preserve"> содержание зерен гравия размером более 5 мм должно быть не менее 10% и не более 95% по массе. ГОСТ23735-79*</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100" w:lineRule="atLeast"/>
              <w:jc w:val="both"/>
              <w:rPr>
                <w:rFonts w:ascii="Times New Roman" w:eastAsia="Arial Unicode MS" w:hAnsi="Times New Roman" w:cs="Times New Roman"/>
                <w:kern w:val="1"/>
                <w:sz w:val="20"/>
                <w:szCs w:val="20"/>
                <w:lang w:eastAsia="zh-CN"/>
              </w:rPr>
            </w:pPr>
            <w:proofErr w:type="spellStart"/>
            <w:r w:rsidRPr="006C592E">
              <w:rPr>
                <w:rFonts w:ascii="Times New Roman" w:eastAsia="Arial Unicode MS" w:hAnsi="Times New Roman" w:cs="Times New Roman"/>
                <w:kern w:val="1"/>
                <w:sz w:val="20"/>
                <w:szCs w:val="24"/>
                <w:lang w:eastAsia="zh-CN"/>
              </w:rPr>
              <w:t>Изол</w:t>
            </w:r>
            <w:proofErr w:type="spellEnd"/>
            <w:r w:rsidRPr="006C592E">
              <w:rPr>
                <w:rFonts w:ascii="Times New Roman" w:eastAsia="Arial Unicode MS" w:hAnsi="Times New Roman" w:cs="Times New Roman"/>
                <w:kern w:val="1"/>
                <w:sz w:val="20"/>
                <w:szCs w:val="24"/>
                <w:lang w:eastAsia="zh-CN"/>
              </w:rPr>
              <w:t xml:space="preserve">, </w:t>
            </w:r>
            <w:proofErr w:type="spellStart"/>
            <w:r w:rsidRPr="006C592E">
              <w:rPr>
                <w:rFonts w:ascii="Times New Roman" w:eastAsia="Arial Unicode MS" w:hAnsi="Times New Roman" w:cs="Times New Roman"/>
                <w:kern w:val="1"/>
                <w:sz w:val="20"/>
                <w:szCs w:val="24"/>
                <w:lang w:eastAsia="zh-CN"/>
              </w:rPr>
              <w:t>гидроизол</w:t>
            </w:r>
            <w:proofErr w:type="spellEnd"/>
            <w:r w:rsidRPr="006C592E">
              <w:rPr>
                <w:rFonts w:ascii="Times New Roman" w:eastAsia="Arial Unicode MS" w:hAnsi="Times New Roman" w:cs="Times New Roman"/>
                <w:kern w:val="1"/>
                <w:sz w:val="20"/>
                <w:szCs w:val="24"/>
                <w:lang w:eastAsia="zh-CN"/>
              </w:rPr>
              <w:t xml:space="preserve">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before="240" w:after="12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 xml:space="preserve">Рулонное изделие из асбестовой бумаги или полотна из стекловолокна </w:t>
            </w:r>
            <w:proofErr w:type="gramStart"/>
            <w:r w:rsidRPr="006C592E">
              <w:rPr>
                <w:rFonts w:ascii="Times New Roman" w:eastAsia="Arial Unicode MS" w:hAnsi="Times New Roman" w:cs="Times New Roman"/>
                <w:kern w:val="1"/>
                <w:sz w:val="20"/>
                <w:szCs w:val="20"/>
                <w:lang w:eastAsia="zh-CN"/>
              </w:rPr>
              <w:t>пропитанных</w:t>
            </w:r>
            <w:proofErr w:type="gramEnd"/>
            <w:r w:rsidRPr="006C592E">
              <w:rPr>
                <w:rFonts w:ascii="Times New Roman" w:eastAsia="Arial Unicode MS" w:hAnsi="Times New Roman" w:cs="Times New Roman"/>
                <w:kern w:val="1"/>
                <w:sz w:val="20"/>
                <w:szCs w:val="20"/>
                <w:lang w:eastAsia="zh-CN"/>
              </w:rPr>
              <w:t xml:space="preserve"> нефтяным битумом.  Эксплуатационные параметры:</w:t>
            </w:r>
            <w:r w:rsidRPr="006C592E">
              <w:rPr>
                <w:rFonts w:ascii="Times New Roman" w:eastAsia="Arial Unicode MS" w:hAnsi="Times New Roman" w:cs="Times New Roman"/>
                <w:b/>
                <w:bCs/>
                <w:kern w:val="1"/>
                <w:sz w:val="20"/>
                <w:szCs w:val="20"/>
                <w:lang w:eastAsia="zh-CN"/>
              </w:rPr>
              <w:t xml:space="preserve"> </w:t>
            </w:r>
            <w:r w:rsidRPr="006C592E">
              <w:rPr>
                <w:rFonts w:ascii="Times New Roman" w:eastAsia="Arial Unicode MS" w:hAnsi="Times New Roman" w:cs="Times New Roman"/>
                <w:kern w:val="1"/>
                <w:sz w:val="20"/>
                <w:szCs w:val="24"/>
                <w:lang w:eastAsia="zh-CN"/>
              </w:rPr>
              <w:t>допустимый диапазон температур использования – от -15</w:t>
            </w:r>
            <w:proofErr w:type="gramStart"/>
            <w:r w:rsidRPr="006C592E">
              <w:rPr>
                <w:rFonts w:ascii="Times New Roman" w:eastAsia="Arial Unicode MS" w:hAnsi="Times New Roman" w:cs="Times New Roman"/>
                <w:kern w:val="1"/>
                <w:sz w:val="20"/>
                <w:szCs w:val="24"/>
                <w:lang w:eastAsia="zh-CN"/>
              </w:rPr>
              <w:t xml:space="preserve"> °С</w:t>
            </w:r>
            <w:proofErr w:type="gramEnd"/>
            <w:r w:rsidRPr="006C592E">
              <w:rPr>
                <w:rFonts w:ascii="Times New Roman" w:eastAsia="Arial Unicode MS" w:hAnsi="Times New Roman" w:cs="Times New Roman"/>
                <w:kern w:val="1"/>
                <w:sz w:val="20"/>
                <w:szCs w:val="24"/>
                <w:lang w:eastAsia="zh-CN"/>
              </w:rPr>
              <w:t xml:space="preserve"> до 50 °С; прочность на разрыв – не менее 30-35 кгс (для асбестовой основы; </w:t>
            </w:r>
            <w:proofErr w:type="spellStart"/>
            <w:r w:rsidRPr="006C592E">
              <w:rPr>
                <w:rFonts w:ascii="Times New Roman" w:eastAsia="Arial Unicode MS" w:hAnsi="Times New Roman" w:cs="Times New Roman"/>
                <w:kern w:val="1"/>
                <w:sz w:val="20"/>
                <w:szCs w:val="24"/>
                <w:lang w:eastAsia="zh-CN"/>
              </w:rPr>
              <w:t>водопоглощение</w:t>
            </w:r>
            <w:proofErr w:type="spellEnd"/>
            <w:r w:rsidRPr="006C592E">
              <w:rPr>
                <w:rFonts w:ascii="Times New Roman" w:eastAsia="Arial Unicode MS" w:hAnsi="Times New Roman" w:cs="Times New Roman"/>
                <w:kern w:val="1"/>
                <w:sz w:val="20"/>
                <w:szCs w:val="24"/>
                <w:lang w:eastAsia="zh-CN"/>
              </w:rPr>
              <w:t xml:space="preserve"> в течение суток – не более 6-8 % по массе. ГОСТ 10296-79*</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18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100" w:lineRule="atLeast"/>
              <w:jc w:val="both"/>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Рубероид</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before="240" w:after="12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Рулонное изделие из специального кровельного картона, пропитанного битумными фракциями. Плотность не менее 350 г на м</w:t>
            </w:r>
            <w:proofErr w:type="gramStart"/>
            <w:r w:rsidRPr="006C592E">
              <w:rPr>
                <w:rFonts w:ascii="Times New Roman" w:eastAsia="Arial Unicode MS" w:hAnsi="Times New Roman" w:cs="Times New Roman"/>
                <w:kern w:val="1"/>
                <w:position w:val="9"/>
                <w:sz w:val="16"/>
                <w:szCs w:val="20"/>
                <w:lang w:eastAsia="zh-CN"/>
              </w:rPr>
              <w:t>2</w:t>
            </w:r>
            <w:proofErr w:type="gramEnd"/>
            <w:r w:rsidRPr="006C592E">
              <w:rPr>
                <w:rFonts w:ascii="Times New Roman" w:eastAsia="Arial Unicode MS" w:hAnsi="Times New Roman" w:cs="Times New Roman"/>
                <w:kern w:val="1"/>
                <w:sz w:val="20"/>
                <w:szCs w:val="20"/>
                <w:lang w:eastAsia="zh-CN"/>
              </w:rPr>
              <w:t xml:space="preserve">.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19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before="240" w:after="120" w:line="100" w:lineRule="atLeast"/>
              <w:jc w:val="both"/>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Битумная мастика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before="240" w:after="12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 xml:space="preserve">Однокомпонентный битумно-полимерный состав из смеси </w:t>
            </w:r>
            <w:hyperlink r:id="rId18" w:history="1">
              <w:r w:rsidRPr="006C592E">
                <w:rPr>
                  <w:rFonts w:ascii="Times New Roman" w:eastAsia="Arial Unicode MS" w:hAnsi="Times New Roman" w:cs="Arial"/>
                  <w:color w:val="000080"/>
                  <w:kern w:val="1"/>
                  <w:sz w:val="20"/>
                  <w:szCs w:val="24"/>
                  <w:u w:val="single"/>
                  <w:lang w:eastAsia="zh-CN"/>
                </w:rPr>
                <w:t>углеводородов</w:t>
              </w:r>
            </w:hyperlink>
            <w:r w:rsidRPr="006C592E">
              <w:rPr>
                <w:rFonts w:ascii="Times New Roman" w:eastAsia="Arial Unicode MS" w:hAnsi="Times New Roman" w:cs="Times New Roman"/>
                <w:color w:val="000000"/>
                <w:kern w:val="1"/>
                <w:sz w:val="20"/>
                <w:szCs w:val="20"/>
                <w:lang w:eastAsia="zh-CN"/>
              </w:rPr>
              <w:t xml:space="preserve"> и их, </w:t>
            </w:r>
            <w:hyperlink r:id="rId19" w:history="1">
              <w:r w:rsidRPr="006C592E">
                <w:rPr>
                  <w:rFonts w:ascii="Times New Roman" w:eastAsia="Arial Unicode MS" w:hAnsi="Times New Roman" w:cs="Arial"/>
                  <w:color w:val="000080"/>
                  <w:kern w:val="1"/>
                  <w:sz w:val="20"/>
                  <w:szCs w:val="24"/>
                  <w:u w:val="single"/>
                  <w:lang w:eastAsia="zh-CN"/>
                </w:rPr>
                <w:t>кислородистых</w:t>
              </w:r>
            </w:hyperlink>
            <w:r w:rsidRPr="006C592E">
              <w:rPr>
                <w:rFonts w:ascii="Times New Roman" w:eastAsia="Arial Unicode MS" w:hAnsi="Times New Roman" w:cs="Times New Roman"/>
                <w:color w:val="000000"/>
                <w:kern w:val="1"/>
                <w:sz w:val="20"/>
                <w:szCs w:val="20"/>
                <w:lang w:eastAsia="zh-CN"/>
              </w:rPr>
              <w:t xml:space="preserve">, </w:t>
            </w:r>
            <w:hyperlink r:id="rId20" w:history="1">
              <w:r w:rsidRPr="006C592E">
                <w:rPr>
                  <w:rFonts w:ascii="Times New Roman" w:eastAsia="Arial Unicode MS" w:hAnsi="Times New Roman" w:cs="Arial"/>
                  <w:color w:val="000080"/>
                  <w:kern w:val="1"/>
                  <w:sz w:val="20"/>
                  <w:szCs w:val="24"/>
                  <w:u w:val="single"/>
                  <w:lang w:eastAsia="zh-CN"/>
                </w:rPr>
                <w:t>сернистых</w:t>
              </w:r>
            </w:hyperlink>
            <w:r w:rsidRPr="006C592E">
              <w:rPr>
                <w:rFonts w:ascii="Times New Roman" w:eastAsia="Arial Unicode MS" w:hAnsi="Times New Roman" w:cs="Times New Roman"/>
                <w:color w:val="000000"/>
                <w:kern w:val="1"/>
                <w:sz w:val="20"/>
                <w:szCs w:val="20"/>
                <w:lang w:eastAsia="zh-CN"/>
              </w:rPr>
              <w:t xml:space="preserve"> и </w:t>
            </w:r>
            <w:hyperlink r:id="rId21" w:history="1">
              <w:r w:rsidRPr="006C592E">
                <w:rPr>
                  <w:rFonts w:ascii="Times New Roman" w:eastAsia="Arial Unicode MS" w:hAnsi="Times New Roman" w:cs="Arial"/>
                  <w:color w:val="000080"/>
                  <w:kern w:val="1"/>
                  <w:sz w:val="20"/>
                  <w:szCs w:val="24"/>
                  <w:u w:val="single"/>
                  <w:lang w:eastAsia="zh-CN"/>
                </w:rPr>
                <w:t>азотистых</w:t>
              </w:r>
            </w:hyperlink>
            <w:r w:rsidRPr="006C592E">
              <w:rPr>
                <w:rFonts w:ascii="Times New Roman" w:eastAsia="Arial Unicode MS" w:hAnsi="Times New Roman" w:cs="Times New Roman"/>
                <w:color w:val="000000"/>
                <w:kern w:val="1"/>
                <w:sz w:val="20"/>
                <w:szCs w:val="20"/>
                <w:lang w:eastAsia="zh-CN"/>
              </w:rPr>
              <w:t xml:space="preserve">,  </w:t>
            </w:r>
            <w:hyperlink r:id="rId22" w:history="1">
              <w:r w:rsidRPr="006C592E">
                <w:rPr>
                  <w:rFonts w:ascii="Times New Roman" w:eastAsia="Arial Unicode MS" w:hAnsi="Times New Roman" w:cs="Arial"/>
                  <w:color w:val="000080"/>
                  <w:kern w:val="1"/>
                  <w:sz w:val="20"/>
                  <w:szCs w:val="24"/>
                  <w:u w:val="single"/>
                  <w:lang w:eastAsia="zh-CN"/>
                </w:rPr>
                <w:t>плотностью</w:t>
              </w:r>
            </w:hyperlink>
            <w:r w:rsidRPr="006C592E">
              <w:rPr>
                <w:rFonts w:ascii="Times New Roman" w:eastAsia="Arial Unicode MS" w:hAnsi="Times New Roman" w:cs="Times New Roman"/>
                <w:color w:val="000000"/>
                <w:kern w:val="1"/>
                <w:sz w:val="20"/>
                <w:szCs w:val="20"/>
                <w:lang w:eastAsia="zh-CN"/>
              </w:rPr>
              <w:t xml:space="preserve">  </w:t>
            </w:r>
            <w:r w:rsidRPr="006C592E">
              <w:rPr>
                <w:rFonts w:ascii="Times New Roman" w:eastAsia="Arial Unicode MS" w:hAnsi="Times New Roman" w:cs="Times New Roman"/>
                <w:kern w:val="1"/>
                <w:sz w:val="20"/>
                <w:szCs w:val="20"/>
                <w:lang w:eastAsia="zh-CN"/>
              </w:rPr>
              <w:t>не менее 0,95 г/см</w:t>
            </w:r>
            <w:r w:rsidRPr="006C592E">
              <w:rPr>
                <w:rFonts w:ascii="Times New Roman" w:eastAsia="Arial Unicode MS" w:hAnsi="Times New Roman" w:cs="Times New Roman"/>
                <w:kern w:val="1"/>
                <w:position w:val="7"/>
                <w:sz w:val="20"/>
                <w:szCs w:val="20"/>
                <w:lang w:eastAsia="zh-CN"/>
              </w:rPr>
              <w:t>3, ​</w:t>
            </w:r>
            <w:r w:rsidRPr="006C592E">
              <w:rPr>
                <w:rFonts w:ascii="Times New Roman" w:eastAsia="Arial Unicode MS" w:hAnsi="Times New Roman" w:cs="Times New Roman"/>
                <w:kern w:val="1"/>
                <w:sz w:val="20"/>
                <w:szCs w:val="20"/>
                <w:lang w:eastAsia="zh-CN"/>
              </w:rPr>
              <w:t>условная прочность при разрыве не менее 0,2 МПа, условная вязкость не менее 140мм, средний расход (при нанесении в 1 слой толщиной 2 мм  не менее  2,0 кг/</w:t>
            </w:r>
            <w:proofErr w:type="spellStart"/>
            <w:r w:rsidRPr="006C592E">
              <w:rPr>
                <w:rFonts w:ascii="Times New Roman" w:eastAsia="Arial Unicode MS" w:hAnsi="Times New Roman" w:cs="Times New Roman"/>
                <w:kern w:val="1"/>
                <w:sz w:val="20"/>
                <w:szCs w:val="20"/>
                <w:lang w:eastAsia="zh-CN"/>
              </w:rPr>
              <w:t>квм</w:t>
            </w:r>
            <w:proofErr w:type="spellEnd"/>
            <w:r w:rsidRPr="006C592E">
              <w:rPr>
                <w:rFonts w:ascii="Times New Roman" w:eastAsia="Arial Unicode MS" w:hAnsi="Times New Roman" w:cs="Times New Roman"/>
                <w:kern w:val="1"/>
                <w:sz w:val="20"/>
                <w:szCs w:val="20"/>
                <w:lang w:eastAsia="zh-CN"/>
              </w:rPr>
              <w:t>)</w:t>
            </w:r>
            <w:r w:rsidRPr="006C592E">
              <w:rPr>
                <w:rFonts w:ascii="Times New Roman" w:eastAsia="Arial Unicode MS" w:hAnsi="Times New Roman" w:cs="Times New Roman"/>
                <w:kern w:val="1"/>
                <w:position w:val="7"/>
                <w:sz w:val="20"/>
                <w:szCs w:val="20"/>
                <w:lang w:eastAsia="zh-CN"/>
              </w:rPr>
              <w:t xml:space="preserve">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Times New Roman" w:hAnsi="Times New Roman" w:cs="Times New Roman"/>
                <w:kern w:val="1"/>
                <w:sz w:val="20"/>
                <w:szCs w:val="20"/>
                <w:lang w:eastAsia="ru-RU"/>
              </w:rPr>
            </w:pPr>
            <w:r w:rsidRPr="006C592E">
              <w:rPr>
                <w:rFonts w:ascii="Times New Roman" w:eastAsia="Arial Unicode MS" w:hAnsi="Times New Roman" w:cs="Times New Roman"/>
                <w:kern w:val="1"/>
                <w:sz w:val="20"/>
                <w:szCs w:val="24"/>
                <w:lang w:eastAsia="zh-CN"/>
              </w:rPr>
              <w:t>20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 xml:space="preserve">Штукатурка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Насыпная плотность сухой смеси не менее 1,2 кг/дм3</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Плотность смеси, готовой к применению не менее 1,8 кг/дм3</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 xml:space="preserve">Подвижность по погружению конуса, </w:t>
            </w:r>
            <w:proofErr w:type="spellStart"/>
            <w:r w:rsidRPr="006C592E">
              <w:rPr>
                <w:rFonts w:ascii="Times New Roman" w:eastAsia="Times New Roman" w:hAnsi="Times New Roman" w:cs="Times New Roman"/>
                <w:kern w:val="1"/>
                <w:sz w:val="20"/>
                <w:szCs w:val="20"/>
                <w:lang w:eastAsia="ru-RU"/>
              </w:rPr>
              <w:t>Пк</w:t>
            </w:r>
            <w:proofErr w:type="spellEnd"/>
            <w:r w:rsidRPr="006C592E">
              <w:rPr>
                <w:rFonts w:ascii="Times New Roman" w:eastAsia="Times New Roman" w:hAnsi="Times New Roman" w:cs="Times New Roman"/>
                <w:kern w:val="1"/>
                <w:sz w:val="20"/>
                <w:szCs w:val="20"/>
                <w:lang w:eastAsia="ru-RU"/>
              </w:rPr>
              <w:t>: не более 10,0 см</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Время потребления: не менее 2 часов</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Температура применения: от +5 до +30</w:t>
            </w:r>
            <w:proofErr w:type="gramStart"/>
            <w:r w:rsidRPr="006C592E">
              <w:rPr>
                <w:rFonts w:ascii="Times New Roman" w:eastAsia="Times New Roman" w:hAnsi="Times New Roman" w:cs="Times New Roman"/>
                <w:kern w:val="1"/>
                <w:sz w:val="20"/>
                <w:szCs w:val="20"/>
                <w:lang w:eastAsia="ru-RU"/>
              </w:rPr>
              <w:t>°С</w:t>
            </w:r>
            <w:proofErr w:type="gramEnd"/>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Прочность на сжатие в возрасте 28 суток: не менее 10,0 МПа</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Прочность на растяжение при изгибе в возрасте 28 суток:</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не менее 3,5 МПа</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Адгезия к бетону в возрасте 28 суток: не менее 0,4 МПа</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Морозостойкость затвердевшего раствора: не менее 100 циклов (F100)</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Температура эксплуатации: от –50 до +70</w:t>
            </w:r>
            <w:proofErr w:type="gramStart"/>
            <w:r w:rsidRPr="006C592E">
              <w:rPr>
                <w:rFonts w:ascii="Times New Roman" w:eastAsia="Times New Roman" w:hAnsi="Times New Roman" w:cs="Times New Roman"/>
                <w:kern w:val="1"/>
                <w:sz w:val="20"/>
                <w:szCs w:val="20"/>
                <w:lang w:eastAsia="ru-RU"/>
              </w:rPr>
              <w:t>°С</w:t>
            </w:r>
            <w:proofErr w:type="gramEnd"/>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Группа горючести: не хуже НГ (ГОСТ 30244-94)</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0"/>
                <w:lang w:eastAsia="ru-RU"/>
              </w:rPr>
              <w:t>Готовность к дальнейшей отделке: не более  3 суток</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21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 xml:space="preserve">Грунтовка </w:t>
            </w:r>
            <w:r w:rsidRPr="006C592E">
              <w:rPr>
                <w:rFonts w:ascii="Times New Roman" w:eastAsia="Times New Roman" w:hAnsi="Times New Roman" w:cs="Times New Roman"/>
                <w:kern w:val="1"/>
                <w:sz w:val="20"/>
                <w:szCs w:val="24"/>
                <w:lang w:val="en-US" w:eastAsia="ru-RU"/>
              </w:rPr>
              <w:t>CERESIT</w:t>
            </w:r>
            <w:r w:rsidRPr="006C592E">
              <w:rPr>
                <w:rFonts w:ascii="Times New Roman" w:eastAsia="Times New Roman" w:hAnsi="Times New Roman" w:cs="Times New Roman"/>
                <w:kern w:val="1"/>
                <w:sz w:val="20"/>
                <w:szCs w:val="24"/>
                <w:lang w:eastAsia="ru-RU"/>
              </w:rPr>
              <w:t xml:space="preserve"> ст17 (или 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Состав: водная дисперсия сополимеров акрилатов</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Повышает адгезию по  бетону и камню</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Плотность: не менее 1,0 кг/дм3</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Время высыхания: не более 6 часов</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Температура применения: от +5 до +35</w:t>
            </w:r>
            <w:proofErr w:type="gramStart"/>
            <w:r w:rsidRPr="006C592E">
              <w:rPr>
                <w:rFonts w:ascii="Times New Roman" w:eastAsia="Times New Roman" w:hAnsi="Times New Roman" w:cs="Times New Roman"/>
                <w:kern w:val="1"/>
                <w:sz w:val="20"/>
                <w:szCs w:val="24"/>
                <w:lang w:eastAsia="ru-RU"/>
              </w:rPr>
              <w:t>°С</w:t>
            </w:r>
            <w:proofErr w:type="gramEnd"/>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ru-RU"/>
              </w:rPr>
              <w:t>Расход не более 0,2 л/м</w:t>
            </w:r>
            <w:proofErr w:type="gramStart"/>
            <w:r w:rsidRPr="006C592E">
              <w:rPr>
                <w:rFonts w:ascii="Times New Roman" w:eastAsia="Times New Roman" w:hAnsi="Times New Roman" w:cs="Times New Roman"/>
                <w:kern w:val="1"/>
                <w:sz w:val="20"/>
                <w:szCs w:val="24"/>
                <w:lang w:eastAsia="ru-RU"/>
              </w:rPr>
              <w:t>2</w:t>
            </w:r>
            <w:proofErr w:type="gramEnd"/>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22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Грунтовка ГФ-021 (или 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Технические характеристики согласно ГОСТ 25129-82:</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proofErr w:type="gramStart"/>
            <w:r w:rsidRPr="006C592E">
              <w:rPr>
                <w:rFonts w:ascii="Times New Roman" w:eastAsia="Times New Roman" w:hAnsi="Times New Roman" w:cs="Times New Roman"/>
                <w:kern w:val="1"/>
                <w:sz w:val="20"/>
                <w:szCs w:val="24"/>
                <w:lang w:eastAsia="ru-RU"/>
              </w:rPr>
              <w:t>Цвет пленки грунтовки  - к</w:t>
            </w:r>
            <w:r w:rsidRPr="006C592E">
              <w:rPr>
                <w:rFonts w:ascii="Times New Roman" w:eastAsia="Arial Unicode MS" w:hAnsi="Times New Roman" w:cs="Times New Roman"/>
                <w:kern w:val="1"/>
                <w:sz w:val="20"/>
                <w:szCs w:val="24"/>
                <w:lang w:eastAsia="zh-CN"/>
              </w:rPr>
              <w:t>расно-коричневый, оттенок не нормируется, в</w:t>
            </w:r>
            <w:r w:rsidRPr="006C592E">
              <w:rPr>
                <w:rFonts w:ascii="Times New Roman" w:eastAsia="Times New Roman" w:hAnsi="Times New Roman" w:cs="Times New Roman"/>
                <w:kern w:val="1"/>
                <w:sz w:val="20"/>
                <w:szCs w:val="24"/>
                <w:lang w:eastAsia="ru-RU"/>
              </w:rPr>
              <w:t xml:space="preserve">нешний вид пленки  - после высыхания пленка должна быть ровной, условная вязкость при (20,0±0,5)°С по вискозиметру ВЗ-4 не менее 45 сек., степень разбавления грунтовки растворителем не более </w:t>
            </w:r>
            <w:r w:rsidRPr="006C592E">
              <w:rPr>
                <w:rFonts w:ascii="Times New Roman" w:eastAsia="Arial Unicode MS" w:hAnsi="Times New Roman" w:cs="Times New Roman"/>
                <w:kern w:val="1"/>
                <w:sz w:val="20"/>
                <w:szCs w:val="24"/>
                <w:lang w:eastAsia="zh-CN"/>
              </w:rPr>
              <w:t xml:space="preserve">20%, массовая доля нелетучих веществ не более 45 %,​ степень </w:t>
            </w:r>
            <w:proofErr w:type="spellStart"/>
            <w:r w:rsidRPr="006C592E">
              <w:rPr>
                <w:rFonts w:ascii="Times New Roman" w:eastAsia="Arial Unicode MS" w:hAnsi="Times New Roman" w:cs="Times New Roman"/>
                <w:kern w:val="1"/>
                <w:sz w:val="20"/>
                <w:szCs w:val="24"/>
                <w:lang w:eastAsia="zh-CN"/>
              </w:rPr>
              <w:t>перетира</w:t>
            </w:r>
            <w:proofErr w:type="spellEnd"/>
            <w:r w:rsidRPr="006C592E">
              <w:rPr>
                <w:rFonts w:ascii="Times New Roman" w:eastAsia="Arial Unicode MS" w:hAnsi="Times New Roman" w:cs="Times New Roman"/>
                <w:kern w:val="1"/>
                <w:sz w:val="20"/>
                <w:szCs w:val="24"/>
                <w:lang w:eastAsia="zh-CN"/>
              </w:rPr>
              <w:t xml:space="preserve"> не более 40мкм, время высыхания до степени 3 не более при (105±5)°C не</w:t>
            </w:r>
            <w:proofErr w:type="gramEnd"/>
            <w:r w:rsidRPr="006C592E">
              <w:rPr>
                <w:rFonts w:ascii="Times New Roman" w:eastAsia="Arial Unicode MS" w:hAnsi="Times New Roman" w:cs="Times New Roman"/>
                <w:kern w:val="1"/>
                <w:sz w:val="20"/>
                <w:szCs w:val="24"/>
                <w:lang w:eastAsia="zh-CN"/>
              </w:rPr>
              <w:t xml:space="preserve"> более 35мин, при (20±2) °С 24 час,  твердость пленки по маятниковому прибору М-3 не менее 0,35, </w:t>
            </w:r>
            <w:proofErr w:type="spellStart"/>
            <w:r w:rsidRPr="006C592E">
              <w:rPr>
                <w:rFonts w:ascii="Times New Roman" w:eastAsia="Arial Unicode MS" w:hAnsi="Times New Roman" w:cs="Times New Roman"/>
                <w:kern w:val="1"/>
                <w:sz w:val="20"/>
                <w:szCs w:val="24"/>
                <w:lang w:eastAsia="zh-CN"/>
              </w:rPr>
              <w:t>усл</w:t>
            </w:r>
            <w:proofErr w:type="spellEnd"/>
            <w:r w:rsidRPr="006C592E">
              <w:rPr>
                <w:rFonts w:ascii="Times New Roman" w:eastAsia="Arial Unicode MS" w:hAnsi="Times New Roman" w:cs="Times New Roman"/>
                <w:kern w:val="1"/>
                <w:sz w:val="20"/>
                <w:szCs w:val="24"/>
                <w:lang w:eastAsia="zh-CN"/>
              </w:rPr>
              <w:t>. ед., эластичность пленки при изгибе не более 1мм</w:t>
            </w:r>
            <w:proofErr w:type="gramStart"/>
            <w:r w:rsidRPr="006C592E">
              <w:rPr>
                <w:rFonts w:ascii="Times New Roman" w:eastAsia="Arial Unicode MS" w:hAnsi="Times New Roman" w:cs="Times New Roman"/>
                <w:kern w:val="1"/>
                <w:sz w:val="20"/>
                <w:szCs w:val="24"/>
                <w:lang w:eastAsia="zh-CN"/>
              </w:rPr>
              <w:t xml:space="preserve"> ,</w:t>
            </w:r>
            <w:proofErr w:type="gramEnd"/>
            <w:r w:rsidRPr="006C592E">
              <w:rPr>
                <w:rFonts w:ascii="Times New Roman" w:eastAsia="Arial Unicode MS" w:hAnsi="Times New Roman" w:cs="Times New Roman"/>
                <w:kern w:val="1"/>
                <w:sz w:val="20"/>
                <w:szCs w:val="24"/>
                <w:lang w:eastAsia="zh-CN"/>
              </w:rPr>
              <w:t xml:space="preserve"> прочность пленки при ударе на приборе типа У-1 не менее 50 см не менее 50, адгезия пленки не более 1баллов, стойкость пленки к статическому воздействию 3%-</w:t>
            </w:r>
            <w:proofErr w:type="spellStart"/>
            <w:r w:rsidRPr="006C592E">
              <w:rPr>
                <w:rFonts w:ascii="Times New Roman" w:eastAsia="Arial Unicode MS" w:hAnsi="Times New Roman" w:cs="Times New Roman"/>
                <w:kern w:val="1"/>
                <w:sz w:val="20"/>
                <w:szCs w:val="24"/>
                <w:lang w:eastAsia="zh-CN"/>
              </w:rPr>
              <w:t>ного</w:t>
            </w:r>
            <w:proofErr w:type="spellEnd"/>
            <w:r w:rsidRPr="006C592E">
              <w:rPr>
                <w:rFonts w:ascii="Times New Roman" w:eastAsia="Arial Unicode MS" w:hAnsi="Times New Roman" w:cs="Times New Roman"/>
                <w:kern w:val="1"/>
                <w:sz w:val="20"/>
                <w:szCs w:val="24"/>
                <w:lang w:eastAsia="zh-CN"/>
              </w:rPr>
              <w:t xml:space="preserve"> раствора хлористого натрия не менее 24 час, способность пленки шлифоваться, пленка при шлифовании должна образовывать ровную поверхность и не засаливать шкурку, стойкость пленки к действию нитроэмали, не должно быть отслаивания, сморщивания, растрескивания пленки нитроэмали, нанесенной на грунтовку, стойкость пленки к статическому воздействию минерального масла при (20±2)°С  не менее 48 час, расслаивание не более 5  мл</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t>23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4"/>
                <w:lang w:eastAsia="zh-CN"/>
              </w:rPr>
              <w:t xml:space="preserve">Эмаль ПФ-266 </w:t>
            </w:r>
            <w:r w:rsidRPr="006C592E">
              <w:rPr>
                <w:rFonts w:ascii="Times New Roman" w:eastAsia="Times New Roman" w:hAnsi="Times New Roman" w:cs="Times New Roman"/>
                <w:color w:val="000000"/>
                <w:kern w:val="1"/>
                <w:sz w:val="20"/>
                <w:szCs w:val="24"/>
                <w:lang w:eastAsia="ru-RU"/>
              </w:rPr>
              <w:t>(или 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Технические характеристики согласно ТУ 6-10-822-84:</w:t>
            </w:r>
          </w:p>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Внешний вид пленк</w:t>
            </w:r>
            <w:proofErr w:type="gramStart"/>
            <w:r w:rsidRPr="006C592E">
              <w:rPr>
                <w:rFonts w:ascii="Times New Roman" w:eastAsia="Arial Unicode MS" w:hAnsi="Times New Roman" w:cs="Times New Roman"/>
                <w:kern w:val="1"/>
                <w:sz w:val="20"/>
                <w:szCs w:val="24"/>
                <w:lang w:eastAsia="zh-CN"/>
              </w:rPr>
              <w:t>и-</w:t>
            </w:r>
            <w:proofErr w:type="gramEnd"/>
            <w:r w:rsidRPr="006C592E">
              <w:rPr>
                <w:rFonts w:ascii="Times New Roman" w:eastAsia="Arial Unicode MS" w:hAnsi="Times New Roman" w:cs="Times New Roman"/>
                <w:kern w:val="1"/>
                <w:sz w:val="20"/>
                <w:szCs w:val="24"/>
                <w:lang w:eastAsia="zh-CN"/>
              </w:rPr>
              <w:t xml:space="preserve"> однородная гладкая поверхность, без посторонних включений, блеск пленки по фотоэлектрическому </w:t>
            </w:r>
            <w:proofErr w:type="spellStart"/>
            <w:r w:rsidRPr="006C592E">
              <w:rPr>
                <w:rFonts w:ascii="Times New Roman" w:eastAsia="Arial Unicode MS" w:hAnsi="Times New Roman" w:cs="Times New Roman"/>
                <w:kern w:val="1"/>
                <w:sz w:val="20"/>
                <w:szCs w:val="24"/>
                <w:lang w:eastAsia="zh-CN"/>
              </w:rPr>
              <w:t>блескомеру</w:t>
            </w:r>
            <w:proofErr w:type="spellEnd"/>
            <w:r w:rsidRPr="006C592E">
              <w:rPr>
                <w:rFonts w:ascii="Times New Roman" w:eastAsia="Arial Unicode MS" w:hAnsi="Times New Roman" w:cs="Times New Roman"/>
                <w:kern w:val="1"/>
                <w:sz w:val="20"/>
                <w:szCs w:val="24"/>
                <w:lang w:eastAsia="zh-CN"/>
              </w:rPr>
              <w:t xml:space="preserve"> не менее 50-57%, условная вязкость с диаметром сопла 4мм при темп. 20 град  70- 100 секунд, массовая доля нелетучих веществ должна быть а пределах 56-68%, </w:t>
            </w:r>
            <w:proofErr w:type="spellStart"/>
            <w:r w:rsidRPr="006C592E">
              <w:rPr>
                <w:rFonts w:ascii="Times New Roman" w:eastAsia="Arial Unicode MS" w:hAnsi="Times New Roman" w:cs="Times New Roman"/>
                <w:kern w:val="1"/>
                <w:sz w:val="20"/>
                <w:szCs w:val="24"/>
                <w:lang w:eastAsia="zh-CN"/>
              </w:rPr>
              <w:t>укрывистость</w:t>
            </w:r>
            <w:proofErr w:type="spellEnd"/>
            <w:r w:rsidRPr="006C592E">
              <w:rPr>
                <w:rFonts w:ascii="Times New Roman" w:eastAsia="Arial Unicode MS" w:hAnsi="Times New Roman" w:cs="Times New Roman"/>
                <w:kern w:val="1"/>
                <w:sz w:val="20"/>
                <w:szCs w:val="24"/>
                <w:lang w:eastAsia="zh-CN"/>
              </w:rPr>
              <w:t xml:space="preserve"> невысушенной пленки не более 80 г/м2, время высыхания при температуре 20градусов не более 24 часов, эластичность пленки при изгибе не более 1мм, прочность пленки к истиранию не менее 0,25 кг/мкм, расход должен составлять 150-180 г/</w:t>
            </w:r>
            <w:proofErr w:type="spellStart"/>
            <w:r w:rsidRPr="006C592E">
              <w:rPr>
                <w:rFonts w:ascii="Times New Roman" w:eastAsia="Arial Unicode MS" w:hAnsi="Times New Roman" w:cs="Times New Roman"/>
                <w:kern w:val="1"/>
                <w:sz w:val="20"/>
                <w:szCs w:val="24"/>
                <w:lang w:eastAsia="zh-CN"/>
              </w:rPr>
              <w:t>м</w:t>
            </w:r>
            <w:proofErr w:type="gramStart"/>
            <w:r w:rsidRPr="006C592E">
              <w:rPr>
                <w:rFonts w:ascii="Times New Roman" w:eastAsia="Arial Unicode MS" w:hAnsi="Times New Roman" w:cs="Times New Roman"/>
                <w:kern w:val="1"/>
                <w:sz w:val="20"/>
                <w:szCs w:val="24"/>
                <w:lang w:eastAsia="zh-CN"/>
              </w:rPr>
              <w:t>.к</w:t>
            </w:r>
            <w:proofErr w:type="gramEnd"/>
            <w:r w:rsidRPr="006C592E">
              <w:rPr>
                <w:rFonts w:ascii="Times New Roman" w:eastAsia="Arial Unicode MS" w:hAnsi="Times New Roman" w:cs="Times New Roman"/>
                <w:kern w:val="1"/>
                <w:sz w:val="20"/>
                <w:szCs w:val="24"/>
                <w:lang w:eastAsia="zh-CN"/>
              </w:rPr>
              <w:t>в</w:t>
            </w:r>
            <w:proofErr w:type="spellEnd"/>
            <w:r w:rsidRPr="006C592E">
              <w:rPr>
                <w:rFonts w:ascii="Times New Roman" w:eastAsia="Arial Unicode MS" w:hAnsi="Times New Roman" w:cs="Times New Roman"/>
                <w:kern w:val="1"/>
                <w:sz w:val="20"/>
                <w:szCs w:val="24"/>
                <w:lang w:eastAsia="zh-CN"/>
              </w:rPr>
              <w:t>, цвет желто- коричневый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0"/>
                <w:lang w:eastAsia="zh-CN"/>
              </w:rPr>
              <w:t>24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4"/>
                <w:lang w:eastAsia="zh-CN"/>
              </w:rPr>
              <w:t xml:space="preserve">Эмаль ПФ-133 </w:t>
            </w:r>
            <w:r w:rsidRPr="006C592E">
              <w:rPr>
                <w:rFonts w:ascii="Times New Roman" w:eastAsia="Times New Roman" w:hAnsi="Times New Roman" w:cs="Times New Roman"/>
                <w:color w:val="000000"/>
                <w:kern w:val="1"/>
                <w:sz w:val="20"/>
                <w:szCs w:val="24"/>
                <w:lang w:eastAsia="ru-RU"/>
              </w:rPr>
              <w:t xml:space="preserve">(или </w:t>
            </w:r>
            <w:r w:rsidRPr="006C592E">
              <w:rPr>
                <w:rFonts w:ascii="Times New Roman" w:eastAsia="Times New Roman" w:hAnsi="Times New Roman" w:cs="Times New Roman"/>
                <w:color w:val="000000"/>
                <w:kern w:val="1"/>
                <w:sz w:val="20"/>
                <w:szCs w:val="24"/>
                <w:lang w:eastAsia="ru-RU"/>
              </w:rPr>
              <w:lastRenderedPageBreak/>
              <w:t>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lastRenderedPageBreak/>
              <w:t>Технические характеристики согласно ГОСТ 926-82:</w:t>
            </w:r>
          </w:p>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lastRenderedPageBreak/>
              <w:t>Внешний вид пленк</w:t>
            </w:r>
            <w:proofErr w:type="gramStart"/>
            <w:r w:rsidRPr="006C592E">
              <w:rPr>
                <w:rFonts w:ascii="Times New Roman" w:eastAsia="Arial Unicode MS" w:hAnsi="Times New Roman" w:cs="Times New Roman"/>
                <w:kern w:val="1"/>
                <w:sz w:val="20"/>
                <w:szCs w:val="24"/>
                <w:lang w:eastAsia="zh-CN"/>
              </w:rPr>
              <w:t>и-</w:t>
            </w:r>
            <w:proofErr w:type="gramEnd"/>
            <w:r w:rsidRPr="006C592E">
              <w:rPr>
                <w:rFonts w:ascii="Times New Roman" w:eastAsia="Arial Unicode MS" w:hAnsi="Times New Roman" w:cs="Times New Roman"/>
                <w:kern w:val="1"/>
                <w:sz w:val="20"/>
                <w:szCs w:val="24"/>
                <w:lang w:eastAsia="zh-CN"/>
              </w:rPr>
              <w:t xml:space="preserve"> однородная гладкая поверхность, без посторонних включений, блеск пленки по фотоэлектрическому </w:t>
            </w:r>
            <w:proofErr w:type="spellStart"/>
            <w:r w:rsidRPr="006C592E">
              <w:rPr>
                <w:rFonts w:ascii="Times New Roman" w:eastAsia="Arial Unicode MS" w:hAnsi="Times New Roman" w:cs="Times New Roman"/>
                <w:kern w:val="1"/>
                <w:sz w:val="20"/>
                <w:szCs w:val="24"/>
                <w:lang w:eastAsia="zh-CN"/>
              </w:rPr>
              <w:t>блескомеру</w:t>
            </w:r>
            <w:proofErr w:type="spellEnd"/>
            <w:r w:rsidRPr="006C592E">
              <w:rPr>
                <w:rFonts w:ascii="Times New Roman" w:eastAsia="Arial Unicode MS" w:hAnsi="Times New Roman" w:cs="Times New Roman"/>
                <w:kern w:val="1"/>
                <w:sz w:val="20"/>
                <w:szCs w:val="24"/>
                <w:lang w:eastAsia="zh-CN"/>
              </w:rPr>
              <w:t xml:space="preserve"> не менее 45-50%, условная вязкость с диаметром сопла 4мм при темп. 20 град  не более 100 секунд, массовая доля нелетучих веществ должна быть а пределах 46-69%, время высыхания при температуре 20градусов не более 24 часов, степень </w:t>
            </w:r>
            <w:proofErr w:type="spellStart"/>
            <w:r w:rsidRPr="006C592E">
              <w:rPr>
                <w:rFonts w:ascii="Times New Roman" w:eastAsia="Arial Unicode MS" w:hAnsi="Times New Roman" w:cs="Times New Roman"/>
                <w:kern w:val="1"/>
                <w:sz w:val="20"/>
                <w:szCs w:val="24"/>
                <w:lang w:eastAsia="zh-CN"/>
              </w:rPr>
              <w:t>перетира</w:t>
            </w:r>
            <w:proofErr w:type="spellEnd"/>
            <w:r w:rsidRPr="006C592E">
              <w:rPr>
                <w:rFonts w:ascii="Times New Roman" w:eastAsia="Arial Unicode MS" w:hAnsi="Times New Roman" w:cs="Times New Roman"/>
                <w:kern w:val="1"/>
                <w:sz w:val="20"/>
                <w:szCs w:val="24"/>
                <w:lang w:eastAsia="zh-CN"/>
              </w:rPr>
              <w:t xml:space="preserve"> не более 30 </w:t>
            </w:r>
            <w:proofErr w:type="spellStart"/>
            <w:r w:rsidRPr="006C592E">
              <w:rPr>
                <w:rFonts w:ascii="Times New Roman" w:eastAsia="Arial Unicode MS" w:hAnsi="Times New Roman" w:cs="Times New Roman"/>
                <w:kern w:val="1"/>
                <w:sz w:val="20"/>
                <w:szCs w:val="24"/>
                <w:lang w:eastAsia="zh-CN"/>
              </w:rPr>
              <w:t>мкр</w:t>
            </w:r>
            <w:proofErr w:type="spellEnd"/>
            <w:r w:rsidRPr="006C592E">
              <w:rPr>
                <w:rFonts w:ascii="Times New Roman" w:eastAsia="Arial Unicode MS" w:hAnsi="Times New Roman" w:cs="Times New Roman"/>
                <w:kern w:val="1"/>
                <w:sz w:val="20"/>
                <w:szCs w:val="24"/>
                <w:lang w:eastAsia="zh-CN"/>
              </w:rPr>
              <w:t xml:space="preserve">, </w:t>
            </w:r>
            <w:proofErr w:type="spellStart"/>
            <w:r w:rsidRPr="006C592E">
              <w:rPr>
                <w:rFonts w:ascii="Times New Roman" w:eastAsia="Arial Unicode MS" w:hAnsi="Times New Roman" w:cs="Times New Roman"/>
                <w:kern w:val="1"/>
                <w:sz w:val="20"/>
                <w:szCs w:val="24"/>
                <w:lang w:eastAsia="zh-CN"/>
              </w:rPr>
              <w:t>укрывистость</w:t>
            </w:r>
            <w:proofErr w:type="spellEnd"/>
            <w:r w:rsidRPr="006C592E">
              <w:rPr>
                <w:rFonts w:ascii="Times New Roman" w:eastAsia="Arial Unicode MS" w:hAnsi="Times New Roman" w:cs="Times New Roman"/>
                <w:kern w:val="1"/>
                <w:sz w:val="20"/>
                <w:szCs w:val="24"/>
                <w:lang w:eastAsia="zh-CN"/>
              </w:rPr>
              <w:t xml:space="preserve"> невысушенной пленки не более 80 г/м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цвет черный</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240" w:lineRule="auto"/>
              <w:jc w:val="center"/>
              <w:rPr>
                <w:rFonts w:ascii="Times New Roman" w:eastAsia="Times New Roman" w:hAnsi="Times New Roman" w:cs="Times New Roman"/>
                <w:kern w:val="1"/>
                <w:sz w:val="20"/>
                <w:szCs w:val="20"/>
                <w:lang w:eastAsia="ru-RU"/>
              </w:rPr>
            </w:pPr>
            <w:r w:rsidRPr="006C592E">
              <w:rPr>
                <w:rFonts w:ascii="Times New Roman" w:eastAsia="Arial Unicode MS" w:hAnsi="Times New Roman" w:cs="Times New Roman"/>
                <w:kern w:val="1"/>
                <w:sz w:val="20"/>
                <w:szCs w:val="20"/>
                <w:lang w:eastAsia="zh-CN"/>
              </w:rPr>
              <w:lastRenderedPageBreak/>
              <w:t>25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Водоэмульсионная акриловая краска для стен,  ВД КЧ-22 (или 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Плотность: не менее  1,4кг/дм3</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Температура применения: от +5 до +30</w:t>
            </w:r>
            <w:proofErr w:type="gramStart"/>
            <w:r w:rsidRPr="006C592E">
              <w:rPr>
                <w:rFonts w:ascii="Times New Roman" w:eastAsia="Times New Roman" w:hAnsi="Times New Roman" w:cs="Times New Roman"/>
                <w:kern w:val="1"/>
                <w:sz w:val="20"/>
                <w:szCs w:val="20"/>
                <w:lang w:eastAsia="ru-RU"/>
              </w:rPr>
              <w:t>°С</w:t>
            </w:r>
            <w:proofErr w:type="gramEnd"/>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Температура транспортировки и хранения: от +5 до +40°C</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рН: 7,5 – 9,5</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 xml:space="preserve">Степень </w:t>
            </w:r>
            <w:proofErr w:type="spellStart"/>
            <w:r w:rsidRPr="006C592E">
              <w:rPr>
                <w:rFonts w:ascii="Times New Roman" w:eastAsia="Times New Roman" w:hAnsi="Times New Roman" w:cs="Times New Roman"/>
                <w:kern w:val="1"/>
                <w:sz w:val="20"/>
                <w:szCs w:val="20"/>
                <w:lang w:eastAsia="ru-RU"/>
              </w:rPr>
              <w:t>перетира</w:t>
            </w:r>
            <w:proofErr w:type="spellEnd"/>
            <w:r w:rsidRPr="006C592E">
              <w:rPr>
                <w:rFonts w:ascii="Times New Roman" w:eastAsia="Times New Roman" w:hAnsi="Times New Roman" w:cs="Times New Roman"/>
                <w:kern w:val="1"/>
                <w:sz w:val="20"/>
                <w:szCs w:val="20"/>
                <w:lang w:eastAsia="ru-RU"/>
              </w:rPr>
              <w:t>: не более 60 мкм</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proofErr w:type="spellStart"/>
            <w:r w:rsidRPr="006C592E">
              <w:rPr>
                <w:rFonts w:ascii="Times New Roman" w:eastAsia="Times New Roman" w:hAnsi="Times New Roman" w:cs="Times New Roman"/>
                <w:kern w:val="1"/>
                <w:sz w:val="20"/>
                <w:szCs w:val="20"/>
                <w:lang w:eastAsia="ru-RU"/>
              </w:rPr>
              <w:t>Укрывистость</w:t>
            </w:r>
            <w:proofErr w:type="spellEnd"/>
            <w:r w:rsidRPr="006C592E">
              <w:rPr>
                <w:rFonts w:ascii="Times New Roman" w:eastAsia="Times New Roman" w:hAnsi="Times New Roman" w:cs="Times New Roman"/>
                <w:kern w:val="1"/>
                <w:sz w:val="20"/>
                <w:szCs w:val="20"/>
                <w:lang w:eastAsia="ru-RU"/>
              </w:rPr>
              <w:t>: не более 120 г/м</w:t>
            </w:r>
            <w:proofErr w:type="gramStart"/>
            <w:r w:rsidRPr="006C592E">
              <w:rPr>
                <w:rFonts w:ascii="Times New Roman" w:eastAsia="Times New Roman" w:hAnsi="Times New Roman" w:cs="Times New Roman"/>
                <w:kern w:val="1"/>
                <w:sz w:val="20"/>
                <w:szCs w:val="20"/>
                <w:lang w:eastAsia="ru-RU"/>
              </w:rPr>
              <w:t>2</w:t>
            </w:r>
            <w:proofErr w:type="gramEnd"/>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Морозостойкость: не менее 100 циклов</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Температура эксплуатации: от –50 до +70</w:t>
            </w:r>
            <w:proofErr w:type="gramStart"/>
            <w:r w:rsidRPr="006C592E">
              <w:rPr>
                <w:rFonts w:ascii="Times New Roman" w:eastAsia="Times New Roman" w:hAnsi="Times New Roman" w:cs="Times New Roman"/>
                <w:kern w:val="1"/>
                <w:sz w:val="20"/>
                <w:szCs w:val="20"/>
                <w:lang w:eastAsia="ru-RU"/>
              </w:rPr>
              <w:t>°С</w:t>
            </w:r>
            <w:proofErr w:type="gramEnd"/>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Данные по пожарной безопасности:  не хужеГ</w:t>
            </w:r>
            <w:proofErr w:type="gramStart"/>
            <w:r w:rsidRPr="006C592E">
              <w:rPr>
                <w:rFonts w:ascii="Times New Roman" w:eastAsia="Times New Roman" w:hAnsi="Times New Roman" w:cs="Times New Roman"/>
                <w:kern w:val="1"/>
                <w:sz w:val="20"/>
                <w:szCs w:val="20"/>
                <w:lang w:eastAsia="ru-RU"/>
              </w:rPr>
              <w:t>1</w:t>
            </w:r>
            <w:proofErr w:type="gramEnd"/>
            <w:r w:rsidRPr="006C592E">
              <w:rPr>
                <w:rFonts w:ascii="Times New Roman" w:eastAsia="Times New Roman" w:hAnsi="Times New Roman" w:cs="Times New Roman"/>
                <w:kern w:val="1"/>
                <w:sz w:val="20"/>
                <w:szCs w:val="20"/>
                <w:lang w:eastAsia="ru-RU"/>
              </w:rPr>
              <w:t xml:space="preserve"> (ГОСТ 30244-94)</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В</w:t>
            </w:r>
            <w:proofErr w:type="gramStart"/>
            <w:r w:rsidRPr="006C592E">
              <w:rPr>
                <w:rFonts w:ascii="Times New Roman" w:eastAsia="Times New Roman" w:hAnsi="Times New Roman" w:cs="Times New Roman"/>
                <w:kern w:val="1"/>
                <w:sz w:val="20"/>
                <w:szCs w:val="20"/>
                <w:lang w:eastAsia="ru-RU"/>
              </w:rPr>
              <w:t>1</w:t>
            </w:r>
            <w:proofErr w:type="gramEnd"/>
            <w:r w:rsidRPr="006C592E">
              <w:rPr>
                <w:rFonts w:ascii="Times New Roman" w:eastAsia="Times New Roman" w:hAnsi="Times New Roman" w:cs="Times New Roman"/>
                <w:kern w:val="1"/>
                <w:sz w:val="20"/>
                <w:szCs w:val="20"/>
                <w:lang w:eastAsia="ru-RU"/>
              </w:rPr>
              <w:t xml:space="preserve"> (ГОСТ 30402-96),Д2 (ГОСТ 12.1.044-89),Т1 (ГОСТ 12.1.044-89)</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ru-RU"/>
              </w:rPr>
            </w:pPr>
            <w:r w:rsidRPr="006C592E">
              <w:rPr>
                <w:rFonts w:ascii="Times New Roman" w:eastAsia="Times New Roman" w:hAnsi="Times New Roman" w:cs="Times New Roman"/>
                <w:kern w:val="1"/>
                <w:sz w:val="20"/>
                <w:szCs w:val="20"/>
                <w:lang w:eastAsia="ru-RU"/>
              </w:rPr>
              <w:t>расход: не более  0,4 л/м</w:t>
            </w:r>
            <w:proofErr w:type="gramStart"/>
            <w:r w:rsidRPr="006C592E">
              <w:rPr>
                <w:rFonts w:ascii="Times New Roman" w:eastAsia="Times New Roman" w:hAnsi="Times New Roman" w:cs="Times New Roman"/>
                <w:kern w:val="1"/>
                <w:sz w:val="20"/>
                <w:szCs w:val="20"/>
                <w:lang w:eastAsia="ru-RU"/>
              </w:rPr>
              <w:t>2</w:t>
            </w:r>
            <w:proofErr w:type="gramEnd"/>
            <w:r w:rsidRPr="006C592E">
              <w:rPr>
                <w:rFonts w:ascii="Times New Roman" w:eastAsia="Times New Roman" w:hAnsi="Times New Roman" w:cs="Times New Roman"/>
                <w:kern w:val="1"/>
                <w:sz w:val="20"/>
                <w:szCs w:val="20"/>
                <w:lang w:eastAsia="ru-RU"/>
              </w:rPr>
              <w:t xml:space="preserve"> при двукратном нанесении</w:t>
            </w:r>
          </w:p>
          <w:p w:rsidR="006C592E" w:rsidRPr="006C592E" w:rsidRDefault="006C592E" w:rsidP="006C592E">
            <w:pPr>
              <w:widowControl w:val="0"/>
              <w:shd w:val="clear" w:color="auto" w:fill="FFFFFF"/>
              <w:suppressAutoHyphens/>
              <w:snapToGrid w:val="0"/>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0"/>
                <w:lang w:eastAsia="ru-RU"/>
              </w:rPr>
              <w:t>цвет бежевый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26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Водоэмульсионная краска для потолков</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240" w:lineRule="auto"/>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М</w:t>
            </w:r>
            <w:r w:rsidRPr="006C592E">
              <w:rPr>
                <w:rFonts w:ascii="Times New Roman" w:eastAsia="Arial Unicode MS" w:hAnsi="Times New Roman" w:cs="Times New Roman"/>
                <w:bCs/>
                <w:kern w:val="1"/>
                <w:sz w:val="20"/>
                <w:szCs w:val="20"/>
                <w:lang w:eastAsia="zh-CN"/>
              </w:rPr>
              <w:t xml:space="preserve">оющаяся матовая краска на чистом </w:t>
            </w:r>
            <w:proofErr w:type="spellStart"/>
            <w:r w:rsidRPr="006C592E">
              <w:rPr>
                <w:rFonts w:ascii="Times New Roman" w:eastAsia="Arial Unicode MS" w:hAnsi="Times New Roman" w:cs="Times New Roman"/>
                <w:bCs/>
                <w:kern w:val="1"/>
                <w:sz w:val="20"/>
                <w:szCs w:val="20"/>
                <w:lang w:eastAsia="zh-CN"/>
              </w:rPr>
              <w:t>акрилатном</w:t>
            </w:r>
            <w:proofErr w:type="spellEnd"/>
            <w:r w:rsidRPr="006C592E">
              <w:rPr>
                <w:rFonts w:ascii="Times New Roman" w:eastAsia="Arial Unicode MS" w:hAnsi="Times New Roman" w:cs="Times New Roman"/>
                <w:bCs/>
                <w:kern w:val="1"/>
                <w:sz w:val="20"/>
                <w:szCs w:val="20"/>
                <w:lang w:eastAsia="zh-CN"/>
              </w:rPr>
              <w:t xml:space="preserve"> связующем, не содержащая органических растворителей; растворитель вода; время высыхания от пыли не более 30 минут (при t +23</w:t>
            </w:r>
            <w:proofErr w:type="gramStart"/>
            <w:r w:rsidRPr="006C592E">
              <w:rPr>
                <w:rFonts w:ascii="Times New Roman" w:eastAsia="Arial Unicode MS" w:hAnsi="Times New Roman" w:cs="Times New Roman"/>
                <w:bCs/>
                <w:kern w:val="1"/>
                <w:sz w:val="20"/>
                <w:szCs w:val="20"/>
                <w:lang w:eastAsia="zh-CN"/>
              </w:rPr>
              <w:t>ºС</w:t>
            </w:r>
            <w:proofErr w:type="gramEnd"/>
            <w:r w:rsidRPr="006C592E">
              <w:rPr>
                <w:rFonts w:ascii="Times New Roman" w:eastAsia="Arial Unicode MS" w:hAnsi="Times New Roman" w:cs="Times New Roman"/>
                <w:bCs/>
                <w:kern w:val="1"/>
                <w:sz w:val="20"/>
                <w:szCs w:val="20"/>
                <w:lang w:eastAsia="zh-CN"/>
              </w:rPr>
              <w:t xml:space="preserve"> и относительной влажности воздуха 50%); выдерживает не менее   5 000 проходов щеткой; выдерживает чистящие химикаты и слабые растворители, цвет краски белый.</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27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Линолеум</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Гетерогенный коммерческий линолеум, толщина не менее 2 мм, толщина защитного слоя не менее 0,7 мм, класс не хуже 34/43, класс пожарной безопасности не ниже КМ</w:t>
            </w:r>
            <w:proofErr w:type="gramStart"/>
            <w:r w:rsidRPr="006C592E">
              <w:rPr>
                <w:rFonts w:ascii="Times New Roman" w:eastAsia="Arial Unicode MS" w:hAnsi="Times New Roman" w:cs="Times New Roman"/>
                <w:kern w:val="1"/>
                <w:sz w:val="20"/>
                <w:szCs w:val="20"/>
                <w:lang w:eastAsia="zh-CN"/>
              </w:rPr>
              <w:t>2</w:t>
            </w:r>
            <w:proofErr w:type="gramEnd"/>
            <w:r w:rsidRPr="006C592E">
              <w:rPr>
                <w:rFonts w:ascii="Times New Roman" w:eastAsia="Arial Unicode MS" w:hAnsi="Times New Roman" w:cs="Times New Roman"/>
                <w:kern w:val="1"/>
                <w:sz w:val="20"/>
                <w:szCs w:val="20"/>
                <w:lang w:eastAsia="zh-CN"/>
              </w:rPr>
              <w:t xml:space="preserve"> (горючесть не ниже Г1, воспламеняемость не ниже В2, дымообразующая способность не ниже Д2, токсичность не ниже Т2, распространение пламени не ниже РП1). Цвет светло- коричневый, оттенок и рисунок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28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color w:val="FF0000"/>
                <w:kern w:val="1"/>
                <w:sz w:val="20"/>
                <w:szCs w:val="24"/>
                <w:lang w:eastAsia="ru-RU"/>
              </w:rPr>
            </w:pPr>
            <w:r w:rsidRPr="006C592E">
              <w:rPr>
                <w:rFonts w:ascii="Times New Roman" w:eastAsia="Times New Roman" w:hAnsi="Times New Roman" w:cs="Times New Roman"/>
                <w:kern w:val="1"/>
                <w:sz w:val="20"/>
                <w:szCs w:val="24"/>
                <w:lang w:eastAsia="ru-RU"/>
              </w:rPr>
              <w:t xml:space="preserve">Клей для приклеивания линолеума </w:t>
            </w:r>
            <w:proofErr w:type="spellStart"/>
            <w:r w:rsidRPr="006C592E">
              <w:rPr>
                <w:rFonts w:ascii="Times New Roman" w:eastAsia="Times New Roman" w:hAnsi="Times New Roman" w:cs="Times New Roman"/>
                <w:kern w:val="1"/>
                <w:sz w:val="20"/>
                <w:szCs w:val="24"/>
                <w:lang w:eastAsia="ru-RU"/>
              </w:rPr>
              <w:t>Б</w:t>
            </w:r>
            <w:r w:rsidRPr="006C592E">
              <w:rPr>
                <w:rFonts w:ascii="Times New Roman" w:eastAsia="Times New Roman" w:hAnsi="Times New Roman" w:cs="Times New Roman"/>
                <w:color w:val="000000"/>
                <w:kern w:val="1"/>
                <w:sz w:val="20"/>
                <w:szCs w:val="24"/>
                <w:lang w:eastAsia="ru-RU"/>
              </w:rPr>
              <w:t>устилат</w:t>
            </w:r>
            <w:proofErr w:type="spellEnd"/>
            <w:r w:rsidRPr="006C592E">
              <w:rPr>
                <w:rFonts w:ascii="Times New Roman" w:eastAsia="Times New Roman" w:hAnsi="Times New Roman" w:cs="Times New Roman"/>
                <w:color w:val="FF0000"/>
                <w:kern w:val="1"/>
                <w:sz w:val="20"/>
                <w:szCs w:val="24"/>
                <w:lang w:eastAsia="ru-RU"/>
              </w:rPr>
              <w:t xml:space="preserve"> </w:t>
            </w:r>
            <w:r w:rsidRPr="006C592E">
              <w:rPr>
                <w:rFonts w:ascii="Times New Roman" w:eastAsia="Times New Roman" w:hAnsi="Times New Roman" w:cs="Times New Roman"/>
                <w:color w:val="000000"/>
                <w:kern w:val="1"/>
                <w:sz w:val="20"/>
                <w:szCs w:val="24"/>
                <w:lang w:eastAsia="ru-RU"/>
              </w:rPr>
              <w:t>(или эквивалент)</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color w:val="FF0000"/>
                <w:kern w:val="1"/>
                <w:sz w:val="20"/>
                <w:szCs w:val="24"/>
                <w:lang w:eastAsia="ru-RU"/>
              </w:rPr>
              <w:t xml:space="preserve">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 xml:space="preserve">Основа – </w:t>
            </w:r>
            <w:proofErr w:type="spellStart"/>
            <w:r w:rsidRPr="006C592E">
              <w:rPr>
                <w:rFonts w:ascii="Times New Roman" w:eastAsia="Times New Roman" w:hAnsi="Times New Roman" w:cs="Times New Roman"/>
                <w:kern w:val="1"/>
                <w:sz w:val="20"/>
                <w:szCs w:val="24"/>
                <w:lang w:eastAsia="ru-RU"/>
              </w:rPr>
              <w:t>кополимерная</w:t>
            </w:r>
            <w:proofErr w:type="spellEnd"/>
            <w:r w:rsidRPr="006C592E">
              <w:rPr>
                <w:rFonts w:ascii="Times New Roman" w:eastAsia="Times New Roman" w:hAnsi="Times New Roman" w:cs="Times New Roman"/>
                <w:kern w:val="1"/>
                <w:sz w:val="20"/>
                <w:szCs w:val="24"/>
                <w:lang w:eastAsia="ru-RU"/>
              </w:rPr>
              <w:t xml:space="preserve"> дисперсия </w:t>
            </w:r>
          </w:p>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 xml:space="preserve">Плотность  не ниже  1,28 г/м3 </w:t>
            </w:r>
          </w:p>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Консистенция – </w:t>
            </w:r>
            <w:proofErr w:type="spellStart"/>
            <w:r w:rsidRPr="006C592E">
              <w:rPr>
                <w:rFonts w:ascii="Times New Roman" w:eastAsia="Times New Roman" w:hAnsi="Times New Roman" w:cs="Times New Roman"/>
                <w:kern w:val="1"/>
                <w:sz w:val="20"/>
                <w:szCs w:val="24"/>
                <w:lang w:eastAsia="ru-RU"/>
              </w:rPr>
              <w:t>средневязкая</w:t>
            </w:r>
            <w:proofErr w:type="spellEnd"/>
            <w:r w:rsidRPr="006C592E">
              <w:rPr>
                <w:rFonts w:ascii="Times New Roman" w:eastAsia="Times New Roman" w:hAnsi="Times New Roman" w:cs="Times New Roman"/>
                <w:kern w:val="1"/>
                <w:sz w:val="20"/>
                <w:szCs w:val="24"/>
                <w:lang w:eastAsia="ru-RU"/>
              </w:rPr>
              <w:t xml:space="preserve"> </w:t>
            </w:r>
          </w:p>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 xml:space="preserve">Растворитель/очиститель  вода </w:t>
            </w:r>
          </w:p>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Расход не более  270 г/м</w:t>
            </w:r>
            <w:proofErr w:type="gramStart"/>
            <w:r w:rsidRPr="006C592E">
              <w:rPr>
                <w:rFonts w:ascii="Times New Roman" w:eastAsia="Times New Roman" w:hAnsi="Times New Roman" w:cs="Times New Roman"/>
                <w:kern w:val="1"/>
                <w:sz w:val="20"/>
                <w:szCs w:val="24"/>
                <w:lang w:eastAsia="ru-RU"/>
              </w:rPr>
              <w:t>2</w:t>
            </w:r>
            <w:proofErr w:type="gramEnd"/>
            <w:r w:rsidRPr="006C592E">
              <w:rPr>
                <w:rFonts w:ascii="Times New Roman" w:eastAsia="Times New Roman" w:hAnsi="Times New Roman" w:cs="Times New Roman"/>
                <w:kern w:val="1"/>
                <w:sz w:val="20"/>
                <w:szCs w:val="24"/>
                <w:lang w:eastAsia="ru-RU"/>
              </w:rPr>
              <w:t xml:space="preserve"> </w:t>
            </w:r>
          </w:p>
          <w:p w:rsidR="006C592E" w:rsidRPr="006C592E" w:rsidRDefault="006C592E" w:rsidP="006C592E">
            <w:pPr>
              <w:widowControl w:val="0"/>
              <w:shd w:val="clear" w:color="auto" w:fill="FFFFFF"/>
              <w:suppressAutoHyphens/>
              <w:spacing w:after="0" w:line="100" w:lineRule="atLeast"/>
              <w:rPr>
                <w:rFonts w:ascii="Times New Roman" w:eastAsia="Times New Roman" w:hAnsi="Times New Roman" w:cs="Times New Roman"/>
                <w:kern w:val="1"/>
                <w:sz w:val="20"/>
                <w:szCs w:val="24"/>
                <w:lang w:eastAsia="ru-RU"/>
              </w:rPr>
            </w:pPr>
            <w:r w:rsidRPr="006C592E">
              <w:rPr>
                <w:rFonts w:ascii="Times New Roman" w:eastAsia="Times New Roman" w:hAnsi="Times New Roman" w:cs="Times New Roman"/>
                <w:kern w:val="1"/>
                <w:sz w:val="20"/>
                <w:szCs w:val="24"/>
                <w:lang w:eastAsia="ru-RU"/>
              </w:rPr>
              <w:t xml:space="preserve">Температура применения  не ниже 15С </w:t>
            </w:r>
          </w:p>
          <w:p w:rsidR="006C592E" w:rsidRPr="006C592E" w:rsidRDefault="006C592E" w:rsidP="006C592E">
            <w:pPr>
              <w:widowControl w:val="0"/>
              <w:shd w:val="clear" w:color="auto" w:fill="FFFFFF"/>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ru-RU"/>
              </w:rPr>
              <w:t>Время затвердевания  не более  24 часов</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29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Керамическая плитка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По ГОСТ 6141-91 Размеры: 200х300х7мм</w:t>
            </w:r>
            <w:proofErr w:type="gramStart"/>
            <w:r w:rsidRPr="006C592E">
              <w:rPr>
                <w:rFonts w:ascii="Times New Roman" w:eastAsia="Arial Unicode MS" w:hAnsi="Times New Roman" w:cs="Times New Roman"/>
                <w:kern w:val="1"/>
                <w:sz w:val="20"/>
                <w:szCs w:val="20"/>
                <w:lang w:eastAsia="zh-CN"/>
              </w:rPr>
              <w:t xml:space="preserve"> ;</w:t>
            </w:r>
            <w:proofErr w:type="gramEnd"/>
            <w:r w:rsidRPr="006C592E">
              <w:rPr>
                <w:rFonts w:ascii="Times New Roman" w:eastAsia="Arial Unicode MS" w:hAnsi="Times New Roman" w:cs="Times New Roman"/>
                <w:kern w:val="1"/>
                <w:sz w:val="20"/>
                <w:szCs w:val="20"/>
                <w:lang w:eastAsia="zh-CN"/>
              </w:rPr>
              <w:t xml:space="preserve"> </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Допустимые отклонения  по длине, ширине и толщине  + 0,5%</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proofErr w:type="spellStart"/>
            <w:r w:rsidRPr="006C592E">
              <w:rPr>
                <w:rFonts w:ascii="Times New Roman" w:eastAsia="Arial Unicode MS" w:hAnsi="Times New Roman" w:cs="Times New Roman"/>
                <w:kern w:val="1"/>
                <w:sz w:val="20"/>
                <w:szCs w:val="20"/>
                <w:lang w:eastAsia="zh-CN"/>
              </w:rPr>
              <w:t>Разнотолщинность</w:t>
            </w:r>
            <w:proofErr w:type="spellEnd"/>
            <w:r w:rsidRPr="006C592E">
              <w:rPr>
                <w:rFonts w:ascii="Times New Roman" w:eastAsia="Arial Unicode MS" w:hAnsi="Times New Roman" w:cs="Times New Roman"/>
                <w:kern w:val="1"/>
                <w:sz w:val="20"/>
                <w:szCs w:val="20"/>
                <w:lang w:eastAsia="zh-CN"/>
              </w:rPr>
              <w:t xml:space="preserve"> одной плитки - не более 0,5мм;</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proofErr w:type="spellStart"/>
            <w:r w:rsidRPr="006C592E">
              <w:rPr>
                <w:rFonts w:ascii="Times New Roman" w:eastAsia="Arial Unicode MS" w:hAnsi="Times New Roman" w:cs="Times New Roman"/>
                <w:kern w:val="1"/>
                <w:sz w:val="20"/>
                <w:szCs w:val="20"/>
                <w:lang w:eastAsia="zh-CN"/>
              </w:rPr>
              <w:t>Водопоглощение</w:t>
            </w:r>
            <w:proofErr w:type="spellEnd"/>
            <w:r w:rsidRPr="006C592E">
              <w:rPr>
                <w:rFonts w:ascii="Times New Roman" w:eastAsia="Arial Unicode MS" w:hAnsi="Times New Roman" w:cs="Times New Roman"/>
                <w:kern w:val="1"/>
                <w:sz w:val="20"/>
                <w:szCs w:val="20"/>
                <w:lang w:eastAsia="zh-CN"/>
              </w:rPr>
              <w:t xml:space="preserve"> – не более 24%</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Предел прочности при изгибе – не менее 15МПа</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 xml:space="preserve">Твердость покрытия по </w:t>
            </w:r>
            <w:proofErr w:type="spellStart"/>
            <w:r w:rsidRPr="006C592E">
              <w:rPr>
                <w:rFonts w:ascii="Times New Roman" w:eastAsia="Arial Unicode MS" w:hAnsi="Times New Roman" w:cs="Times New Roman"/>
                <w:kern w:val="1"/>
                <w:sz w:val="20"/>
                <w:szCs w:val="20"/>
                <w:lang w:eastAsia="zh-CN"/>
              </w:rPr>
              <w:t>Моос</w:t>
            </w:r>
            <w:proofErr w:type="gramStart"/>
            <w:r w:rsidRPr="006C592E">
              <w:rPr>
                <w:rFonts w:ascii="Times New Roman" w:eastAsia="Arial Unicode MS" w:hAnsi="Times New Roman" w:cs="Times New Roman"/>
                <w:kern w:val="1"/>
                <w:sz w:val="20"/>
                <w:szCs w:val="20"/>
                <w:lang w:eastAsia="zh-CN"/>
              </w:rPr>
              <w:t>у</w:t>
            </w:r>
            <w:proofErr w:type="spellEnd"/>
            <w:r w:rsidRPr="006C592E">
              <w:rPr>
                <w:rFonts w:ascii="Times New Roman" w:eastAsia="Arial Unicode MS" w:hAnsi="Times New Roman" w:cs="Times New Roman"/>
                <w:kern w:val="1"/>
                <w:sz w:val="20"/>
                <w:szCs w:val="20"/>
                <w:lang w:eastAsia="zh-CN"/>
              </w:rPr>
              <w:t>-</w:t>
            </w:r>
            <w:proofErr w:type="gramEnd"/>
            <w:r w:rsidRPr="006C592E">
              <w:rPr>
                <w:rFonts w:ascii="Times New Roman" w:eastAsia="Arial Unicode MS" w:hAnsi="Times New Roman" w:cs="Times New Roman"/>
                <w:kern w:val="1"/>
                <w:sz w:val="20"/>
                <w:szCs w:val="20"/>
                <w:lang w:eastAsia="zh-CN"/>
              </w:rPr>
              <w:t xml:space="preserve"> не менее 5</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0"/>
                <w:lang w:eastAsia="zh-CN"/>
              </w:rPr>
            </w:pPr>
            <w:r w:rsidRPr="006C592E">
              <w:rPr>
                <w:rFonts w:ascii="Times New Roman" w:eastAsia="Arial Unicode MS" w:hAnsi="Times New Roman" w:cs="Times New Roman"/>
                <w:kern w:val="1"/>
                <w:sz w:val="20"/>
                <w:szCs w:val="20"/>
                <w:lang w:eastAsia="zh-CN"/>
              </w:rPr>
              <w:t>Стойкость к образованию трещи</w:t>
            </w:r>
            <w:proofErr w:type="gramStart"/>
            <w:r w:rsidRPr="006C592E">
              <w:rPr>
                <w:rFonts w:ascii="Times New Roman" w:eastAsia="Arial Unicode MS" w:hAnsi="Times New Roman" w:cs="Times New Roman"/>
                <w:kern w:val="1"/>
                <w:sz w:val="20"/>
                <w:szCs w:val="20"/>
                <w:lang w:eastAsia="zh-CN"/>
              </w:rPr>
              <w:t>н-</w:t>
            </w:r>
            <w:proofErr w:type="gramEnd"/>
            <w:r w:rsidRPr="006C592E">
              <w:rPr>
                <w:rFonts w:ascii="Times New Roman" w:eastAsia="Arial Unicode MS" w:hAnsi="Times New Roman" w:cs="Times New Roman"/>
                <w:kern w:val="1"/>
                <w:sz w:val="20"/>
                <w:szCs w:val="20"/>
                <w:lang w:eastAsia="zh-CN"/>
              </w:rPr>
              <w:t xml:space="preserve">  при давлении пара 5 АТМ выдерживает не менее 2-х часов.</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0"/>
                <w:lang w:eastAsia="zh-CN"/>
              </w:rPr>
              <w:t>Цвет – бежевый, оттенок  и рисунок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Times New Roman" w:hAnsi="Times New Roman" w:cs="Times New Roman"/>
                <w:kern w:val="1"/>
                <w:sz w:val="20"/>
                <w:szCs w:val="24"/>
                <w:lang w:eastAsia="ru-RU"/>
              </w:rPr>
            </w:pPr>
            <w:r w:rsidRPr="006C592E">
              <w:rPr>
                <w:rFonts w:ascii="Times New Roman" w:eastAsia="Arial Unicode MS" w:hAnsi="Times New Roman" w:cs="Times New Roman"/>
                <w:kern w:val="1"/>
                <w:sz w:val="20"/>
                <w:szCs w:val="24"/>
                <w:lang w:eastAsia="zh-CN"/>
              </w:rPr>
              <w:t>30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proofErr w:type="spellStart"/>
            <w:r w:rsidRPr="006C592E">
              <w:rPr>
                <w:rFonts w:ascii="Times New Roman" w:eastAsia="Times New Roman" w:hAnsi="Times New Roman" w:cs="Times New Roman"/>
                <w:kern w:val="1"/>
                <w:sz w:val="20"/>
                <w:szCs w:val="24"/>
                <w:lang w:eastAsia="ru-RU"/>
              </w:rPr>
              <w:t>Керамогранитная</w:t>
            </w:r>
            <w:proofErr w:type="spellEnd"/>
            <w:r w:rsidRPr="006C592E">
              <w:rPr>
                <w:rFonts w:ascii="Times New Roman" w:eastAsia="Times New Roman" w:hAnsi="Times New Roman" w:cs="Times New Roman"/>
                <w:kern w:val="1"/>
                <w:sz w:val="20"/>
                <w:szCs w:val="24"/>
                <w:lang w:eastAsia="ru-RU"/>
              </w:rPr>
              <w:t xml:space="preserve"> плитка для пола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По ГОСТ 6787-2001</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Размер не менее 300*300мм</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proofErr w:type="spellStart"/>
            <w:r w:rsidRPr="006C592E">
              <w:rPr>
                <w:rFonts w:ascii="Times New Roman" w:eastAsia="Times New Roman" w:hAnsi="Times New Roman" w:cs="Times New Roman"/>
                <w:kern w:val="1"/>
                <w:sz w:val="20"/>
                <w:szCs w:val="24"/>
                <w:lang w:eastAsia="zh-CN"/>
              </w:rPr>
              <w:t>Водопоглощение</w:t>
            </w:r>
            <w:proofErr w:type="spellEnd"/>
            <w:r w:rsidRPr="006C592E">
              <w:rPr>
                <w:rFonts w:ascii="Times New Roman" w:eastAsia="Times New Roman" w:hAnsi="Times New Roman" w:cs="Times New Roman"/>
                <w:kern w:val="1"/>
                <w:sz w:val="20"/>
                <w:szCs w:val="24"/>
                <w:lang w:eastAsia="zh-CN"/>
              </w:rPr>
              <w:t xml:space="preserve"> не более  0.04%</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Разрушающая нагрузка не менее 2000Н.</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Предел прочности при изгибе не менее  55 Н/мм</w:t>
            </w:r>
            <w:proofErr w:type="gramStart"/>
            <w:r w:rsidRPr="006C592E">
              <w:rPr>
                <w:rFonts w:ascii="Times New Roman" w:eastAsia="Times New Roman" w:hAnsi="Times New Roman" w:cs="Times New Roman"/>
                <w:kern w:val="1"/>
                <w:sz w:val="20"/>
                <w:szCs w:val="24"/>
                <w:vertAlign w:val="superscript"/>
                <w:lang w:eastAsia="zh-CN"/>
              </w:rPr>
              <w:t>2</w:t>
            </w:r>
            <w:proofErr w:type="gramEnd"/>
            <w:r w:rsidRPr="006C592E">
              <w:rPr>
                <w:rFonts w:ascii="Times New Roman" w:eastAsia="Times New Roman" w:hAnsi="Times New Roman" w:cs="Times New Roman"/>
                <w:kern w:val="1"/>
                <w:sz w:val="20"/>
                <w:szCs w:val="24"/>
                <w:lang w:eastAsia="zh-CN"/>
              </w:rPr>
              <w:t>.</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Устойчивость к глубокому истиранию не менее 115 мм</w:t>
            </w:r>
            <w:r w:rsidRPr="006C592E">
              <w:rPr>
                <w:rFonts w:ascii="Times New Roman" w:eastAsia="Times New Roman" w:hAnsi="Times New Roman" w:cs="Times New Roman"/>
                <w:kern w:val="1"/>
                <w:sz w:val="20"/>
                <w:szCs w:val="24"/>
                <w:vertAlign w:val="superscript"/>
                <w:lang w:eastAsia="zh-CN"/>
              </w:rPr>
              <w:t>3</w:t>
            </w:r>
          </w:p>
          <w:p w:rsidR="006C592E" w:rsidRPr="006C592E" w:rsidRDefault="006C592E" w:rsidP="006C592E">
            <w:pPr>
              <w:widowControl w:val="0"/>
              <w:suppressAutoHyphens/>
              <w:spacing w:after="0" w:line="100" w:lineRule="atLeast"/>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Коэффициент термического расширения  не более</w:t>
            </w:r>
            <w:proofErr w:type="gramStart"/>
            <w:r w:rsidRPr="006C592E">
              <w:rPr>
                <w:rFonts w:ascii="Times New Roman" w:eastAsia="Times New Roman" w:hAnsi="Times New Roman" w:cs="Times New Roman"/>
                <w:kern w:val="1"/>
                <w:sz w:val="20"/>
                <w:szCs w:val="24"/>
                <w:lang w:eastAsia="zh-CN"/>
              </w:rPr>
              <w:t>6</w:t>
            </w:r>
            <w:proofErr w:type="gramEnd"/>
            <w:r w:rsidRPr="006C592E">
              <w:rPr>
                <w:rFonts w:ascii="Times New Roman" w:eastAsia="Times New Roman" w:hAnsi="Times New Roman" w:cs="Times New Roman"/>
                <w:kern w:val="1"/>
                <w:sz w:val="20"/>
                <w:szCs w:val="24"/>
                <w:lang w:eastAsia="zh-CN"/>
              </w:rPr>
              <w:t>,5.</w:t>
            </w:r>
            <w:r w:rsidRPr="006C592E">
              <w:rPr>
                <w:rFonts w:ascii="Times New Roman" w:eastAsia="Times New Roman" w:hAnsi="Times New Roman" w:cs="Times New Roman"/>
                <w:kern w:val="1"/>
                <w:sz w:val="20"/>
                <w:szCs w:val="24"/>
                <w:lang w:eastAsia="zh-CN"/>
              </w:rPr>
              <w:br/>
              <w:t>Морозостойкость  не менее 120.</w:t>
            </w:r>
            <w:r w:rsidRPr="006C592E">
              <w:rPr>
                <w:rFonts w:ascii="Times New Roman" w:eastAsia="Times New Roman" w:hAnsi="Times New Roman" w:cs="Times New Roman"/>
                <w:kern w:val="1"/>
                <w:sz w:val="20"/>
                <w:szCs w:val="24"/>
                <w:lang w:eastAsia="zh-CN"/>
              </w:rPr>
              <w:br/>
              <w:t>коэффициент трения не более 0.4.</w:t>
            </w:r>
          </w:p>
          <w:p w:rsidR="006C592E" w:rsidRPr="006C592E" w:rsidRDefault="006C592E" w:rsidP="006C592E">
            <w:pPr>
              <w:widowControl w:val="0"/>
              <w:suppressAutoHyphens/>
              <w:spacing w:after="0" w:line="100" w:lineRule="atLeast"/>
              <w:jc w:val="both"/>
              <w:rPr>
                <w:rFonts w:ascii="Times New Roman" w:eastAsia="Times New Roman"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Толщина не менее 8 мм.</w:t>
            </w:r>
          </w:p>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4"/>
                <w:lang w:eastAsia="zh-CN"/>
              </w:rPr>
              <w:t>Устойчивость к кислотам и щелочам низкой концентрации, бытовым химическим средствам.</w:t>
            </w:r>
            <w:r w:rsidRPr="006C592E">
              <w:rPr>
                <w:rFonts w:ascii="Times New Roman" w:eastAsia="Times New Roman" w:hAnsi="Times New Roman" w:cs="Times New Roman"/>
                <w:kern w:val="1"/>
                <w:sz w:val="20"/>
                <w:szCs w:val="24"/>
                <w:lang w:eastAsia="zh-CN"/>
              </w:rPr>
              <w:br/>
              <w:t>Цвет – бежевый, оттенок  и рисунок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31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240" w:lineRule="auto"/>
              <w:rPr>
                <w:rFonts w:ascii="Times New Roman" w:eastAsia="Times New Roman" w:hAnsi="Times New Roman" w:cs="Times New Roman"/>
                <w:kern w:val="1"/>
                <w:sz w:val="20"/>
                <w:szCs w:val="20"/>
                <w:lang w:eastAsia="ar-SA"/>
              </w:rPr>
            </w:pPr>
            <w:r w:rsidRPr="006C592E">
              <w:rPr>
                <w:rFonts w:ascii="Times New Roman" w:eastAsia="Arial Unicode MS" w:hAnsi="Times New Roman" w:cs="Times New Roman"/>
                <w:kern w:val="1"/>
                <w:sz w:val="20"/>
                <w:szCs w:val="20"/>
                <w:lang w:eastAsia="zh-CN"/>
              </w:rPr>
              <w:t>Плинтус поливинилхлоридный</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240" w:lineRule="auto"/>
              <w:rPr>
                <w:rFonts w:ascii="Times New Roman" w:eastAsia="Arial Unicode MS" w:hAnsi="Times New Roman" w:cs="Times New Roman"/>
                <w:kern w:val="1"/>
                <w:sz w:val="20"/>
                <w:szCs w:val="24"/>
                <w:lang w:eastAsia="zh-CN"/>
              </w:rPr>
            </w:pPr>
            <w:r w:rsidRPr="006C592E">
              <w:rPr>
                <w:rFonts w:ascii="Times New Roman" w:eastAsia="Times New Roman" w:hAnsi="Times New Roman" w:cs="Times New Roman"/>
                <w:kern w:val="1"/>
                <w:sz w:val="20"/>
                <w:szCs w:val="20"/>
                <w:lang w:eastAsia="ar-SA"/>
              </w:rPr>
              <w:t xml:space="preserve">Пластиковый с </w:t>
            </w:r>
            <w:proofErr w:type="gramStart"/>
            <w:r w:rsidRPr="006C592E">
              <w:rPr>
                <w:rFonts w:ascii="Times New Roman" w:eastAsia="Times New Roman" w:hAnsi="Times New Roman" w:cs="Times New Roman"/>
                <w:kern w:val="1"/>
                <w:sz w:val="20"/>
                <w:szCs w:val="20"/>
                <w:lang w:eastAsia="ar-SA"/>
              </w:rPr>
              <w:t>кабель-каналом</w:t>
            </w:r>
            <w:proofErr w:type="gramEnd"/>
            <w:r w:rsidRPr="006C592E">
              <w:rPr>
                <w:rFonts w:ascii="Times New Roman" w:eastAsia="Times New Roman" w:hAnsi="Times New Roman" w:cs="Times New Roman"/>
                <w:kern w:val="1"/>
                <w:sz w:val="20"/>
                <w:szCs w:val="20"/>
                <w:lang w:eastAsia="ar-SA"/>
              </w:rPr>
              <w:t>, высотой не менее 58мм, толщиной по низу не менее 23 мм, в</w:t>
            </w:r>
            <w:r w:rsidRPr="006C592E">
              <w:rPr>
                <w:rFonts w:ascii="Times New Roman" w:eastAsia="Arial Unicode MS" w:hAnsi="Times New Roman" w:cs="Times New Roman"/>
                <w:kern w:val="1"/>
                <w:sz w:val="20"/>
                <w:szCs w:val="20"/>
                <w:lang w:eastAsia="zh-CN"/>
              </w:rPr>
              <w:t xml:space="preserve"> цвет линолеума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t>32</w:t>
            </w:r>
          </w:p>
        </w:tc>
        <w:tc>
          <w:tcPr>
            <w:tcW w:w="2730" w:type="dxa"/>
            <w:tcBorders>
              <w:left w:val="single" w:sz="4" w:space="0" w:color="000000"/>
              <w:bottom w:val="single" w:sz="4" w:space="0" w:color="000000"/>
            </w:tcBorders>
            <w:shd w:val="clear" w:color="auto" w:fill="auto"/>
          </w:tcPr>
          <w:p w:rsidR="006C592E" w:rsidRPr="006C592E" w:rsidRDefault="006C592E" w:rsidP="00F2447F">
            <w:pPr>
              <w:widowControl w:val="0"/>
              <w:shd w:val="clear" w:color="auto" w:fill="FFFFFF"/>
              <w:suppressAutoHyphens/>
              <w:snapToGrid w:val="0"/>
              <w:spacing w:after="0" w:line="100" w:lineRule="atLeast"/>
              <w:rPr>
                <w:rFonts w:ascii="Times New Roman" w:eastAsia="Arial Unicode MS" w:hAnsi="Times New Roman" w:cs="Times New Roman"/>
                <w:kern w:val="1"/>
                <w:sz w:val="20"/>
                <w:szCs w:val="24"/>
                <w:lang w:eastAsia="zh-CN"/>
              </w:rPr>
            </w:pPr>
            <w:proofErr w:type="spellStart"/>
            <w:r w:rsidRPr="006C592E">
              <w:rPr>
                <w:rFonts w:ascii="Times New Roman" w:eastAsia="Arial Unicode MS" w:hAnsi="Times New Roman" w:cs="Times New Roman"/>
                <w:color w:val="000000"/>
                <w:kern w:val="1"/>
                <w:sz w:val="20"/>
                <w:szCs w:val="24"/>
                <w:lang w:eastAsia="zh-CN"/>
              </w:rPr>
              <w:t>Профилированне</w:t>
            </w:r>
            <w:proofErr w:type="spellEnd"/>
            <w:r w:rsidRPr="006C592E">
              <w:rPr>
                <w:rFonts w:ascii="Times New Roman" w:eastAsia="Arial Unicode MS" w:hAnsi="Times New Roman" w:cs="Times New Roman"/>
                <w:color w:val="000000"/>
                <w:kern w:val="1"/>
                <w:sz w:val="20"/>
                <w:szCs w:val="24"/>
                <w:lang w:eastAsia="zh-CN"/>
              </w:rPr>
              <w:t xml:space="preserve"> листы  НС</w:t>
            </w:r>
            <w:r w:rsidR="00F2447F">
              <w:rPr>
                <w:rFonts w:ascii="Times New Roman" w:eastAsia="Arial Unicode MS" w:hAnsi="Times New Roman" w:cs="Times New Roman"/>
                <w:color w:val="000000"/>
                <w:kern w:val="1"/>
                <w:sz w:val="20"/>
                <w:szCs w:val="24"/>
                <w:lang w:eastAsia="zh-CN"/>
              </w:rPr>
              <w:t xml:space="preserve"> </w:t>
            </w:r>
            <w:r w:rsidRPr="006C592E">
              <w:rPr>
                <w:rFonts w:ascii="Times New Roman" w:eastAsia="Arial Unicode MS" w:hAnsi="Times New Roman" w:cs="Times New Roman"/>
                <w:color w:val="000000"/>
                <w:kern w:val="1"/>
                <w:sz w:val="20"/>
                <w:szCs w:val="24"/>
                <w:lang w:eastAsia="zh-CN"/>
              </w:rPr>
              <w:t xml:space="preserve">44-1000-0,7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Профильный стальной холодногнутый лист с высотой гофры 44мм по ГОСТ24045,  должен иметь дополнительную ребристую поверхность, ширина листа не менее 1000мм, толщина не менее 0,7мм, масса не менее 8,3кг, цвет </w:t>
            </w:r>
            <w:proofErr w:type="spellStart"/>
            <w:r w:rsidRPr="006C592E">
              <w:rPr>
                <w:rFonts w:ascii="Times New Roman" w:eastAsia="Arial Unicode MS" w:hAnsi="Times New Roman" w:cs="Times New Roman"/>
                <w:kern w:val="1"/>
                <w:sz w:val="20"/>
                <w:szCs w:val="24"/>
                <w:lang w:eastAsia="zh-CN"/>
              </w:rPr>
              <w:t>профнастила</w:t>
            </w:r>
            <w:proofErr w:type="spellEnd"/>
            <w:r w:rsidRPr="006C592E">
              <w:rPr>
                <w:rFonts w:ascii="Times New Roman" w:eastAsia="Arial Unicode MS" w:hAnsi="Times New Roman" w:cs="Times New Roman"/>
                <w:kern w:val="1"/>
                <w:sz w:val="20"/>
                <w:szCs w:val="24"/>
                <w:lang w:eastAsia="zh-CN"/>
              </w:rPr>
              <w:t xml:space="preserve"> по согласованию с заказчиком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color w:val="000000"/>
                <w:kern w:val="1"/>
                <w:sz w:val="20"/>
                <w:szCs w:val="20"/>
                <w:shd w:val="clear" w:color="auto" w:fill="FFFFFF"/>
                <w:lang w:eastAsia="zh-CN"/>
              </w:rPr>
            </w:pPr>
            <w:r w:rsidRPr="006C592E">
              <w:rPr>
                <w:rFonts w:ascii="Times New Roman" w:eastAsia="Arial Unicode MS" w:hAnsi="Times New Roman" w:cs="Times New Roman"/>
                <w:kern w:val="1"/>
                <w:sz w:val="20"/>
                <w:szCs w:val="24"/>
                <w:lang w:eastAsia="zh-CN"/>
              </w:rPr>
              <w:t>Оцинкованная кровельная  сталь</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0"/>
                <w:shd w:val="clear" w:color="auto" w:fill="FFFFFF"/>
                <w:lang w:eastAsia="zh-CN"/>
              </w:rPr>
              <w:t>Оцинкованная листовая сталь толщиной не менее 0,55мм</w:t>
            </w:r>
          </w:p>
        </w:tc>
      </w:tr>
      <w:tr w:rsidR="006C592E" w:rsidRPr="006C592E" w:rsidTr="006C592E">
        <w:trPr>
          <w:trHeight w:val="1645"/>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lastRenderedPageBreak/>
              <w:t>34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rPr>
                <w:rFonts w:ascii="Times New Roman" w:eastAsia="Arial Unicode MS" w:hAnsi="Times New Roman" w:cs="Times New Roman"/>
                <w:kern w:val="1"/>
                <w:sz w:val="20"/>
                <w:szCs w:val="24"/>
                <w:lang w:eastAsia="zh-CN"/>
              </w:rPr>
            </w:pPr>
            <w:proofErr w:type="spellStart"/>
            <w:r w:rsidRPr="006C592E">
              <w:rPr>
                <w:rFonts w:ascii="Times New Roman" w:eastAsia="Arial Unicode MS" w:hAnsi="Times New Roman" w:cs="Times New Roman"/>
                <w:color w:val="000000"/>
                <w:kern w:val="1"/>
                <w:sz w:val="20"/>
                <w:szCs w:val="24"/>
                <w:lang w:eastAsia="zh-CN"/>
              </w:rPr>
              <w:t>Унифлекс</w:t>
            </w:r>
            <w:proofErr w:type="spellEnd"/>
            <w:r w:rsidRPr="006C592E">
              <w:rPr>
                <w:rFonts w:ascii="Times New Roman" w:eastAsia="Arial Unicode MS" w:hAnsi="Times New Roman" w:cs="Times New Roman"/>
                <w:color w:val="000000"/>
                <w:kern w:val="1"/>
                <w:sz w:val="20"/>
                <w:szCs w:val="24"/>
                <w:lang w:eastAsia="zh-CN"/>
              </w:rPr>
              <w:t xml:space="preserve"> ЭКП </w:t>
            </w:r>
            <w:r w:rsidRPr="006C592E">
              <w:rPr>
                <w:rFonts w:ascii="Times New Roman" w:eastAsia="Times New Roman" w:hAnsi="Times New Roman" w:cs="Times New Roman"/>
                <w:color w:val="000000"/>
                <w:kern w:val="1"/>
                <w:sz w:val="20"/>
                <w:szCs w:val="24"/>
                <w:lang w:eastAsia="ru-RU"/>
              </w:rPr>
              <w:t>(или эквивалент)</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В качестве армирующей основы должен выступать полиэстер. Основа должна быть пропитана с </w:t>
            </w:r>
            <w:proofErr w:type="gramStart"/>
            <w:r w:rsidRPr="006C592E">
              <w:rPr>
                <w:rFonts w:ascii="Times New Roman" w:eastAsia="Arial Unicode MS" w:hAnsi="Times New Roman" w:cs="Times New Roman"/>
                <w:kern w:val="1"/>
                <w:sz w:val="20"/>
                <w:szCs w:val="24"/>
                <w:lang w:eastAsia="zh-CN"/>
              </w:rPr>
              <w:t>обоих</w:t>
            </w:r>
            <w:proofErr w:type="gramEnd"/>
            <w:r w:rsidRPr="006C592E">
              <w:rPr>
                <w:rFonts w:ascii="Times New Roman" w:eastAsia="Arial Unicode MS" w:hAnsi="Times New Roman" w:cs="Times New Roman"/>
                <w:kern w:val="1"/>
                <w:sz w:val="20"/>
                <w:szCs w:val="24"/>
                <w:lang w:eastAsia="zh-CN"/>
              </w:rPr>
              <w:t xml:space="preserve"> сторон битумно-полимерной смесью. Толщина полотна не менее 4.5 мм, масса рулона не менее 49,5кг, площадь одного рулона  должна быть не 10 </w:t>
            </w:r>
            <w:proofErr w:type="spellStart"/>
            <w:r w:rsidRPr="006C592E">
              <w:rPr>
                <w:rFonts w:ascii="Times New Roman" w:eastAsia="Arial Unicode MS" w:hAnsi="Times New Roman" w:cs="Times New Roman"/>
                <w:kern w:val="1"/>
                <w:sz w:val="20"/>
                <w:szCs w:val="24"/>
                <w:lang w:eastAsia="zh-CN"/>
              </w:rPr>
              <w:t>кв.м</w:t>
            </w:r>
            <w:proofErr w:type="spellEnd"/>
            <w:r w:rsidRPr="006C592E">
              <w:rPr>
                <w:rFonts w:ascii="Times New Roman" w:eastAsia="Arial Unicode MS" w:hAnsi="Times New Roman" w:cs="Times New Roman"/>
                <w:kern w:val="1"/>
                <w:sz w:val="20"/>
                <w:szCs w:val="24"/>
                <w:lang w:eastAsia="zh-CN"/>
              </w:rPr>
              <w:t>., разрывная сила в продольном/поперечном направлении не менее  500/350, температура гибкости на брусе R=25мм не выше 20 град, теплостойкость не менее 95 град, развес верхнего слоя материала не менее 3,5 кг/м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развес нижнего слоя материала не менее 4,5 кг/м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xml:space="preserve">.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Лага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Брус из хвойных пород размером 100*60мм,  отклонения  не должны превышать 10 мм</w:t>
            </w:r>
            <w:proofErr w:type="gramStart"/>
            <w:r w:rsidRPr="006C592E">
              <w:rPr>
                <w:rFonts w:ascii="Times New Roman" w:eastAsia="Arial Unicode MS" w:hAnsi="Times New Roman" w:cs="Times New Roman"/>
                <w:kern w:val="1"/>
                <w:sz w:val="20"/>
                <w:szCs w:val="24"/>
                <w:lang w:eastAsia="zh-CN"/>
              </w:rPr>
              <w:t xml:space="preserve"> ,</w:t>
            </w:r>
            <w:proofErr w:type="gramEnd"/>
            <w:r w:rsidRPr="006C592E">
              <w:rPr>
                <w:rFonts w:ascii="Times New Roman" w:eastAsia="Arial Unicode MS" w:hAnsi="Times New Roman" w:cs="Times New Roman"/>
                <w:kern w:val="1"/>
                <w:sz w:val="20"/>
                <w:szCs w:val="24"/>
                <w:lang w:eastAsia="zh-CN"/>
              </w:rPr>
              <w:t xml:space="preserve"> влажностью не более 20%</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Половая рейка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Половая рейка размером 60*60мм, отклонения по плоскости не должны превышать 3 мм на каждый метр длины, и 2 мм по ширине. Отклонения прямолинейности кромки не должно превышать 2 мм на каждый метр. Материал изготовления: древесина лиственных и хвойных пород, кроме липы и тополя. На лицевой стороне не допускается наличие сердцевины. Допускается наличие очищенного</w:t>
            </w:r>
            <w:r w:rsidRPr="006C592E">
              <w:rPr>
                <w:rFonts w:ascii="Arial" w:eastAsia="Arial Unicode MS" w:hAnsi="Arial" w:cs="Arial"/>
                <w:kern w:val="1"/>
                <w:sz w:val="20"/>
                <w:szCs w:val="24"/>
                <w:lang w:eastAsia="zh-CN"/>
              </w:rPr>
              <w:t xml:space="preserve"> </w:t>
            </w:r>
            <w:r w:rsidRPr="006C592E">
              <w:rPr>
                <w:rFonts w:ascii="Times New Roman" w:eastAsia="Arial Unicode MS" w:hAnsi="Times New Roman" w:cs="Times New Roman"/>
                <w:kern w:val="1"/>
                <w:sz w:val="20"/>
                <w:szCs w:val="24"/>
                <w:lang w:eastAsia="zh-CN"/>
              </w:rPr>
              <w:t>от коры обзола на внутренней стороне доски, до паза или гребня. Качество реек должно соответствовать требованиям ГОСТ 8242-88</w:t>
            </w:r>
          </w:p>
        </w:tc>
      </w:tr>
      <w:tr w:rsidR="006C592E" w:rsidRPr="006C592E" w:rsidTr="006C592E">
        <w:trPr>
          <w:trHeight w:val="3760"/>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Доска половая</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Должна представлять собой фрезерованную</w:t>
            </w:r>
            <w:r w:rsidRPr="006C592E">
              <w:rPr>
                <w:rFonts w:ascii="Times New Roman" w:eastAsia="Arial Unicode MS" w:hAnsi="Times New Roman" w:cs="Times New Roman"/>
                <w:color w:val="000000"/>
                <w:kern w:val="1"/>
                <w:sz w:val="20"/>
                <w:szCs w:val="24"/>
                <w:lang w:eastAsia="zh-CN"/>
              </w:rPr>
              <w:t xml:space="preserve"> </w:t>
            </w:r>
            <w:hyperlink r:id="rId23" w:history="1">
              <w:r w:rsidRPr="006C592E">
                <w:rPr>
                  <w:rFonts w:ascii="Times New Roman" w:eastAsia="Arial Unicode MS" w:hAnsi="Times New Roman" w:cs="Arial"/>
                  <w:color w:val="000080"/>
                  <w:kern w:val="1"/>
                  <w:sz w:val="20"/>
                  <w:szCs w:val="24"/>
                  <w:u w:val="single"/>
                  <w:lang w:eastAsia="zh-CN"/>
                </w:rPr>
                <w:t>доску</w:t>
              </w:r>
            </w:hyperlink>
            <w:r w:rsidRPr="006C592E">
              <w:rPr>
                <w:rFonts w:ascii="Times New Roman" w:eastAsia="Arial Unicode MS" w:hAnsi="Times New Roman" w:cs="Times New Roman"/>
                <w:color w:val="000000"/>
                <w:kern w:val="1"/>
                <w:sz w:val="20"/>
                <w:szCs w:val="24"/>
                <w:lang w:eastAsia="zh-CN"/>
              </w:rPr>
              <w:t>,</w:t>
            </w:r>
            <w:r w:rsidRPr="006C592E">
              <w:rPr>
                <w:rFonts w:ascii="Times New Roman" w:eastAsia="Arial Unicode MS" w:hAnsi="Times New Roman" w:cs="Times New Roman"/>
                <w:kern w:val="1"/>
                <w:sz w:val="20"/>
                <w:szCs w:val="24"/>
                <w:lang w:eastAsia="zh-CN"/>
              </w:rPr>
              <w:t xml:space="preserve"> выполненную из массивной древесины,  благодаря чему способна выдержать большее число </w:t>
            </w:r>
            <w:hyperlink r:id="rId24" w:history="1">
              <w:r w:rsidRPr="006C592E">
                <w:rPr>
                  <w:rFonts w:ascii="Times New Roman" w:eastAsia="Arial Unicode MS" w:hAnsi="Times New Roman" w:cs="Arial"/>
                  <w:color w:val="000080"/>
                  <w:kern w:val="1"/>
                  <w:sz w:val="20"/>
                  <w:szCs w:val="24"/>
                  <w:u w:val="single"/>
                  <w:lang w:eastAsia="zh-CN"/>
                </w:rPr>
                <w:t>циклёвок</w:t>
              </w:r>
            </w:hyperlink>
            <w:r w:rsidRPr="006C592E">
              <w:rPr>
                <w:rFonts w:ascii="Times New Roman" w:eastAsia="Arial Unicode MS" w:hAnsi="Times New Roman" w:cs="Times New Roman"/>
                <w:color w:val="000000"/>
                <w:kern w:val="1"/>
                <w:sz w:val="20"/>
                <w:szCs w:val="24"/>
                <w:lang w:eastAsia="zh-CN"/>
              </w:rPr>
              <w:t>.</w:t>
            </w:r>
            <w:r w:rsidRPr="006C592E">
              <w:rPr>
                <w:rFonts w:ascii="Times New Roman" w:eastAsia="Arial Unicode MS" w:hAnsi="Times New Roman" w:cs="Times New Roman"/>
                <w:kern w:val="1"/>
                <w:sz w:val="20"/>
                <w:szCs w:val="24"/>
                <w:lang w:eastAsia="zh-CN"/>
              </w:rPr>
              <w:t xml:space="preserve"> Для фиксирования между собой должна иметь паз на одной кромке и гребень на другой. На внутренней стороне массивной доски должна быть расположена выемка (или ряд выемок), которая позволяет снять напряжение древесины и предотвратить </w:t>
            </w:r>
            <w:hyperlink r:id="rId25" w:history="1">
              <w:r w:rsidRPr="006C592E">
                <w:rPr>
                  <w:rFonts w:ascii="Times New Roman" w:eastAsia="Arial Unicode MS" w:hAnsi="Times New Roman" w:cs="Arial"/>
                  <w:color w:val="000080"/>
                  <w:kern w:val="1"/>
                  <w:sz w:val="20"/>
                  <w:szCs w:val="24"/>
                  <w:u w:val="single"/>
                  <w:lang w:eastAsia="zh-CN"/>
                </w:rPr>
                <w:t>коробление</w:t>
              </w:r>
            </w:hyperlink>
            <w:r w:rsidRPr="006C592E">
              <w:rPr>
                <w:rFonts w:ascii="Times New Roman" w:eastAsia="Arial Unicode MS" w:hAnsi="Times New Roman" w:cs="Times New Roman"/>
                <w:color w:val="000000"/>
                <w:kern w:val="1"/>
                <w:sz w:val="20"/>
                <w:szCs w:val="24"/>
                <w:lang w:eastAsia="zh-CN"/>
              </w:rPr>
              <w:t xml:space="preserve"> </w:t>
            </w:r>
            <w:r w:rsidRPr="006C592E">
              <w:rPr>
                <w:rFonts w:ascii="Times New Roman" w:eastAsia="Arial Unicode MS" w:hAnsi="Times New Roman" w:cs="Times New Roman"/>
                <w:kern w:val="1"/>
                <w:sz w:val="20"/>
                <w:szCs w:val="24"/>
                <w:lang w:eastAsia="zh-CN"/>
              </w:rPr>
              <w:t>от колебаний температуры и влажности.</w:t>
            </w:r>
          </w:p>
          <w:p w:rsidR="006C592E" w:rsidRPr="006C592E" w:rsidRDefault="006C592E" w:rsidP="006C592E">
            <w:pPr>
              <w:widowControl w:val="0"/>
              <w:suppressAutoHyphens/>
              <w:spacing w:after="12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В качестве материала для половой доски можно использоваться различные</w:t>
            </w:r>
            <w:proofErr w:type="gramStart"/>
            <w:r w:rsidRPr="006C592E">
              <w:rPr>
                <w:rFonts w:ascii="Times New Roman" w:eastAsia="Arial Unicode MS" w:hAnsi="Times New Roman" w:cs="Times New Roman"/>
                <w:kern w:val="1"/>
                <w:sz w:val="20"/>
                <w:szCs w:val="24"/>
                <w:lang w:eastAsia="zh-CN"/>
              </w:rPr>
              <w:t xml:space="preserve"> ,</w:t>
            </w:r>
            <w:proofErr w:type="gramEnd"/>
            <w:r w:rsidRPr="006C592E">
              <w:rPr>
                <w:rFonts w:ascii="Times New Roman" w:eastAsia="Arial Unicode MS" w:hAnsi="Times New Roman" w:cs="Times New Roman"/>
                <w:kern w:val="1"/>
                <w:sz w:val="20"/>
                <w:szCs w:val="24"/>
                <w:lang w:eastAsia="zh-CN"/>
              </w:rPr>
              <w:t xml:space="preserve"> кроме тополя и </w:t>
            </w:r>
            <w:hyperlink r:id="rId26" w:history="1">
              <w:r w:rsidRPr="006C592E">
                <w:rPr>
                  <w:rFonts w:ascii="Times New Roman" w:eastAsia="Arial Unicode MS" w:hAnsi="Times New Roman" w:cs="Arial"/>
                  <w:color w:val="000080"/>
                  <w:kern w:val="1"/>
                  <w:sz w:val="20"/>
                  <w:szCs w:val="24"/>
                  <w:u w:val="single"/>
                  <w:lang w:eastAsia="zh-CN"/>
                </w:rPr>
                <w:t>лип, не ниже 1 сорта</w:t>
              </w:r>
            </w:hyperlink>
            <w:r w:rsidRPr="006C592E">
              <w:rPr>
                <w:rFonts w:ascii="Times New Roman" w:eastAsia="Arial Unicode MS" w:hAnsi="Times New Roman" w:cs="Times New Roman"/>
                <w:color w:val="000000"/>
                <w:kern w:val="1"/>
                <w:sz w:val="20"/>
                <w:szCs w:val="24"/>
                <w:lang w:eastAsia="zh-CN"/>
              </w:rPr>
              <w:t>, влажностью не более 20%.</w:t>
            </w:r>
            <w:r w:rsidRPr="006C592E">
              <w:rPr>
                <w:rFonts w:ascii="Times New Roman" w:eastAsia="Arial Unicode MS" w:hAnsi="Times New Roman" w:cs="Times New Roman"/>
                <w:kern w:val="1"/>
                <w:sz w:val="20"/>
                <w:szCs w:val="24"/>
                <w:lang w:eastAsia="zh-CN"/>
              </w:rPr>
              <w:t xml:space="preserve"> </w:t>
            </w:r>
            <w:hyperlink r:id="rId27" w:history="1">
              <w:r w:rsidRPr="006C592E">
                <w:rPr>
                  <w:rFonts w:ascii="Times New Roman" w:eastAsia="Arial Unicode MS" w:hAnsi="Times New Roman" w:cs="Arial"/>
                  <w:color w:val="000080"/>
                  <w:kern w:val="1"/>
                  <w:sz w:val="20"/>
                  <w:szCs w:val="24"/>
                  <w:u w:val="single"/>
                  <w:lang w:eastAsia="zh-CN"/>
                </w:rPr>
                <w:t>породы древесин ы</w:t>
              </w:r>
            </w:hyperlink>
            <w:r w:rsidRPr="006C592E">
              <w:rPr>
                <w:rFonts w:ascii="Times New Roman" w:eastAsia="Arial Unicode MS" w:hAnsi="Times New Roman" w:cs="Times New Roman"/>
                <w:color w:val="000080"/>
                <w:kern w:val="1"/>
                <w:sz w:val="20"/>
                <w:szCs w:val="24"/>
                <w:u w:val="single"/>
                <w:lang w:eastAsia="zh-CN"/>
              </w:rPr>
              <w:t xml:space="preserve">. </w:t>
            </w:r>
            <w:r w:rsidRPr="006C592E">
              <w:rPr>
                <w:rFonts w:ascii="Times New Roman" w:eastAsia="Arial Unicode MS" w:hAnsi="Times New Roman" w:cs="Times New Roman"/>
                <w:kern w:val="1"/>
                <w:sz w:val="20"/>
                <w:szCs w:val="24"/>
                <w:lang w:eastAsia="zh-CN"/>
              </w:rPr>
              <w:t>Половая доска по толщине может быть от 22 до 45 мм, полная ширина с гребнем изменяется от 96 до 141 мм, полная ширина без гребня соответственно от 88 до 136 мм,</w:t>
            </w:r>
            <w:r w:rsidRPr="006C592E">
              <w:rPr>
                <w:rFonts w:ascii="Arial" w:eastAsia="Arial Unicode MS" w:hAnsi="Arial" w:cs="Arial"/>
                <w:kern w:val="1"/>
                <w:sz w:val="20"/>
                <w:szCs w:val="24"/>
                <w:lang w:eastAsia="zh-CN"/>
              </w:rPr>
              <w:t xml:space="preserve"> </w:t>
            </w:r>
            <w:r w:rsidRPr="006C592E">
              <w:rPr>
                <w:rFonts w:ascii="Times New Roman" w:eastAsia="Arial Unicode MS" w:hAnsi="Times New Roman" w:cs="Times New Roman"/>
                <w:kern w:val="1"/>
                <w:sz w:val="20"/>
                <w:szCs w:val="24"/>
                <w:lang w:eastAsia="zh-CN"/>
              </w:rPr>
              <w:t xml:space="preserve">параметры половой доски не должны </w:t>
            </w:r>
            <w:proofErr w:type="gramStart"/>
            <w:r w:rsidRPr="006C592E">
              <w:rPr>
                <w:rFonts w:ascii="Times New Roman" w:eastAsia="Arial Unicode MS" w:hAnsi="Times New Roman" w:cs="Times New Roman"/>
                <w:kern w:val="1"/>
                <w:sz w:val="20"/>
                <w:szCs w:val="24"/>
                <w:lang w:eastAsia="zh-CN"/>
              </w:rPr>
              <w:t xml:space="preserve">отклоняться от номинальных размеров: по длине плюс минус пять миллиметров; </w:t>
            </w:r>
            <w:r w:rsidRPr="006C592E">
              <w:rPr>
                <w:rFonts w:ascii="Times New Roman" w:eastAsia="Arial Unicode MS" w:hAnsi="Times New Roman" w:cs="Times New Roman"/>
                <w:kern w:val="1"/>
                <w:sz w:val="20"/>
                <w:szCs w:val="24"/>
                <w:lang w:eastAsia="zh-CN"/>
              </w:rPr>
              <w:br/>
              <w:t>по ширине плюс ноль, минус два миллиметра (т.е. шире не может быть, а более узкой может быть на два миллиметра; по высоте плюс ноль, минус 0,7 миллиметра; по глубине паза плюс ноль, минус 0,5 миллиметра;</w:t>
            </w:r>
            <w:r w:rsidRPr="006C592E">
              <w:rPr>
                <w:rFonts w:ascii="Times New Roman" w:eastAsia="Arial Unicode MS" w:hAnsi="Times New Roman" w:cs="Times New Roman"/>
                <w:kern w:val="1"/>
                <w:sz w:val="20"/>
                <w:szCs w:val="24"/>
                <w:lang w:eastAsia="zh-CN"/>
              </w:rPr>
              <w:br/>
              <w:t>по толщине и ширине паза плюс ноль, минус 0,5 миллиметра.</w:t>
            </w:r>
            <w:proofErr w:type="gramEnd"/>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Труба </w:t>
            </w:r>
            <w:proofErr w:type="spellStart"/>
            <w:r w:rsidRPr="006C592E">
              <w:rPr>
                <w:rFonts w:ascii="Times New Roman" w:eastAsia="Arial Unicode MS" w:hAnsi="Times New Roman" w:cs="Times New Roman"/>
                <w:kern w:val="1"/>
                <w:sz w:val="20"/>
                <w:szCs w:val="24"/>
                <w:lang w:eastAsia="zh-CN"/>
              </w:rPr>
              <w:t>диам</w:t>
            </w:r>
            <w:proofErr w:type="spellEnd"/>
            <w:r w:rsidRPr="006C592E">
              <w:rPr>
                <w:rFonts w:ascii="Times New Roman" w:eastAsia="Arial Unicode MS" w:hAnsi="Times New Roman" w:cs="Times New Roman"/>
                <w:kern w:val="1"/>
                <w:sz w:val="20"/>
                <w:szCs w:val="24"/>
                <w:lang w:eastAsia="zh-CN"/>
              </w:rPr>
              <w:t>. 159*6</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Трубы стальные электросварные из низколегированной углеродистой стали должны соответствовать ГОСТу 10705- 91, диаметр 159мм, толщина стенки не менее 6мм</w:t>
            </w:r>
          </w:p>
        </w:tc>
      </w:tr>
      <w:tr w:rsidR="006C592E" w:rsidRPr="006C592E" w:rsidTr="006C592E">
        <w:trPr>
          <w:trHeight w:val="715"/>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39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Труба </w:t>
            </w:r>
            <w:proofErr w:type="spellStart"/>
            <w:r w:rsidRPr="006C592E">
              <w:rPr>
                <w:rFonts w:ascii="Times New Roman" w:eastAsia="Arial Unicode MS" w:hAnsi="Times New Roman" w:cs="Times New Roman"/>
                <w:kern w:val="1"/>
                <w:sz w:val="20"/>
                <w:szCs w:val="24"/>
                <w:lang w:eastAsia="zh-CN"/>
              </w:rPr>
              <w:t>диам</w:t>
            </w:r>
            <w:proofErr w:type="spellEnd"/>
            <w:r w:rsidRPr="006C592E">
              <w:rPr>
                <w:rFonts w:ascii="Times New Roman" w:eastAsia="Arial Unicode MS" w:hAnsi="Times New Roman" w:cs="Times New Roman"/>
                <w:kern w:val="1"/>
                <w:sz w:val="20"/>
                <w:szCs w:val="24"/>
                <w:lang w:eastAsia="zh-CN"/>
              </w:rPr>
              <w:t>. 102*5</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12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Трубы стальные электросварные из низколегированной углеродистой стали должны соответствовать ГОСТу 10705- 91, диаметр 102мм, толщина стенки не менее 5мм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proofErr w:type="spellStart"/>
            <w:r w:rsidRPr="006C592E">
              <w:rPr>
                <w:rFonts w:ascii="Times New Roman" w:eastAsia="Arial Unicode MS" w:hAnsi="Times New Roman" w:cs="Times New Roman"/>
                <w:kern w:val="1"/>
                <w:sz w:val="20"/>
                <w:szCs w:val="24"/>
                <w:lang w:eastAsia="zh-CN"/>
              </w:rPr>
              <w:t>Двутавр</w:t>
            </w:r>
            <w:proofErr w:type="spellEnd"/>
            <w:r w:rsidRPr="006C592E">
              <w:rPr>
                <w:rFonts w:ascii="Times New Roman" w:eastAsia="Arial Unicode MS" w:hAnsi="Times New Roman" w:cs="Times New Roman"/>
                <w:kern w:val="1"/>
                <w:sz w:val="20"/>
                <w:szCs w:val="24"/>
                <w:lang w:eastAsia="zh-CN"/>
              </w:rPr>
              <w:t xml:space="preserve"> №14Б1</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proofErr w:type="spellStart"/>
            <w:r w:rsidRPr="006C592E">
              <w:rPr>
                <w:rFonts w:ascii="Times New Roman" w:eastAsia="Arial Unicode MS" w:hAnsi="Times New Roman" w:cs="Times New Roman"/>
                <w:kern w:val="1"/>
                <w:sz w:val="20"/>
                <w:szCs w:val="24"/>
                <w:lang w:eastAsia="zh-CN"/>
              </w:rPr>
              <w:t>Двутавры</w:t>
            </w:r>
            <w:proofErr w:type="spellEnd"/>
            <w:r w:rsidRPr="006C592E">
              <w:rPr>
                <w:rFonts w:ascii="Times New Roman" w:eastAsia="Arial Unicode MS" w:hAnsi="Times New Roman" w:cs="Times New Roman"/>
                <w:kern w:val="1"/>
                <w:sz w:val="20"/>
                <w:szCs w:val="24"/>
                <w:lang w:eastAsia="zh-CN"/>
              </w:rPr>
              <w:t xml:space="preserve"> стальные горячекатаные </w:t>
            </w:r>
            <w:proofErr w:type="spellStart"/>
            <w:r w:rsidRPr="006C592E">
              <w:rPr>
                <w:rFonts w:ascii="Times New Roman" w:eastAsia="Arial Unicode MS" w:hAnsi="Times New Roman" w:cs="Times New Roman"/>
                <w:kern w:val="1"/>
                <w:sz w:val="20"/>
                <w:szCs w:val="24"/>
                <w:lang w:eastAsia="zh-CN"/>
              </w:rPr>
              <w:t>двутавры</w:t>
            </w:r>
            <w:proofErr w:type="spellEnd"/>
            <w:r w:rsidRPr="006C592E">
              <w:rPr>
                <w:rFonts w:ascii="Times New Roman" w:eastAsia="Arial Unicode MS" w:hAnsi="Times New Roman" w:cs="Times New Roman"/>
                <w:kern w:val="1"/>
                <w:sz w:val="20"/>
                <w:szCs w:val="24"/>
                <w:lang w:eastAsia="zh-CN"/>
              </w:rPr>
              <w:t xml:space="preserve"> с параллельными гранями полок высотой 137,4мм и шириной полок 73мм должны соответствовать ГОСТу 26020-83, </w:t>
            </w:r>
            <w:r w:rsidRPr="006C592E">
              <w:rPr>
                <w:rFonts w:ascii="Arial" w:eastAsia="Arial Unicode MS" w:hAnsi="Arial" w:cs="Arial"/>
                <w:kern w:val="1"/>
                <w:sz w:val="20"/>
                <w:szCs w:val="24"/>
                <w:lang w:eastAsia="zh-CN"/>
              </w:rPr>
              <w:t xml:space="preserve"> </w:t>
            </w:r>
            <w:r w:rsidRPr="006C592E">
              <w:rPr>
                <w:rFonts w:ascii="Times New Roman" w:eastAsia="Arial Unicode MS" w:hAnsi="Times New Roman" w:cs="Times New Roman"/>
                <w:kern w:val="1"/>
                <w:sz w:val="20"/>
                <w:szCs w:val="24"/>
                <w:lang w:eastAsia="zh-CN"/>
              </w:rPr>
              <w:t>отклонения размеров не более 2мм. Площадь сечения не менее 13,39см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линейная плотность не менее 10,5кг/м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Швеллер №24П</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Швеллеры стальные </w:t>
            </w:r>
            <w:proofErr w:type="spellStart"/>
            <w:r w:rsidRPr="006C592E">
              <w:rPr>
                <w:rFonts w:ascii="Times New Roman" w:eastAsia="Arial Unicode MS" w:hAnsi="Times New Roman" w:cs="Times New Roman"/>
                <w:kern w:val="1"/>
                <w:sz w:val="20"/>
                <w:szCs w:val="24"/>
                <w:lang w:eastAsia="zh-CN"/>
              </w:rPr>
              <w:t>горячекатанные</w:t>
            </w:r>
            <w:proofErr w:type="spellEnd"/>
            <w:r w:rsidRPr="006C592E">
              <w:rPr>
                <w:rFonts w:ascii="Times New Roman" w:eastAsia="Arial Unicode MS" w:hAnsi="Times New Roman" w:cs="Times New Roman"/>
                <w:kern w:val="1"/>
                <w:sz w:val="20"/>
                <w:szCs w:val="24"/>
                <w:lang w:eastAsia="zh-CN"/>
              </w:rPr>
              <w:t xml:space="preserve"> с параллельными гранями полок </w:t>
            </w:r>
            <w:bookmarkStart w:id="14" w:name="S9"/>
            <w:bookmarkEnd w:id="14"/>
            <w:r w:rsidRPr="006C592E">
              <w:rPr>
                <w:rFonts w:ascii="Times New Roman" w:eastAsia="Arial Unicode MS" w:hAnsi="Times New Roman" w:cs="Times New Roman"/>
                <w:kern w:val="1"/>
                <w:sz w:val="20"/>
                <w:szCs w:val="24"/>
                <w:lang w:eastAsia="zh-CN"/>
              </w:rPr>
              <w:t>должны соответствовать ГОСТу 8240-89. Высота полки 240мм, ширина 90мм, толщина стенки не менее 5.6мм, толщина полки не менее 10мм, Предельные отклонения при точности прокатки не более 1,5мм, отклонения по массе 1 м швеллера не должны превышать плюс 3, минус 5%, площадь поперечного сечения не менее 30,6см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масса не менее 24кг/м, плотность стали не менее 7,85 г/см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Швеллер №12П</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Швеллеры стальные </w:t>
            </w:r>
            <w:proofErr w:type="spellStart"/>
            <w:r w:rsidRPr="006C592E">
              <w:rPr>
                <w:rFonts w:ascii="Times New Roman" w:eastAsia="Arial Unicode MS" w:hAnsi="Times New Roman" w:cs="Times New Roman"/>
                <w:kern w:val="1"/>
                <w:sz w:val="20"/>
                <w:szCs w:val="24"/>
                <w:lang w:eastAsia="zh-CN"/>
              </w:rPr>
              <w:t>горячекатанные</w:t>
            </w:r>
            <w:proofErr w:type="spellEnd"/>
            <w:r w:rsidRPr="006C592E">
              <w:rPr>
                <w:rFonts w:ascii="Times New Roman" w:eastAsia="Arial Unicode MS" w:hAnsi="Times New Roman" w:cs="Times New Roman"/>
                <w:kern w:val="1"/>
                <w:sz w:val="20"/>
                <w:szCs w:val="24"/>
                <w:lang w:eastAsia="zh-CN"/>
              </w:rPr>
              <w:t xml:space="preserve"> с параллельными гранями полок </w:t>
            </w:r>
            <w:bookmarkStart w:id="15" w:name="S92"/>
            <w:bookmarkEnd w:id="15"/>
            <w:r w:rsidRPr="006C592E">
              <w:rPr>
                <w:rFonts w:ascii="Times New Roman" w:eastAsia="Arial Unicode MS" w:hAnsi="Times New Roman" w:cs="Times New Roman"/>
                <w:kern w:val="1"/>
                <w:sz w:val="20"/>
                <w:szCs w:val="24"/>
                <w:lang w:eastAsia="zh-CN"/>
              </w:rPr>
              <w:t>должны соответствовать ГОСТу 8240-89. Высота полки 120мм, шириной 52мм, толщина стенки не менее 4,8мм, толщина полки не менее 7,8мм, предельные отклонения при точности прокатки не более 1,5мм, отклонения по массе 1 м швеллера не должны превышать плюс 3, минус 5%, площадь поперечного сечения не менее 13,3см</w:t>
            </w:r>
            <w:proofErr w:type="gramStart"/>
            <w:r w:rsidRPr="006C592E">
              <w:rPr>
                <w:rFonts w:ascii="Times New Roman" w:eastAsia="Arial Unicode MS" w:hAnsi="Times New Roman" w:cs="Times New Roman"/>
                <w:kern w:val="1"/>
                <w:sz w:val="20"/>
                <w:szCs w:val="24"/>
                <w:lang w:eastAsia="zh-CN"/>
              </w:rPr>
              <w:t>2</w:t>
            </w:r>
            <w:proofErr w:type="gramEnd"/>
            <w:r w:rsidRPr="006C592E">
              <w:rPr>
                <w:rFonts w:ascii="Times New Roman" w:eastAsia="Arial Unicode MS" w:hAnsi="Times New Roman" w:cs="Times New Roman"/>
                <w:kern w:val="1"/>
                <w:sz w:val="20"/>
                <w:szCs w:val="24"/>
                <w:lang w:eastAsia="zh-CN"/>
              </w:rPr>
              <w:t>, масса не менее 10,4кг/м,  плотность стали не менее 7,85 г/см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Уголок 100*10</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Уголки стальные </w:t>
            </w:r>
            <w:proofErr w:type="spellStart"/>
            <w:r w:rsidRPr="006C592E">
              <w:rPr>
                <w:rFonts w:ascii="Times New Roman" w:eastAsia="Arial Unicode MS" w:hAnsi="Times New Roman" w:cs="Times New Roman"/>
                <w:kern w:val="1"/>
                <w:sz w:val="20"/>
                <w:szCs w:val="24"/>
                <w:lang w:eastAsia="zh-CN"/>
              </w:rPr>
              <w:t>горячекатанны</w:t>
            </w:r>
            <w:r w:rsidRPr="006C592E">
              <w:rPr>
                <w:rFonts w:ascii="Times New Roman" w:eastAsia="Arial Unicode MS" w:hAnsi="Times New Roman" w:cs="Times New Roman"/>
                <w:b/>
                <w:kern w:val="1"/>
                <w:sz w:val="20"/>
                <w:szCs w:val="24"/>
                <w:lang w:eastAsia="zh-CN"/>
              </w:rPr>
              <w:t>е</w:t>
            </w:r>
            <w:proofErr w:type="spellEnd"/>
            <w:r w:rsidRPr="006C592E">
              <w:rPr>
                <w:rFonts w:ascii="Times New Roman" w:eastAsia="Arial Unicode MS" w:hAnsi="Times New Roman" w:cs="Times New Roman"/>
                <w:kern w:val="1"/>
                <w:sz w:val="20"/>
                <w:szCs w:val="24"/>
                <w:lang w:eastAsia="zh-CN"/>
              </w:rPr>
              <w:t xml:space="preserve"> должны соответствовать ГОСТу 8509-93.  масса не менее 15,1кг/м, размеры полки 100мм, толщина стенки не менее 10мм, предельные отклонения по ширине 2мм, плотность стали не менее 7,85 г/см</w:t>
            </w:r>
            <w:r w:rsidRPr="006C592E">
              <w:rPr>
                <w:rFonts w:ascii="Times New Roman" w:eastAsia="Arial Unicode MS" w:hAnsi="Times New Roman" w:cs="Times New Roman"/>
                <w:kern w:val="1"/>
                <w:position w:val="7"/>
                <w:sz w:val="20"/>
                <w:szCs w:val="24"/>
                <w:lang w:eastAsia="zh-CN"/>
              </w:rPr>
              <w:t>3</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Уголок 100*8</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Уголки стальные </w:t>
            </w:r>
            <w:proofErr w:type="spellStart"/>
            <w:r w:rsidRPr="006C592E">
              <w:rPr>
                <w:rFonts w:ascii="Times New Roman" w:eastAsia="Arial Unicode MS" w:hAnsi="Times New Roman" w:cs="Times New Roman"/>
                <w:kern w:val="1"/>
                <w:sz w:val="20"/>
                <w:szCs w:val="24"/>
                <w:lang w:eastAsia="zh-CN"/>
              </w:rPr>
              <w:t>горячекатанны</w:t>
            </w:r>
            <w:r w:rsidRPr="006C592E">
              <w:rPr>
                <w:rFonts w:ascii="Times New Roman" w:eastAsia="Arial Unicode MS" w:hAnsi="Times New Roman" w:cs="Times New Roman"/>
                <w:b/>
                <w:kern w:val="1"/>
                <w:sz w:val="20"/>
                <w:szCs w:val="24"/>
                <w:lang w:eastAsia="zh-CN"/>
              </w:rPr>
              <w:t>е</w:t>
            </w:r>
            <w:proofErr w:type="spellEnd"/>
            <w:r w:rsidRPr="006C592E">
              <w:rPr>
                <w:rFonts w:ascii="Times New Roman" w:eastAsia="Arial Unicode MS" w:hAnsi="Times New Roman" w:cs="Times New Roman"/>
                <w:kern w:val="1"/>
                <w:sz w:val="20"/>
                <w:szCs w:val="24"/>
                <w:lang w:eastAsia="zh-CN"/>
              </w:rPr>
              <w:t xml:space="preserve"> должны соответствовать ГОСТу 8509-93.  масса не менее 12,2кг/м, размеры полки 100мм, толщина стенки не менее 8мм, предельные отклонения по ширине 2мм,  плотность стали не менее 7,85 г/см</w:t>
            </w:r>
            <w:r w:rsidRPr="006C592E">
              <w:rPr>
                <w:rFonts w:ascii="Times New Roman" w:eastAsia="Arial Unicode MS" w:hAnsi="Times New Roman" w:cs="Times New Roman"/>
                <w:kern w:val="1"/>
                <w:position w:val="7"/>
                <w:sz w:val="20"/>
                <w:szCs w:val="24"/>
                <w:lang w:eastAsia="zh-CN"/>
              </w:rPr>
              <w:t>3</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Уголок 75*6</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Уголки стальные </w:t>
            </w:r>
            <w:proofErr w:type="spellStart"/>
            <w:r w:rsidRPr="006C592E">
              <w:rPr>
                <w:rFonts w:ascii="Times New Roman" w:eastAsia="Arial Unicode MS" w:hAnsi="Times New Roman" w:cs="Times New Roman"/>
                <w:kern w:val="1"/>
                <w:sz w:val="20"/>
                <w:szCs w:val="24"/>
                <w:lang w:eastAsia="zh-CN"/>
              </w:rPr>
              <w:t>горячекатанны</w:t>
            </w:r>
            <w:r w:rsidRPr="006C592E">
              <w:rPr>
                <w:rFonts w:ascii="Times New Roman" w:eastAsia="Arial Unicode MS" w:hAnsi="Times New Roman" w:cs="Times New Roman"/>
                <w:b/>
                <w:kern w:val="1"/>
                <w:sz w:val="20"/>
                <w:szCs w:val="24"/>
                <w:lang w:eastAsia="zh-CN"/>
              </w:rPr>
              <w:t>е</w:t>
            </w:r>
            <w:proofErr w:type="spellEnd"/>
            <w:r w:rsidRPr="006C592E">
              <w:rPr>
                <w:rFonts w:ascii="Times New Roman" w:eastAsia="Arial Unicode MS" w:hAnsi="Times New Roman" w:cs="Times New Roman"/>
                <w:kern w:val="1"/>
                <w:sz w:val="20"/>
                <w:szCs w:val="24"/>
                <w:lang w:eastAsia="zh-CN"/>
              </w:rPr>
              <w:t xml:space="preserve"> должны соответствовать ГОСТу 8509-93.  масса не менее 6,89кг/м, размеры полки 75мм, толщина стенки не менее 6мм, предельные отклонения по ширине 2мм, плотность стали не менее 7,85 г/см</w:t>
            </w:r>
            <w:r w:rsidRPr="006C592E">
              <w:rPr>
                <w:rFonts w:ascii="Times New Roman" w:eastAsia="Arial Unicode MS" w:hAnsi="Times New Roman" w:cs="Times New Roman"/>
                <w:kern w:val="1"/>
                <w:position w:val="7"/>
                <w:sz w:val="20"/>
                <w:szCs w:val="24"/>
                <w:lang w:eastAsia="zh-CN"/>
              </w:rPr>
              <w:t>3</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Уголок 70*6</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Уголки стальные </w:t>
            </w:r>
            <w:proofErr w:type="spellStart"/>
            <w:r w:rsidRPr="006C592E">
              <w:rPr>
                <w:rFonts w:ascii="Times New Roman" w:eastAsia="Arial Unicode MS" w:hAnsi="Times New Roman" w:cs="Times New Roman"/>
                <w:kern w:val="1"/>
                <w:sz w:val="20"/>
                <w:szCs w:val="24"/>
                <w:lang w:eastAsia="zh-CN"/>
              </w:rPr>
              <w:t>горячекатанны</w:t>
            </w:r>
            <w:r w:rsidRPr="006C592E">
              <w:rPr>
                <w:rFonts w:ascii="Times New Roman" w:eastAsia="Arial Unicode MS" w:hAnsi="Times New Roman" w:cs="Times New Roman"/>
                <w:b/>
                <w:kern w:val="1"/>
                <w:sz w:val="20"/>
                <w:szCs w:val="24"/>
                <w:lang w:eastAsia="zh-CN"/>
              </w:rPr>
              <w:t>е</w:t>
            </w:r>
            <w:proofErr w:type="spellEnd"/>
            <w:r w:rsidRPr="006C592E">
              <w:rPr>
                <w:rFonts w:ascii="Times New Roman" w:eastAsia="Arial Unicode MS" w:hAnsi="Times New Roman" w:cs="Times New Roman"/>
                <w:kern w:val="1"/>
                <w:sz w:val="20"/>
                <w:szCs w:val="24"/>
                <w:lang w:eastAsia="zh-CN"/>
              </w:rPr>
              <w:t xml:space="preserve"> должны соответствовать ГОСТу 8509-93.  масса не менее 6,39кг/м, размеры полки 70мм, толщина стенки не менее 6мм, предельные </w:t>
            </w:r>
            <w:r w:rsidRPr="006C592E">
              <w:rPr>
                <w:rFonts w:ascii="Times New Roman" w:eastAsia="Arial Unicode MS" w:hAnsi="Times New Roman" w:cs="Times New Roman"/>
                <w:kern w:val="1"/>
                <w:sz w:val="20"/>
                <w:szCs w:val="24"/>
                <w:lang w:eastAsia="zh-CN"/>
              </w:rPr>
              <w:lastRenderedPageBreak/>
              <w:t>отклонения по ширине 2мм, плотность стали не менее 7,85 г/см</w:t>
            </w:r>
            <w:r w:rsidRPr="006C592E">
              <w:rPr>
                <w:rFonts w:ascii="Times New Roman" w:eastAsia="Arial Unicode MS" w:hAnsi="Times New Roman" w:cs="Times New Roman"/>
                <w:kern w:val="1"/>
                <w:position w:val="7"/>
                <w:sz w:val="20"/>
                <w:szCs w:val="24"/>
                <w:lang w:eastAsia="zh-CN"/>
              </w:rPr>
              <w:t>3</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lastRenderedPageBreak/>
              <w:t>47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Уголок 50*6</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Уголки стальные </w:t>
            </w:r>
            <w:proofErr w:type="spellStart"/>
            <w:r w:rsidRPr="006C592E">
              <w:rPr>
                <w:rFonts w:ascii="Times New Roman" w:eastAsia="Arial Unicode MS" w:hAnsi="Times New Roman" w:cs="Times New Roman"/>
                <w:kern w:val="1"/>
                <w:sz w:val="20"/>
                <w:szCs w:val="24"/>
                <w:lang w:eastAsia="zh-CN"/>
              </w:rPr>
              <w:t>горячекатанны</w:t>
            </w:r>
            <w:r w:rsidRPr="006C592E">
              <w:rPr>
                <w:rFonts w:ascii="Times New Roman" w:eastAsia="Arial Unicode MS" w:hAnsi="Times New Roman" w:cs="Times New Roman"/>
                <w:b/>
                <w:kern w:val="1"/>
                <w:sz w:val="20"/>
                <w:szCs w:val="24"/>
                <w:lang w:eastAsia="zh-CN"/>
              </w:rPr>
              <w:t>е</w:t>
            </w:r>
            <w:proofErr w:type="spellEnd"/>
            <w:r w:rsidRPr="006C592E">
              <w:rPr>
                <w:rFonts w:ascii="Times New Roman" w:eastAsia="Arial Unicode MS" w:hAnsi="Times New Roman" w:cs="Times New Roman"/>
                <w:kern w:val="1"/>
                <w:sz w:val="20"/>
                <w:szCs w:val="24"/>
                <w:lang w:eastAsia="zh-CN"/>
              </w:rPr>
              <w:t xml:space="preserve"> должны соответствовать ГОСТу 8509-93.  масса не менее 4,47кг/м, размеры полки 50мм, толщина стенки не менее 6мм, предельные отклонения по ширине 2мм,  плотность стали не менее 7,85 г/см</w:t>
            </w:r>
            <w:r w:rsidRPr="006C592E">
              <w:rPr>
                <w:rFonts w:ascii="Times New Roman" w:eastAsia="Arial Unicode MS" w:hAnsi="Times New Roman" w:cs="Times New Roman"/>
                <w:kern w:val="1"/>
                <w:position w:val="7"/>
                <w:sz w:val="20"/>
                <w:szCs w:val="24"/>
                <w:lang w:eastAsia="zh-CN"/>
              </w:rPr>
              <w:t>3</w:t>
            </w:r>
          </w:p>
        </w:tc>
      </w:tr>
      <w:tr w:rsidR="006C592E" w:rsidRPr="006C592E" w:rsidTr="006C592E">
        <w:trPr>
          <w:trHeight w:val="769"/>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Квадрат 160*5</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Стальной</w:t>
            </w:r>
            <w:bookmarkStart w:id="16" w:name="S4121"/>
            <w:bookmarkEnd w:id="16"/>
            <w:r w:rsidRPr="006C592E">
              <w:rPr>
                <w:rFonts w:ascii="Times New Roman" w:eastAsia="Arial Unicode MS" w:hAnsi="Times New Roman" w:cs="Times New Roman"/>
                <w:kern w:val="1"/>
                <w:sz w:val="20"/>
                <w:szCs w:val="20"/>
                <w:lang w:eastAsia="zh-CN"/>
              </w:rPr>
              <w:t xml:space="preserve"> </w:t>
            </w:r>
            <w:bookmarkStart w:id="17" w:name="S621"/>
            <w:bookmarkEnd w:id="17"/>
            <w:r w:rsidRPr="006C592E">
              <w:rPr>
                <w:rFonts w:ascii="Times New Roman" w:eastAsia="Arial Unicode MS" w:hAnsi="Times New Roman" w:cs="Times New Roman"/>
                <w:kern w:val="1"/>
                <w:sz w:val="20"/>
                <w:szCs w:val="20"/>
                <w:lang w:eastAsia="zh-CN"/>
              </w:rPr>
              <w:t>горячекатаный</w:t>
            </w:r>
            <w:bookmarkStart w:id="18" w:name="S4111"/>
            <w:bookmarkEnd w:id="18"/>
            <w:r w:rsidRPr="006C592E">
              <w:rPr>
                <w:rFonts w:ascii="Times New Roman" w:eastAsia="Arial Unicode MS" w:hAnsi="Times New Roman" w:cs="Times New Roman"/>
                <w:kern w:val="1"/>
                <w:sz w:val="20"/>
                <w:szCs w:val="20"/>
                <w:lang w:eastAsia="zh-CN"/>
              </w:rPr>
              <w:t xml:space="preserve"> </w:t>
            </w:r>
            <w:bookmarkStart w:id="19" w:name="S611"/>
            <w:bookmarkEnd w:id="19"/>
            <w:r w:rsidRPr="006C592E">
              <w:rPr>
                <w:rFonts w:ascii="Times New Roman" w:eastAsia="Arial Unicode MS" w:hAnsi="Times New Roman" w:cs="Times New Roman"/>
                <w:kern w:val="1"/>
                <w:sz w:val="20"/>
                <w:szCs w:val="20"/>
                <w:lang w:eastAsia="zh-CN"/>
              </w:rPr>
              <w:t>прокат</w:t>
            </w:r>
            <w:bookmarkStart w:id="20" w:name="S413"/>
            <w:bookmarkEnd w:id="20"/>
            <w:r w:rsidRPr="006C592E">
              <w:rPr>
                <w:rFonts w:ascii="Times New Roman" w:eastAsia="Arial Unicode MS" w:hAnsi="Times New Roman" w:cs="Times New Roman"/>
                <w:kern w:val="1"/>
                <w:sz w:val="20"/>
                <w:szCs w:val="20"/>
                <w:lang w:eastAsia="zh-CN"/>
              </w:rPr>
              <w:t xml:space="preserve"> </w:t>
            </w:r>
            <w:bookmarkStart w:id="21" w:name="S64"/>
            <w:bookmarkEnd w:id="21"/>
            <w:r w:rsidRPr="006C592E">
              <w:rPr>
                <w:rFonts w:ascii="Times New Roman" w:eastAsia="Arial Unicode MS" w:hAnsi="Times New Roman" w:cs="Times New Roman"/>
                <w:kern w:val="1"/>
                <w:sz w:val="20"/>
                <w:szCs w:val="20"/>
                <w:lang w:eastAsia="zh-CN"/>
              </w:rPr>
              <w:t>квадратного сечения должны соответствовать ГОСТу 30245-2003, н</w:t>
            </w:r>
            <w:r w:rsidRPr="006C592E">
              <w:rPr>
                <w:rFonts w:ascii="Times New Roman" w:eastAsia="Arial Unicode MS" w:hAnsi="Times New Roman" w:cs="Times New Roman"/>
                <w:kern w:val="1"/>
                <w:sz w:val="20"/>
                <w:szCs w:val="24"/>
                <w:lang w:eastAsia="zh-CN"/>
              </w:rPr>
              <w:t>оминальная сторона квадрата 160мм, толщина сечения не менее 5мм, п</w:t>
            </w:r>
            <w:r w:rsidRPr="006C592E">
              <w:rPr>
                <w:rFonts w:ascii="Times New Roman" w:eastAsia="Arial Unicode MS" w:hAnsi="Times New Roman" w:cs="Times New Roman"/>
                <w:kern w:val="1"/>
                <w:sz w:val="20"/>
                <w:szCs w:val="20"/>
                <w:lang w:eastAsia="zh-CN"/>
              </w:rPr>
              <w:t>редельное отклонение стороны квадрата не более 1мм, масса не менее 23,83кг/м</w:t>
            </w:r>
          </w:p>
        </w:tc>
      </w:tr>
      <w:tr w:rsidR="006C592E" w:rsidRPr="006C592E" w:rsidTr="006C592E">
        <w:trPr>
          <w:trHeight w:val="769"/>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49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Квадрат 50*5</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Стальной</w:t>
            </w:r>
            <w:bookmarkStart w:id="22" w:name="S412"/>
            <w:bookmarkEnd w:id="22"/>
            <w:r w:rsidRPr="006C592E">
              <w:rPr>
                <w:rFonts w:ascii="Times New Roman" w:eastAsia="Arial Unicode MS" w:hAnsi="Times New Roman" w:cs="Times New Roman"/>
                <w:kern w:val="1"/>
                <w:sz w:val="20"/>
                <w:szCs w:val="20"/>
                <w:lang w:eastAsia="zh-CN"/>
              </w:rPr>
              <w:t xml:space="preserve"> </w:t>
            </w:r>
            <w:bookmarkStart w:id="23" w:name="S62"/>
            <w:bookmarkEnd w:id="23"/>
            <w:r w:rsidRPr="006C592E">
              <w:rPr>
                <w:rFonts w:ascii="Times New Roman" w:eastAsia="Arial Unicode MS" w:hAnsi="Times New Roman" w:cs="Times New Roman"/>
                <w:kern w:val="1"/>
                <w:sz w:val="20"/>
                <w:szCs w:val="20"/>
                <w:lang w:eastAsia="zh-CN"/>
              </w:rPr>
              <w:t>горячекатаный</w:t>
            </w:r>
            <w:bookmarkStart w:id="24" w:name="S411"/>
            <w:bookmarkEnd w:id="24"/>
            <w:r w:rsidRPr="006C592E">
              <w:rPr>
                <w:rFonts w:ascii="Times New Roman" w:eastAsia="Arial Unicode MS" w:hAnsi="Times New Roman" w:cs="Times New Roman"/>
                <w:kern w:val="1"/>
                <w:sz w:val="20"/>
                <w:szCs w:val="20"/>
                <w:lang w:eastAsia="zh-CN"/>
              </w:rPr>
              <w:t xml:space="preserve"> </w:t>
            </w:r>
            <w:bookmarkStart w:id="25" w:name="S61"/>
            <w:bookmarkEnd w:id="25"/>
            <w:r w:rsidRPr="006C592E">
              <w:rPr>
                <w:rFonts w:ascii="Times New Roman" w:eastAsia="Arial Unicode MS" w:hAnsi="Times New Roman" w:cs="Times New Roman"/>
                <w:kern w:val="1"/>
                <w:sz w:val="20"/>
                <w:szCs w:val="20"/>
                <w:lang w:eastAsia="zh-CN"/>
              </w:rPr>
              <w:t>прокат</w:t>
            </w:r>
            <w:bookmarkStart w:id="26" w:name="S41"/>
            <w:bookmarkEnd w:id="26"/>
            <w:r w:rsidRPr="006C592E">
              <w:rPr>
                <w:rFonts w:ascii="Times New Roman" w:eastAsia="Arial Unicode MS" w:hAnsi="Times New Roman" w:cs="Times New Roman"/>
                <w:kern w:val="1"/>
                <w:sz w:val="20"/>
                <w:szCs w:val="20"/>
                <w:lang w:eastAsia="zh-CN"/>
              </w:rPr>
              <w:t xml:space="preserve"> </w:t>
            </w:r>
            <w:bookmarkStart w:id="27" w:name="S6"/>
            <w:bookmarkEnd w:id="27"/>
            <w:r w:rsidRPr="006C592E">
              <w:rPr>
                <w:rFonts w:ascii="Times New Roman" w:eastAsia="Arial Unicode MS" w:hAnsi="Times New Roman" w:cs="Times New Roman"/>
                <w:kern w:val="1"/>
                <w:sz w:val="20"/>
                <w:szCs w:val="20"/>
                <w:lang w:eastAsia="zh-CN"/>
              </w:rPr>
              <w:t>квадратного сечения должны соответствовать ГОСТу 8639-68, н</w:t>
            </w:r>
            <w:r w:rsidRPr="006C592E">
              <w:rPr>
                <w:rFonts w:ascii="Times New Roman" w:eastAsia="Arial Unicode MS" w:hAnsi="Times New Roman" w:cs="Times New Roman"/>
                <w:kern w:val="1"/>
                <w:sz w:val="20"/>
                <w:szCs w:val="24"/>
                <w:lang w:eastAsia="zh-CN"/>
              </w:rPr>
              <w:t>оминальная сторона квадрата 50мм, толщина сечения не менее 5мм, п</w:t>
            </w:r>
            <w:r w:rsidRPr="006C592E">
              <w:rPr>
                <w:rFonts w:ascii="Times New Roman" w:eastAsia="Arial Unicode MS" w:hAnsi="Times New Roman" w:cs="Times New Roman"/>
                <w:kern w:val="1"/>
                <w:sz w:val="20"/>
                <w:szCs w:val="20"/>
                <w:lang w:eastAsia="zh-CN"/>
              </w:rPr>
              <w:t>редельное отклонение стороны квадрата не более 1мм, масса не менее 19,62кг/м</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p>
        </w:tc>
      </w:tr>
      <w:tr w:rsidR="006C592E" w:rsidRPr="006C592E" w:rsidTr="006C592E">
        <w:trPr>
          <w:trHeight w:val="769"/>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Квадрат 40*4</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Стальной</w:t>
            </w:r>
            <w:bookmarkStart w:id="28" w:name="S41211"/>
            <w:bookmarkEnd w:id="28"/>
            <w:r w:rsidRPr="006C592E">
              <w:rPr>
                <w:rFonts w:ascii="Times New Roman" w:eastAsia="Arial Unicode MS" w:hAnsi="Times New Roman" w:cs="Times New Roman"/>
                <w:kern w:val="1"/>
                <w:sz w:val="20"/>
                <w:szCs w:val="20"/>
                <w:lang w:eastAsia="zh-CN"/>
              </w:rPr>
              <w:t xml:space="preserve"> </w:t>
            </w:r>
            <w:bookmarkStart w:id="29" w:name="S6211"/>
            <w:bookmarkEnd w:id="29"/>
            <w:r w:rsidRPr="006C592E">
              <w:rPr>
                <w:rFonts w:ascii="Times New Roman" w:eastAsia="Arial Unicode MS" w:hAnsi="Times New Roman" w:cs="Times New Roman"/>
                <w:kern w:val="1"/>
                <w:sz w:val="20"/>
                <w:szCs w:val="20"/>
                <w:lang w:eastAsia="zh-CN"/>
              </w:rPr>
              <w:t>горячекатаный</w:t>
            </w:r>
            <w:bookmarkStart w:id="30" w:name="S41111"/>
            <w:bookmarkEnd w:id="30"/>
            <w:r w:rsidRPr="006C592E">
              <w:rPr>
                <w:rFonts w:ascii="Times New Roman" w:eastAsia="Arial Unicode MS" w:hAnsi="Times New Roman" w:cs="Times New Roman"/>
                <w:kern w:val="1"/>
                <w:sz w:val="20"/>
                <w:szCs w:val="20"/>
                <w:lang w:eastAsia="zh-CN"/>
              </w:rPr>
              <w:t xml:space="preserve"> </w:t>
            </w:r>
            <w:bookmarkStart w:id="31" w:name="S6111"/>
            <w:bookmarkEnd w:id="31"/>
            <w:r w:rsidRPr="006C592E">
              <w:rPr>
                <w:rFonts w:ascii="Times New Roman" w:eastAsia="Arial Unicode MS" w:hAnsi="Times New Roman" w:cs="Times New Roman"/>
                <w:kern w:val="1"/>
                <w:sz w:val="20"/>
                <w:szCs w:val="20"/>
                <w:lang w:eastAsia="zh-CN"/>
              </w:rPr>
              <w:t>прокат</w:t>
            </w:r>
            <w:bookmarkStart w:id="32" w:name="S4131"/>
            <w:bookmarkEnd w:id="32"/>
            <w:r w:rsidRPr="006C592E">
              <w:rPr>
                <w:rFonts w:ascii="Times New Roman" w:eastAsia="Arial Unicode MS" w:hAnsi="Times New Roman" w:cs="Times New Roman"/>
                <w:kern w:val="1"/>
                <w:sz w:val="20"/>
                <w:szCs w:val="20"/>
                <w:lang w:eastAsia="zh-CN"/>
              </w:rPr>
              <w:t xml:space="preserve"> </w:t>
            </w:r>
            <w:bookmarkStart w:id="33" w:name="S641"/>
            <w:bookmarkEnd w:id="33"/>
            <w:r w:rsidRPr="006C592E">
              <w:rPr>
                <w:rFonts w:ascii="Times New Roman" w:eastAsia="Arial Unicode MS" w:hAnsi="Times New Roman" w:cs="Times New Roman"/>
                <w:kern w:val="1"/>
                <w:sz w:val="20"/>
                <w:szCs w:val="20"/>
                <w:lang w:eastAsia="zh-CN"/>
              </w:rPr>
              <w:t>квадратного сечения должны соответствовать ГОСТу 30245-2003, н</w:t>
            </w:r>
            <w:r w:rsidRPr="006C592E">
              <w:rPr>
                <w:rFonts w:ascii="Times New Roman" w:eastAsia="Arial Unicode MS" w:hAnsi="Times New Roman" w:cs="Times New Roman"/>
                <w:kern w:val="1"/>
                <w:sz w:val="20"/>
                <w:szCs w:val="24"/>
                <w:lang w:eastAsia="zh-CN"/>
              </w:rPr>
              <w:t>оминальная сторона квадрата 50мм, толщина сечения не менее 5мм, п</w:t>
            </w:r>
            <w:r w:rsidRPr="006C592E">
              <w:rPr>
                <w:rFonts w:ascii="Times New Roman" w:eastAsia="Arial Unicode MS" w:hAnsi="Times New Roman" w:cs="Times New Roman"/>
                <w:kern w:val="1"/>
                <w:sz w:val="20"/>
                <w:szCs w:val="20"/>
                <w:lang w:eastAsia="zh-CN"/>
              </w:rPr>
              <w:t>редельное отклонение стороны квадрата не более 1мм, масса не менее 4,2кг/м</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Анкер из арматуры </w:t>
            </w:r>
            <w:proofErr w:type="spellStart"/>
            <w:r w:rsidRPr="006C592E">
              <w:rPr>
                <w:rFonts w:ascii="Times New Roman" w:eastAsia="Arial Unicode MS" w:hAnsi="Times New Roman" w:cs="Times New Roman"/>
                <w:kern w:val="1"/>
                <w:sz w:val="20"/>
                <w:szCs w:val="24"/>
                <w:lang w:eastAsia="zh-CN"/>
              </w:rPr>
              <w:t>диам</w:t>
            </w:r>
            <w:proofErr w:type="spellEnd"/>
            <w:r w:rsidRPr="006C592E">
              <w:rPr>
                <w:rFonts w:ascii="Times New Roman" w:eastAsia="Arial Unicode MS" w:hAnsi="Times New Roman" w:cs="Times New Roman"/>
                <w:kern w:val="1"/>
                <w:sz w:val="20"/>
                <w:szCs w:val="24"/>
                <w:lang w:eastAsia="zh-CN"/>
              </w:rPr>
              <w:t xml:space="preserve">. 12 </w:t>
            </w:r>
            <w:proofErr w:type="gramStart"/>
            <w:r w:rsidRPr="006C592E">
              <w:rPr>
                <w:rFonts w:ascii="Times New Roman" w:eastAsia="Arial Unicode MS" w:hAnsi="Times New Roman" w:cs="Times New Roman"/>
                <w:kern w:val="1"/>
                <w:sz w:val="20"/>
                <w:szCs w:val="24"/>
                <w:lang w:eastAsia="zh-CN"/>
              </w:rPr>
              <w:t>А</w:t>
            </w:r>
            <w:proofErr w:type="gramEnd"/>
            <w:r w:rsidRPr="006C592E">
              <w:rPr>
                <w:rFonts w:ascii="Times New Roman" w:eastAsia="Arial Unicode MS" w:hAnsi="Times New Roman" w:cs="Times New Roman"/>
                <w:kern w:val="1"/>
                <w:sz w:val="20"/>
                <w:szCs w:val="24"/>
                <w:lang w:val="en-US" w:eastAsia="zh-CN"/>
              </w:rPr>
              <w:t>III</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Арматура диаметром 12мм из стали </w:t>
            </w:r>
            <w:proofErr w:type="gramStart"/>
            <w:r w:rsidRPr="006C592E">
              <w:rPr>
                <w:rFonts w:ascii="Times New Roman" w:eastAsia="Arial Unicode MS" w:hAnsi="Times New Roman" w:cs="Times New Roman"/>
                <w:kern w:val="1"/>
                <w:sz w:val="20"/>
                <w:szCs w:val="24"/>
                <w:lang w:eastAsia="zh-CN"/>
              </w:rPr>
              <w:t>А</w:t>
            </w:r>
            <w:proofErr w:type="gramEnd"/>
            <w:r w:rsidRPr="006C592E">
              <w:rPr>
                <w:rFonts w:ascii="Times New Roman" w:eastAsia="Arial Unicode MS" w:hAnsi="Times New Roman" w:cs="Times New Roman"/>
                <w:kern w:val="1"/>
                <w:sz w:val="20"/>
                <w:szCs w:val="24"/>
                <w:lang w:val="en-US" w:eastAsia="zh-CN"/>
              </w:rPr>
              <w:t>III</w:t>
            </w:r>
            <w:r w:rsidRPr="006C592E">
              <w:rPr>
                <w:rFonts w:ascii="Times New Roman" w:eastAsia="Arial Unicode MS" w:hAnsi="Times New Roman" w:cs="Times New Roman"/>
                <w:kern w:val="1"/>
                <w:sz w:val="20"/>
                <w:szCs w:val="24"/>
                <w:lang w:eastAsia="zh-CN"/>
              </w:rPr>
              <w:t xml:space="preserve">  должна </w:t>
            </w:r>
            <w:r w:rsidRPr="006C592E">
              <w:rPr>
                <w:rFonts w:ascii="Times New Roman" w:eastAsia="Arial Unicode MS" w:hAnsi="Times New Roman" w:cs="Times New Roman"/>
                <w:kern w:val="1"/>
                <w:sz w:val="20"/>
                <w:szCs w:val="20"/>
                <w:lang w:eastAsia="zh-CN"/>
              </w:rPr>
              <w:t>соответствовать ГОСТу 103-76* Должна п</w:t>
            </w:r>
            <w:r w:rsidRPr="006C592E">
              <w:rPr>
                <w:rFonts w:ascii="Times New Roman" w:eastAsia="Arial Unicode MS" w:hAnsi="Times New Roman" w:cs="Times New Roman"/>
                <w:kern w:val="1"/>
                <w:sz w:val="20"/>
                <w:szCs w:val="24"/>
                <w:lang w:eastAsia="zh-CN"/>
              </w:rPr>
              <w:t xml:space="preserve">редставлять собой стальной профиль круглого сечения с </w:t>
            </w:r>
            <w:proofErr w:type="spellStart"/>
            <w:r w:rsidRPr="006C592E">
              <w:rPr>
                <w:rFonts w:ascii="Times New Roman" w:eastAsia="Arial Unicode MS" w:hAnsi="Times New Roman" w:cs="Times New Roman"/>
                <w:kern w:val="1"/>
                <w:sz w:val="20"/>
                <w:szCs w:val="24"/>
                <w:lang w:eastAsia="zh-CN"/>
              </w:rPr>
              <w:t>рифленной</w:t>
            </w:r>
            <w:proofErr w:type="spellEnd"/>
            <w:r w:rsidRPr="006C592E">
              <w:rPr>
                <w:rFonts w:ascii="Times New Roman" w:eastAsia="Arial Unicode MS" w:hAnsi="Times New Roman" w:cs="Times New Roman"/>
                <w:kern w:val="1"/>
                <w:sz w:val="20"/>
                <w:szCs w:val="24"/>
                <w:lang w:eastAsia="zh-CN"/>
              </w:rPr>
              <w:t xml:space="preserve"> поверхностью. П</w:t>
            </w:r>
            <w:proofErr w:type="spellStart"/>
            <w:r w:rsidRPr="006C592E">
              <w:rPr>
                <w:rFonts w:ascii="Times New Roman" w:eastAsia="Arial Unicode MS" w:hAnsi="Times New Roman" w:cs="Times New Roman"/>
                <w:kern w:val="1"/>
                <w:sz w:val="20"/>
                <w:szCs w:val="20"/>
                <w:lang w:val="en-US" w:eastAsia="zh-CN"/>
              </w:rPr>
              <w:t>оказатель</w:t>
            </w:r>
            <w:proofErr w:type="spellEnd"/>
            <w:r w:rsidRPr="006C592E">
              <w:rPr>
                <w:rFonts w:ascii="Times New Roman" w:eastAsia="Arial Unicode MS" w:hAnsi="Times New Roman" w:cs="Times New Roman"/>
                <w:kern w:val="1"/>
                <w:sz w:val="20"/>
                <w:szCs w:val="20"/>
                <w:lang w:val="en-US" w:eastAsia="zh-CN"/>
              </w:rPr>
              <w:t xml:space="preserve"> </w:t>
            </w:r>
            <w:proofErr w:type="spellStart"/>
            <w:r w:rsidRPr="006C592E">
              <w:rPr>
                <w:rFonts w:ascii="Times New Roman" w:eastAsia="Arial Unicode MS" w:hAnsi="Times New Roman" w:cs="Times New Roman"/>
                <w:kern w:val="1"/>
                <w:sz w:val="20"/>
                <w:szCs w:val="20"/>
                <w:lang w:val="en-US" w:eastAsia="zh-CN"/>
              </w:rPr>
              <w:t>максимальной</w:t>
            </w:r>
            <w:proofErr w:type="spellEnd"/>
            <w:r w:rsidRPr="006C592E">
              <w:rPr>
                <w:rFonts w:ascii="Times New Roman" w:eastAsia="Arial Unicode MS" w:hAnsi="Times New Roman" w:cs="Times New Roman"/>
                <w:kern w:val="1"/>
                <w:sz w:val="20"/>
                <w:szCs w:val="20"/>
                <w:lang w:val="en-US" w:eastAsia="zh-CN"/>
              </w:rPr>
              <w:t xml:space="preserve"> </w:t>
            </w:r>
            <w:proofErr w:type="spellStart"/>
            <w:r w:rsidRPr="006C592E">
              <w:rPr>
                <w:rFonts w:ascii="Times New Roman" w:eastAsia="Arial Unicode MS" w:hAnsi="Times New Roman" w:cs="Times New Roman"/>
                <w:kern w:val="1"/>
                <w:sz w:val="20"/>
                <w:szCs w:val="20"/>
                <w:lang w:val="en-US" w:eastAsia="zh-CN"/>
              </w:rPr>
              <w:t>кратковременной</w:t>
            </w:r>
            <w:proofErr w:type="spellEnd"/>
            <w:r w:rsidRPr="006C592E">
              <w:rPr>
                <w:rFonts w:ascii="Times New Roman" w:eastAsia="Arial Unicode MS" w:hAnsi="Times New Roman" w:cs="Times New Roman"/>
                <w:kern w:val="1"/>
                <w:sz w:val="20"/>
                <w:szCs w:val="20"/>
                <w:lang w:val="en-US" w:eastAsia="zh-CN"/>
              </w:rPr>
              <w:t xml:space="preserve"> </w:t>
            </w:r>
            <w:proofErr w:type="spellStart"/>
            <w:r w:rsidRPr="006C592E">
              <w:rPr>
                <w:rFonts w:ascii="Times New Roman" w:eastAsia="Arial Unicode MS" w:hAnsi="Times New Roman" w:cs="Times New Roman"/>
                <w:kern w:val="1"/>
                <w:sz w:val="20"/>
                <w:szCs w:val="20"/>
                <w:lang w:val="en-US" w:eastAsia="zh-CN"/>
              </w:rPr>
              <w:t>нагрузки</w:t>
            </w:r>
            <w:proofErr w:type="spellEnd"/>
            <w:r w:rsidRPr="006C592E">
              <w:rPr>
                <w:rFonts w:ascii="Times New Roman" w:eastAsia="Arial Unicode MS" w:hAnsi="Times New Roman" w:cs="Times New Roman"/>
                <w:kern w:val="1"/>
                <w:sz w:val="20"/>
                <w:szCs w:val="20"/>
                <w:lang w:val="en-US" w:eastAsia="zh-CN"/>
              </w:rPr>
              <w:t xml:space="preserve"> </w:t>
            </w:r>
            <w:r w:rsidRPr="006C592E">
              <w:rPr>
                <w:rFonts w:ascii="Times New Roman" w:eastAsia="Arial Unicode MS" w:hAnsi="Times New Roman" w:cs="Times New Roman"/>
                <w:kern w:val="1"/>
                <w:sz w:val="20"/>
                <w:szCs w:val="20"/>
                <w:lang w:eastAsia="zh-CN"/>
              </w:rPr>
              <w:t xml:space="preserve">не менее </w:t>
            </w:r>
            <w:r w:rsidRPr="006C592E">
              <w:rPr>
                <w:rFonts w:ascii="Times New Roman" w:eastAsia="Arial Unicode MS" w:hAnsi="Times New Roman" w:cs="Times New Roman"/>
                <w:kern w:val="1"/>
                <w:sz w:val="20"/>
                <w:szCs w:val="20"/>
                <w:lang w:val="en-US" w:eastAsia="zh-CN"/>
              </w:rPr>
              <w:t xml:space="preserve">27,14 </w:t>
            </w:r>
            <w:proofErr w:type="spellStart"/>
            <w:r w:rsidRPr="006C592E">
              <w:rPr>
                <w:rFonts w:ascii="Times New Roman" w:eastAsia="Arial Unicode MS" w:hAnsi="Times New Roman" w:cs="Times New Roman"/>
                <w:kern w:val="1"/>
                <w:sz w:val="20"/>
                <w:szCs w:val="20"/>
                <w:lang w:val="en-US" w:eastAsia="zh-CN"/>
              </w:rPr>
              <w:t>кН</w:t>
            </w:r>
            <w:proofErr w:type="spellEnd"/>
            <w:r w:rsidRPr="006C592E">
              <w:rPr>
                <w:rFonts w:ascii="Times New Roman" w:eastAsia="Arial Unicode MS" w:hAnsi="Times New Roman" w:cs="Times New Roman"/>
                <w:kern w:val="1"/>
                <w:sz w:val="20"/>
                <w:szCs w:val="20"/>
                <w:lang w:val="en-US" w:eastAsia="zh-CN"/>
              </w:rPr>
              <w:t xml:space="preserve">. </w:t>
            </w:r>
          </w:p>
        </w:tc>
      </w:tr>
      <w:tr w:rsidR="006C592E" w:rsidRPr="006C592E" w:rsidTr="006C592E">
        <w:trPr>
          <w:trHeight w:val="503"/>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Полосы 10*100, 10*250, 10*120, 10*180, 10*250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 xml:space="preserve">Должны быть изготовлены из стальной горячекатаной полосы общего назначения толщиной 10мм, обычной точности — В, должны </w:t>
            </w:r>
            <w:r w:rsidRPr="006C592E">
              <w:rPr>
                <w:rFonts w:ascii="Times New Roman" w:eastAsia="Arial Unicode MS" w:hAnsi="Times New Roman" w:cs="Times New Roman"/>
                <w:kern w:val="1"/>
                <w:sz w:val="20"/>
                <w:szCs w:val="20"/>
                <w:lang w:eastAsia="zh-CN"/>
              </w:rPr>
              <w:t>соответствовать ГОСТу 103-76*.</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Металлическая сетка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Металлическая сетка для обертывания металлических элементов стен для последующего оштукатуривания должна соответствовать ГОСТ5336-80*, должна быть изготовлена из низкоуглеродистой термически необработанной проволоки без покрытия,</w:t>
            </w:r>
            <w:r w:rsidRPr="006C592E">
              <w:rPr>
                <w:rFonts w:ascii="Arial" w:eastAsia="Arial Unicode MS" w:hAnsi="Arial" w:cs="Times New Roman"/>
                <w:kern w:val="1"/>
                <w:sz w:val="20"/>
                <w:szCs w:val="24"/>
                <w:lang w:eastAsia="zh-CN"/>
              </w:rPr>
              <w:t xml:space="preserve"> </w:t>
            </w:r>
            <w:r w:rsidRPr="006C592E">
              <w:rPr>
                <w:rFonts w:ascii="Times New Roman" w:eastAsia="Arial Unicode MS" w:hAnsi="Times New Roman" w:cs="Times New Roman"/>
                <w:kern w:val="1"/>
                <w:sz w:val="20"/>
                <w:szCs w:val="24"/>
                <w:lang w:eastAsia="zh-CN"/>
              </w:rPr>
              <w:t xml:space="preserve">размер стороны ячейки в свету не более 12 мм,  номинальный диаметр проволоки не менее 1,4 мм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 xml:space="preserve">Сетка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 xml:space="preserve">Арматурная сетка для изготовления каркаса под устройство лестниц должна быть выполнена из арматуры А3 (AIII) А500С диаметром 12 мм и иметь размер ячейки не более 100х100 мм.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 xml:space="preserve">Сетка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 xml:space="preserve">Арматурная сетка для изготовления каркаса под устройство лестниц должна быть выполнена из арматуры А3 (AIII) А500С диаметром 10 мм и иметь размер ячейки не более 100х100 мм.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Arial" w:eastAsia="Arial Unicode MS" w:hAnsi="Arial" w:cs="Times New Roman"/>
                <w:kern w:val="1"/>
                <w:sz w:val="20"/>
                <w:szCs w:val="20"/>
                <w:lang w:eastAsia="zh-CN"/>
              </w:rPr>
            </w:pPr>
            <w:r w:rsidRPr="006C592E">
              <w:rPr>
                <w:rFonts w:ascii="Times New Roman" w:eastAsia="Arial Unicode MS" w:hAnsi="Times New Roman" w:cs="Times New Roman"/>
                <w:kern w:val="1"/>
                <w:sz w:val="20"/>
                <w:szCs w:val="24"/>
                <w:lang w:eastAsia="zh-CN"/>
              </w:rPr>
              <w:t>Проволока</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spacing w:before="100" w:after="100" w:line="240" w:lineRule="auto"/>
              <w:rPr>
                <w:rFonts w:ascii="Times New Roman" w:eastAsia="Times New Roman" w:hAnsi="Times New Roman" w:cs="Times New Roman"/>
                <w:kern w:val="1"/>
                <w:sz w:val="24"/>
                <w:szCs w:val="24"/>
                <w:lang w:eastAsia="zh-CN"/>
              </w:rPr>
            </w:pPr>
            <w:r w:rsidRPr="006C592E">
              <w:rPr>
                <w:rFonts w:ascii="Times New Roman" w:eastAsia="Times New Roman" w:hAnsi="Times New Roman" w:cs="Times New Roman"/>
                <w:kern w:val="1"/>
                <w:sz w:val="20"/>
                <w:szCs w:val="20"/>
                <w:lang w:eastAsia="zh-CN"/>
              </w:rPr>
              <w:t xml:space="preserve">Проволока из холоднотянутого, двухстороннего периодического профиля из низкоуглеродистых сталей марок </w:t>
            </w:r>
            <w:proofErr w:type="spellStart"/>
            <w:proofErr w:type="gramStart"/>
            <w:r w:rsidRPr="006C592E">
              <w:rPr>
                <w:rFonts w:ascii="Times New Roman" w:eastAsia="Times New Roman" w:hAnsi="Times New Roman" w:cs="Times New Roman"/>
                <w:kern w:val="1"/>
                <w:sz w:val="20"/>
                <w:szCs w:val="20"/>
                <w:lang w:eastAsia="zh-CN"/>
              </w:rPr>
              <w:t>Ст</w:t>
            </w:r>
            <w:proofErr w:type="spellEnd"/>
            <w:proofErr w:type="gramEnd"/>
            <w:r w:rsidRPr="006C592E">
              <w:rPr>
                <w:rFonts w:ascii="Times New Roman" w:eastAsia="Times New Roman" w:hAnsi="Times New Roman" w:cs="Times New Roman"/>
                <w:kern w:val="1"/>
                <w:sz w:val="20"/>
                <w:szCs w:val="20"/>
                <w:lang w:eastAsia="zh-CN"/>
              </w:rPr>
              <w:t xml:space="preserve"> 1-3 </w:t>
            </w:r>
            <w:proofErr w:type="spellStart"/>
            <w:r w:rsidRPr="006C592E">
              <w:rPr>
                <w:rFonts w:ascii="Times New Roman" w:eastAsia="Times New Roman" w:hAnsi="Times New Roman" w:cs="Times New Roman"/>
                <w:kern w:val="1"/>
                <w:sz w:val="20"/>
                <w:szCs w:val="20"/>
                <w:lang w:eastAsia="zh-CN"/>
              </w:rPr>
              <w:t>пс</w:t>
            </w:r>
            <w:proofErr w:type="spellEnd"/>
            <w:r w:rsidRPr="006C592E">
              <w:rPr>
                <w:rFonts w:ascii="Times New Roman" w:eastAsia="Times New Roman" w:hAnsi="Times New Roman" w:cs="Times New Roman"/>
                <w:kern w:val="1"/>
                <w:sz w:val="20"/>
                <w:szCs w:val="20"/>
                <w:lang w:eastAsia="zh-CN"/>
              </w:rPr>
              <w:t xml:space="preserve">, </w:t>
            </w:r>
            <w:proofErr w:type="spellStart"/>
            <w:r w:rsidRPr="006C592E">
              <w:rPr>
                <w:rFonts w:ascii="Times New Roman" w:eastAsia="Times New Roman" w:hAnsi="Times New Roman" w:cs="Times New Roman"/>
                <w:kern w:val="1"/>
                <w:sz w:val="20"/>
                <w:szCs w:val="20"/>
                <w:lang w:eastAsia="zh-CN"/>
              </w:rPr>
              <w:t>кп</w:t>
            </w:r>
            <w:proofErr w:type="spellEnd"/>
            <w:r w:rsidRPr="006C592E">
              <w:rPr>
                <w:rFonts w:ascii="Times New Roman" w:eastAsia="Times New Roman" w:hAnsi="Times New Roman" w:cs="Times New Roman"/>
                <w:kern w:val="1"/>
                <w:sz w:val="20"/>
                <w:szCs w:val="20"/>
                <w:lang w:eastAsia="zh-CN"/>
              </w:rPr>
              <w:t xml:space="preserve"> с содержанием углерода не более 0.22% для крепления стропильных ног к костылю диаметром : 3-5 мм.  </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 xml:space="preserve">Арматура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 xml:space="preserve">Арматура рифленая диаметром  не </w:t>
            </w:r>
            <w:r w:rsidR="00C562F6">
              <w:rPr>
                <w:rFonts w:ascii="Times New Roman" w:eastAsia="Arial Unicode MS" w:hAnsi="Times New Roman" w:cs="Times New Roman"/>
                <w:kern w:val="1"/>
                <w:sz w:val="20"/>
                <w:szCs w:val="20"/>
                <w:lang w:eastAsia="zh-CN"/>
              </w:rPr>
              <w:t>менее8 мм для армирования лестн</w:t>
            </w:r>
            <w:r w:rsidRPr="006C592E">
              <w:rPr>
                <w:rFonts w:ascii="Times New Roman" w:eastAsia="Arial Unicode MS" w:hAnsi="Times New Roman" w:cs="Times New Roman"/>
                <w:kern w:val="1"/>
                <w:sz w:val="20"/>
                <w:szCs w:val="20"/>
                <w:lang w:eastAsia="zh-CN"/>
              </w:rPr>
              <w:t>ичного марша</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0"/>
                <w:lang w:eastAsia="zh-CN"/>
              </w:rPr>
            </w:pPr>
            <w:r w:rsidRPr="006C592E">
              <w:rPr>
                <w:rFonts w:ascii="Times New Roman" w:eastAsia="Arial Unicode MS" w:hAnsi="Times New Roman" w:cs="Times New Roman"/>
                <w:kern w:val="1"/>
                <w:sz w:val="20"/>
                <w:szCs w:val="24"/>
                <w:lang w:eastAsia="zh-CN"/>
              </w:rPr>
              <w:t xml:space="preserve">Сталь С255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0"/>
                <w:lang w:eastAsia="zh-CN"/>
              </w:rPr>
              <w:t>Сталь для строительных конструкций по ГОСТу 27772-88*</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59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Анкер БСР распорный 16*150</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Комплект должен представлять собой болт, заклинивающий элемент, плоскую шайбу и гайку,</w:t>
            </w:r>
            <w:r w:rsidRPr="006C592E">
              <w:rPr>
                <w:rFonts w:ascii="Arial" w:eastAsia="Arial Unicode MS" w:hAnsi="Arial" w:cs="Arial"/>
                <w:kern w:val="1"/>
                <w:sz w:val="20"/>
                <w:szCs w:val="24"/>
                <w:lang w:eastAsia="zh-CN"/>
              </w:rPr>
              <w:t xml:space="preserve"> </w:t>
            </w:r>
            <w:r w:rsidRPr="006C592E">
              <w:rPr>
                <w:rFonts w:ascii="Times New Roman" w:eastAsia="Arial Unicode MS" w:hAnsi="Times New Roman" w:cs="Times New Roman"/>
                <w:kern w:val="1"/>
                <w:sz w:val="20"/>
                <w:szCs w:val="24"/>
                <w:lang w:eastAsia="zh-CN"/>
              </w:rPr>
              <w:t xml:space="preserve">Заклинивающий элемент должен представлять собой некую спираль, которая навита из ленты. Комплект должен иметь антикоррозионное покрытие.  ГОСТ 28778-90 </w:t>
            </w:r>
          </w:p>
        </w:tc>
      </w:tr>
      <w:tr w:rsidR="006C592E" w:rsidRPr="006C592E" w:rsidTr="006C592E">
        <w:trPr>
          <w:trHeight w:val="951"/>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60</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Болт М20</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Болт с шестигранной головкой класса точности</w:t>
            </w:r>
            <w:proofErr w:type="gramStart"/>
            <w:r w:rsidRPr="006C592E">
              <w:rPr>
                <w:rFonts w:ascii="Times New Roman" w:eastAsia="Arial Unicode MS" w:hAnsi="Times New Roman" w:cs="Times New Roman"/>
                <w:kern w:val="1"/>
                <w:sz w:val="20"/>
                <w:szCs w:val="24"/>
                <w:lang w:eastAsia="zh-CN"/>
              </w:rPr>
              <w:t xml:space="preserve"> В</w:t>
            </w:r>
            <w:proofErr w:type="gramEnd"/>
            <w:r w:rsidRPr="006C592E">
              <w:rPr>
                <w:rFonts w:ascii="Times New Roman" w:eastAsia="Arial Unicode MS" w:hAnsi="Times New Roman" w:cs="Times New Roman"/>
                <w:kern w:val="1"/>
                <w:sz w:val="20"/>
                <w:szCs w:val="24"/>
                <w:lang w:eastAsia="zh-CN"/>
              </w:rPr>
              <w:t xml:space="preserve">  с диаметром резьбы </w:t>
            </w:r>
            <w:r w:rsidRPr="006C592E">
              <w:rPr>
                <w:rFonts w:ascii="Times New Roman" w:eastAsia="Arial Unicode MS" w:hAnsi="Times New Roman" w:cs="Times New Roman"/>
                <w:i/>
                <w:iCs/>
                <w:kern w:val="1"/>
                <w:sz w:val="20"/>
                <w:szCs w:val="24"/>
                <w:lang w:eastAsia="zh-CN"/>
              </w:rPr>
              <w:t>d</w:t>
            </w:r>
            <w:r w:rsidRPr="006C592E">
              <w:rPr>
                <w:rFonts w:ascii="Times New Roman" w:eastAsia="Arial Unicode MS" w:hAnsi="Times New Roman" w:cs="Times New Roman"/>
                <w:kern w:val="1"/>
                <w:sz w:val="20"/>
                <w:szCs w:val="24"/>
                <w:lang w:eastAsia="zh-CN"/>
              </w:rPr>
              <w:t xml:space="preserve">=20 мм, с размером "под ключ" </w:t>
            </w:r>
            <w:r w:rsidRPr="006C592E">
              <w:rPr>
                <w:rFonts w:ascii="Times New Roman" w:eastAsia="Arial Unicode MS" w:hAnsi="Times New Roman" w:cs="Times New Roman"/>
                <w:i/>
                <w:iCs/>
                <w:kern w:val="1"/>
                <w:sz w:val="20"/>
                <w:szCs w:val="24"/>
                <w:lang w:eastAsia="zh-CN"/>
              </w:rPr>
              <w:t>S</w:t>
            </w:r>
            <w:r w:rsidRPr="006C592E">
              <w:rPr>
                <w:rFonts w:ascii="Times New Roman" w:eastAsia="Arial Unicode MS" w:hAnsi="Times New Roman" w:cs="Times New Roman"/>
                <w:kern w:val="1"/>
                <w:sz w:val="20"/>
                <w:szCs w:val="24"/>
                <w:lang w:eastAsia="zh-CN"/>
              </w:rPr>
              <w:t xml:space="preserve">=30 мм, длиной </w:t>
            </w:r>
            <w:r w:rsidRPr="006C592E">
              <w:rPr>
                <w:rFonts w:ascii="Times New Roman" w:eastAsia="Arial Unicode MS" w:hAnsi="Times New Roman" w:cs="Times New Roman"/>
                <w:i/>
                <w:iCs/>
                <w:kern w:val="1"/>
                <w:sz w:val="20"/>
                <w:szCs w:val="24"/>
                <w:lang w:eastAsia="zh-CN"/>
              </w:rPr>
              <w:t>l</w:t>
            </w:r>
            <w:r w:rsidRPr="006C592E">
              <w:rPr>
                <w:rFonts w:ascii="Times New Roman" w:eastAsia="Arial Unicode MS" w:hAnsi="Times New Roman" w:cs="Times New Roman"/>
                <w:kern w:val="1"/>
                <w:sz w:val="20"/>
                <w:szCs w:val="24"/>
                <w:lang w:eastAsia="zh-CN"/>
              </w:rPr>
              <w:t xml:space="preserve">=60 мм, с крупным шагом резьбы, с полем допуска </w:t>
            </w:r>
            <w:r w:rsidRPr="006C592E">
              <w:rPr>
                <w:rFonts w:ascii="Times New Roman" w:eastAsia="Arial Unicode MS" w:hAnsi="Times New Roman" w:cs="Times New Roman"/>
                <w:i/>
                <w:iCs/>
                <w:kern w:val="1"/>
                <w:sz w:val="20"/>
                <w:szCs w:val="24"/>
                <w:lang w:eastAsia="zh-CN"/>
              </w:rPr>
              <w:t>6g</w:t>
            </w:r>
            <w:r w:rsidRPr="006C592E">
              <w:rPr>
                <w:rFonts w:ascii="Times New Roman" w:eastAsia="Arial Unicode MS" w:hAnsi="Times New Roman" w:cs="Times New Roman"/>
                <w:kern w:val="1"/>
                <w:sz w:val="20"/>
                <w:szCs w:val="24"/>
                <w:lang w:eastAsia="zh-CN"/>
              </w:rPr>
              <w:t>, класса прочности не менее 5,8, без покрытия должен соответствовать ГОСТу 7798-70*.</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61</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Гайка М20</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Гайка шестигранная должна соответствовать ГОСТу 5915-70*. Класс точности не менее</w:t>
            </w:r>
            <w:proofErr w:type="gramStart"/>
            <w:r w:rsidRPr="006C592E">
              <w:rPr>
                <w:rFonts w:ascii="Times New Roman" w:eastAsia="Arial Unicode MS" w:hAnsi="Times New Roman" w:cs="Times New Roman"/>
                <w:kern w:val="1"/>
                <w:sz w:val="20"/>
                <w:szCs w:val="24"/>
                <w:lang w:eastAsia="zh-CN"/>
              </w:rPr>
              <w:t xml:space="preserve"> В</w:t>
            </w:r>
            <w:proofErr w:type="gramEnd"/>
            <w:r w:rsidRPr="006C592E">
              <w:rPr>
                <w:rFonts w:ascii="Times New Roman" w:eastAsia="Arial Unicode MS" w:hAnsi="Times New Roman" w:cs="Times New Roman"/>
                <w:kern w:val="1"/>
                <w:sz w:val="20"/>
                <w:szCs w:val="24"/>
                <w:lang w:eastAsia="zh-CN"/>
              </w:rPr>
              <w:t xml:space="preserve"> с диаметром резьбы 20 мм без покрытия.</w:t>
            </w:r>
          </w:p>
        </w:tc>
      </w:tr>
      <w:tr w:rsidR="006C592E" w:rsidRPr="006C592E" w:rsidTr="006C592E">
        <w:trPr>
          <w:trHeight w:val="263"/>
        </w:trPr>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62</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Шайба М20</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Шайба плоская должна соответствовать ГОСТу 11371-78*</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color w:val="000000"/>
                <w:kern w:val="1"/>
                <w:sz w:val="20"/>
                <w:szCs w:val="24"/>
                <w:lang w:eastAsia="zh-CN"/>
              </w:rPr>
            </w:pPr>
            <w:r w:rsidRPr="006C592E">
              <w:rPr>
                <w:rFonts w:ascii="Times New Roman" w:eastAsia="Arial Unicode MS" w:hAnsi="Times New Roman" w:cs="Times New Roman"/>
                <w:kern w:val="1"/>
                <w:sz w:val="20"/>
                <w:szCs w:val="24"/>
                <w:lang w:eastAsia="zh-CN"/>
              </w:rPr>
              <w:t>63</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color w:val="000000"/>
                <w:kern w:val="1"/>
                <w:sz w:val="20"/>
                <w:szCs w:val="24"/>
                <w:lang w:eastAsia="zh-CN"/>
              </w:rPr>
              <w:t>Электроды Э-42</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Для сварки углеродистых и низколегированных сталей с временным сопротивлением разрыву до 42 кгс/мм</w:t>
            </w:r>
            <w:proofErr w:type="gramStart"/>
            <w:r w:rsidRPr="006C592E">
              <w:rPr>
                <w:rFonts w:ascii="Times New Roman" w:eastAsia="Arial Unicode MS" w:hAnsi="Times New Roman" w:cs="Times New Roman"/>
                <w:kern w:val="1"/>
                <w:sz w:val="20"/>
                <w:szCs w:val="24"/>
                <w:lang w:eastAsia="zh-CN"/>
              </w:rPr>
              <w:t>2</w:t>
            </w:r>
            <w:proofErr w:type="gramEnd"/>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64</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Трубы канализационные полиэтиленовые диам.110мм</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Материал: полипропилен высокой плотности с резиновым уплотнением, рабочая температура до 70 градусов</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65</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Трубы канализационные полиэтиленовые  диам.50мм</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Материал: полипропилен высокой плотности с резиновым уплотнением, рабочая температура до 70 градусов</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Unicode MS" w:hAnsi="Times New Roman" w:cs="Times New Roman"/>
                <w:kern w:val="1"/>
                <w:sz w:val="20"/>
                <w:szCs w:val="24"/>
                <w:lang w:eastAsia="zh-CN"/>
              </w:rPr>
              <w:t>66</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color w:val="000000"/>
                <w:kern w:val="1"/>
                <w:sz w:val="20"/>
                <w:szCs w:val="20"/>
                <w:shd w:val="clear" w:color="auto" w:fill="FFFFFF"/>
                <w:lang w:eastAsia="zh-CN"/>
              </w:rPr>
            </w:pPr>
            <w:r w:rsidRPr="006C592E">
              <w:rPr>
                <w:rFonts w:ascii="Times New Roman" w:eastAsia="Arial Unicode MS" w:hAnsi="Times New Roman" w:cs="Times New Roman"/>
                <w:kern w:val="1"/>
                <w:sz w:val="20"/>
                <w:szCs w:val="24"/>
                <w:lang w:eastAsia="zh-CN"/>
              </w:rPr>
              <w:t>Унитазы</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100" w:lineRule="atLeast"/>
              <w:jc w:val="both"/>
              <w:rPr>
                <w:rFonts w:ascii="Times New Roman" w:eastAsia="Arial Unicode MS" w:hAnsi="Times New Roman" w:cs="Times New Roman"/>
                <w:kern w:val="1"/>
                <w:sz w:val="20"/>
                <w:szCs w:val="20"/>
                <w:shd w:val="clear" w:color="auto" w:fill="FFFFFF"/>
                <w:lang w:eastAsia="zh-CN"/>
              </w:rPr>
            </w:pPr>
            <w:r w:rsidRPr="006C592E">
              <w:rPr>
                <w:rFonts w:ascii="Times New Roman" w:eastAsia="Arial Unicode MS" w:hAnsi="Times New Roman" w:cs="Times New Roman"/>
                <w:color w:val="000000"/>
                <w:kern w:val="1"/>
                <w:sz w:val="20"/>
                <w:szCs w:val="20"/>
                <w:shd w:val="clear" w:color="auto" w:fill="FFFFFF"/>
                <w:lang w:eastAsia="zh-CN"/>
              </w:rPr>
              <w:t xml:space="preserve">Основные технические характеристики бачка смывного: </w:t>
            </w:r>
            <w:proofErr w:type="gramStart"/>
            <w:r w:rsidRPr="006C592E">
              <w:rPr>
                <w:rFonts w:ascii="Times New Roman" w:eastAsia="Arial Unicode MS" w:hAnsi="Times New Roman" w:cs="Times New Roman"/>
                <w:color w:val="000000"/>
                <w:kern w:val="1"/>
                <w:sz w:val="20"/>
                <w:szCs w:val="20"/>
                <w:shd w:val="clear" w:color="auto" w:fill="FFFFFF"/>
                <w:lang w:eastAsia="zh-CN"/>
              </w:rPr>
              <w:t xml:space="preserve">Диаметр сливного отверстия, мм. – 64; Диаметр наполнительного отверстия, мм - 24; Полезный объем, не менее 6 л.; Подвод воды - нижний, боковой; Масса нетто, кг. -12,0; Масса брутто, кг. - 12,47; </w:t>
            </w:r>
            <w:proofErr w:type="gramEnd"/>
          </w:p>
          <w:p w:rsidR="006C592E" w:rsidRPr="006C592E" w:rsidRDefault="006C592E" w:rsidP="006C592E">
            <w:pPr>
              <w:widowControl w:val="0"/>
              <w:shd w:val="clear" w:color="auto" w:fill="FFFFFF"/>
              <w:suppressAutoHyphens/>
              <w:snapToGrid w:val="0"/>
              <w:spacing w:after="0" w:line="100" w:lineRule="atLeast"/>
              <w:jc w:val="both"/>
              <w:rPr>
                <w:rFonts w:ascii="Times New Roman" w:eastAsia="Arial" w:hAnsi="Times New Roman" w:cs="Times New Roman"/>
                <w:kern w:val="1"/>
                <w:sz w:val="20"/>
                <w:szCs w:val="24"/>
                <w:lang w:eastAsia="zh-CN"/>
              </w:rPr>
            </w:pPr>
            <w:r w:rsidRPr="006C592E">
              <w:rPr>
                <w:rFonts w:ascii="Times New Roman" w:eastAsia="Arial Unicode MS" w:hAnsi="Times New Roman" w:cs="Times New Roman"/>
                <w:kern w:val="1"/>
                <w:sz w:val="20"/>
                <w:szCs w:val="20"/>
                <w:shd w:val="clear" w:color="auto" w:fill="FFFFFF"/>
                <w:lang w:eastAsia="zh-CN"/>
              </w:rPr>
              <w:t>Основные технические характеристики унитаза:</w:t>
            </w:r>
            <w:r w:rsidRPr="006C592E">
              <w:rPr>
                <w:rFonts w:ascii="Times New Roman" w:eastAsia="Arial Unicode MS" w:hAnsi="Times New Roman" w:cs="Times New Roman"/>
                <w:b/>
                <w:bCs/>
                <w:kern w:val="1"/>
                <w:sz w:val="20"/>
                <w:szCs w:val="20"/>
                <w:shd w:val="clear" w:color="auto" w:fill="FFFFFF"/>
                <w:lang w:eastAsia="zh-CN"/>
              </w:rPr>
              <w:t xml:space="preserve"> </w:t>
            </w:r>
            <w:r w:rsidRPr="006C592E">
              <w:rPr>
                <w:rFonts w:ascii="Times New Roman" w:eastAsia="Arial Unicode MS" w:hAnsi="Times New Roman" w:cs="Times New Roman"/>
                <w:kern w:val="1"/>
                <w:sz w:val="20"/>
                <w:szCs w:val="20"/>
                <w:shd w:val="clear" w:color="auto" w:fill="FFFFFF"/>
                <w:lang w:eastAsia="zh-CN"/>
              </w:rPr>
              <w:t>Диаметр выпускного отверстия, мм.: Внутреннее, мм. – 78; Наружное, мм. – 94; Диаметр отверстия подачи воды, мм.: Внутреннее, мм. -62,5; Наружное, мм. -88; Высота водяного затвора, мм. – 60; Механическая прочность кН не менее 2,0кН</w:t>
            </w:r>
            <w:proofErr w:type="gramStart"/>
            <w:r w:rsidRPr="006C592E">
              <w:rPr>
                <w:rFonts w:ascii="Times New Roman" w:eastAsia="Arial Unicode MS" w:hAnsi="Times New Roman" w:cs="Times New Roman"/>
                <w:kern w:val="1"/>
                <w:sz w:val="20"/>
                <w:szCs w:val="20"/>
                <w:shd w:val="clear" w:color="auto" w:fill="FFFFFF"/>
                <w:lang w:eastAsia="zh-CN"/>
              </w:rPr>
              <w:t xml:space="preserve"> ;</w:t>
            </w:r>
            <w:proofErr w:type="gramEnd"/>
            <w:r w:rsidRPr="006C592E">
              <w:rPr>
                <w:rFonts w:ascii="Times New Roman" w:eastAsia="Arial Unicode MS" w:hAnsi="Times New Roman" w:cs="Times New Roman"/>
                <w:kern w:val="1"/>
                <w:sz w:val="20"/>
                <w:szCs w:val="20"/>
                <w:shd w:val="clear" w:color="auto" w:fill="FFFFFF"/>
                <w:lang w:eastAsia="zh-CN"/>
              </w:rPr>
              <w:t xml:space="preserve"> выпуск косой, материал - </w:t>
            </w:r>
            <w:proofErr w:type="spellStart"/>
            <w:r w:rsidRPr="006C592E">
              <w:rPr>
                <w:rFonts w:ascii="Times New Roman" w:eastAsia="Arial Unicode MS" w:hAnsi="Times New Roman" w:cs="Times New Roman"/>
                <w:kern w:val="1"/>
                <w:sz w:val="20"/>
                <w:szCs w:val="20"/>
                <w:shd w:val="clear" w:color="auto" w:fill="FFFFFF"/>
                <w:lang w:eastAsia="zh-CN"/>
              </w:rPr>
              <w:t>санфаянс</w:t>
            </w:r>
            <w:proofErr w:type="spellEnd"/>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67</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lang w:eastAsia="zh-CN"/>
              </w:rPr>
              <w:t>Душевые поддоны</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240" w:lineRule="auto"/>
              <w:jc w:val="both"/>
              <w:rPr>
                <w:rFonts w:ascii="Times New Roman" w:eastAsia="Arial" w:hAnsi="Times New Roman" w:cs="Times New Roman"/>
                <w:kern w:val="1"/>
                <w:sz w:val="20"/>
                <w:szCs w:val="24"/>
                <w:lang w:eastAsia="zh-CN"/>
              </w:rPr>
            </w:pPr>
            <w:r w:rsidRPr="006C592E">
              <w:rPr>
                <w:rFonts w:ascii="Times New Roman" w:eastAsia="Arial Unicode MS" w:hAnsi="Times New Roman" w:cs="Times New Roman"/>
                <w:kern w:val="1"/>
                <w:sz w:val="20"/>
                <w:szCs w:val="24"/>
                <w:shd w:val="clear" w:color="auto" w:fill="FFFFFF"/>
                <w:lang w:eastAsia="zh-CN"/>
              </w:rPr>
              <w:t xml:space="preserve">Тип поддона: низкий, форма: квадратная высота не менее 120мм, длина не менее  </w:t>
            </w:r>
            <w:r w:rsidRPr="006C592E">
              <w:rPr>
                <w:rFonts w:ascii="Times New Roman" w:eastAsia="Arial Unicode MS" w:hAnsi="Times New Roman" w:cs="Times New Roman"/>
                <w:kern w:val="1"/>
                <w:sz w:val="20"/>
                <w:szCs w:val="24"/>
                <w:shd w:val="clear" w:color="auto" w:fill="FFFFFF"/>
                <w:lang w:eastAsia="zh-CN"/>
              </w:rPr>
              <w:lastRenderedPageBreak/>
              <w:t xml:space="preserve">900мм, ширина не менее 900мм, </w:t>
            </w:r>
            <w:r w:rsidRPr="006C592E">
              <w:rPr>
                <w:rFonts w:ascii="Times New Roman" w:eastAsia="Arial Unicode MS" w:hAnsi="Times New Roman" w:cs="Times New Roman"/>
                <w:kern w:val="1"/>
                <w:sz w:val="20"/>
                <w:szCs w:val="20"/>
                <w:shd w:val="clear" w:color="auto" w:fill="FFFFFF"/>
                <w:lang w:eastAsia="zh-CN"/>
              </w:rPr>
              <w:t xml:space="preserve">материал - </w:t>
            </w:r>
            <w:proofErr w:type="gramStart"/>
            <w:r w:rsidRPr="006C592E">
              <w:rPr>
                <w:rFonts w:ascii="Times New Roman" w:eastAsia="Arial Unicode MS" w:hAnsi="Times New Roman" w:cs="Times New Roman"/>
                <w:kern w:val="1"/>
                <w:sz w:val="20"/>
                <w:szCs w:val="20"/>
                <w:shd w:val="clear" w:color="auto" w:fill="FFFFFF"/>
                <w:lang w:eastAsia="zh-CN"/>
              </w:rPr>
              <w:t>чугунные</w:t>
            </w:r>
            <w:proofErr w:type="gramEnd"/>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lastRenderedPageBreak/>
              <w:t>68</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lang w:eastAsia="zh-CN"/>
              </w:rPr>
              <w:t xml:space="preserve">Полиэтиленовые трубы низкого давления среднего типа </w:t>
            </w:r>
            <w:proofErr w:type="spellStart"/>
            <w:r w:rsidRPr="006C592E">
              <w:rPr>
                <w:rFonts w:ascii="Times New Roman" w:eastAsia="Arial Unicode MS" w:hAnsi="Times New Roman" w:cs="Times New Roman"/>
                <w:kern w:val="1"/>
                <w:sz w:val="20"/>
                <w:szCs w:val="24"/>
                <w:lang w:eastAsia="zh-CN"/>
              </w:rPr>
              <w:t>диам</w:t>
            </w:r>
            <w:proofErr w:type="spellEnd"/>
            <w:r w:rsidRPr="006C592E">
              <w:rPr>
                <w:rFonts w:ascii="Times New Roman" w:eastAsia="Arial Unicode MS" w:hAnsi="Times New Roman" w:cs="Times New Roman"/>
                <w:kern w:val="1"/>
                <w:sz w:val="20"/>
                <w:szCs w:val="24"/>
                <w:lang w:eastAsia="zh-CN"/>
              </w:rPr>
              <w:t>. 20 мм</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C562F6" w:rsidP="006C592E">
            <w:pPr>
              <w:widowControl w:val="0"/>
              <w:suppressAutoHyphens/>
              <w:snapToGrid w:val="0"/>
              <w:spacing w:after="0" w:line="100" w:lineRule="atLeast"/>
              <w:jc w:val="both"/>
              <w:rPr>
                <w:rFonts w:ascii="Times New Roman" w:eastAsia="Arial" w:hAnsi="Times New Roman" w:cs="Times New Roman"/>
                <w:kern w:val="1"/>
                <w:sz w:val="20"/>
                <w:szCs w:val="24"/>
                <w:lang w:eastAsia="zh-CN"/>
              </w:rPr>
            </w:pPr>
            <w:r>
              <w:rPr>
                <w:rFonts w:ascii="Times New Roman" w:eastAsia="Arial Unicode MS" w:hAnsi="Times New Roman" w:cs="Times New Roman"/>
                <w:kern w:val="1"/>
                <w:sz w:val="20"/>
                <w:szCs w:val="24"/>
                <w:shd w:val="clear" w:color="auto" w:fill="FFFFFF"/>
                <w:lang w:eastAsia="zh-CN"/>
              </w:rPr>
              <w:t>Трубы должны быть изгото</w:t>
            </w:r>
            <w:r w:rsidR="006C592E" w:rsidRPr="006C592E">
              <w:rPr>
                <w:rFonts w:ascii="Times New Roman" w:eastAsia="Arial Unicode MS" w:hAnsi="Times New Roman" w:cs="Times New Roman"/>
                <w:kern w:val="1"/>
                <w:sz w:val="20"/>
                <w:szCs w:val="24"/>
                <w:shd w:val="clear" w:color="auto" w:fill="FFFFFF"/>
                <w:lang w:eastAsia="zh-CN"/>
              </w:rPr>
              <w:t>влены из полиэтилена минимальной длительной прочностью 10,0 МПА  по ГОСТу 18599-2001.</w:t>
            </w: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69</w:t>
            </w:r>
          </w:p>
        </w:tc>
        <w:tc>
          <w:tcPr>
            <w:tcW w:w="2730" w:type="dxa"/>
            <w:tcBorders>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0"/>
                <w:shd w:val="clear" w:color="auto" w:fill="FFFFFF"/>
                <w:lang w:eastAsia="zh-CN"/>
              </w:rPr>
            </w:pPr>
            <w:r w:rsidRPr="006C592E">
              <w:rPr>
                <w:rFonts w:ascii="Times New Roman" w:eastAsia="Arial Unicode MS" w:hAnsi="Times New Roman" w:cs="Times New Roman"/>
                <w:kern w:val="1"/>
                <w:sz w:val="20"/>
                <w:szCs w:val="24"/>
                <w:lang w:eastAsia="zh-CN"/>
              </w:rPr>
              <w:t xml:space="preserve">Кран </w:t>
            </w:r>
            <w:proofErr w:type="spellStart"/>
            <w:r w:rsidRPr="006C592E">
              <w:rPr>
                <w:rFonts w:ascii="Times New Roman" w:eastAsia="Arial Unicode MS" w:hAnsi="Times New Roman" w:cs="Times New Roman"/>
                <w:kern w:val="1"/>
                <w:sz w:val="20"/>
                <w:szCs w:val="24"/>
                <w:lang w:eastAsia="zh-CN"/>
              </w:rPr>
              <w:t>шаровый</w:t>
            </w:r>
            <w:proofErr w:type="spellEnd"/>
            <w:r w:rsidRPr="006C592E">
              <w:rPr>
                <w:rFonts w:ascii="Times New Roman" w:eastAsia="Arial Unicode MS" w:hAnsi="Times New Roman" w:cs="Times New Roman"/>
                <w:kern w:val="1"/>
                <w:sz w:val="20"/>
                <w:szCs w:val="24"/>
                <w:lang w:eastAsia="zh-CN"/>
              </w:rPr>
              <w:t xml:space="preserve"> муфтовый </w:t>
            </w:r>
            <w:proofErr w:type="spellStart"/>
            <w:r w:rsidRPr="006C592E">
              <w:rPr>
                <w:rFonts w:ascii="Times New Roman" w:eastAsia="Arial Unicode MS" w:hAnsi="Times New Roman" w:cs="Times New Roman"/>
                <w:kern w:val="1"/>
                <w:sz w:val="20"/>
                <w:szCs w:val="24"/>
                <w:lang w:val="en-US" w:eastAsia="zh-CN"/>
              </w:rPr>
              <w:t>Valtec</w:t>
            </w:r>
            <w:proofErr w:type="spellEnd"/>
            <w:r w:rsidRPr="006C592E">
              <w:rPr>
                <w:rFonts w:ascii="Times New Roman" w:eastAsia="Arial Unicode MS" w:hAnsi="Times New Roman" w:cs="Times New Roman"/>
                <w:kern w:val="1"/>
                <w:sz w:val="20"/>
                <w:szCs w:val="24"/>
                <w:lang w:eastAsia="zh-CN"/>
              </w:rPr>
              <w:t xml:space="preserve"> (или эквивалент) для воды </w:t>
            </w:r>
            <w:proofErr w:type="spellStart"/>
            <w:r w:rsidRPr="006C592E">
              <w:rPr>
                <w:rFonts w:ascii="Times New Roman" w:eastAsia="Arial Unicode MS" w:hAnsi="Times New Roman" w:cs="Times New Roman"/>
                <w:kern w:val="1"/>
                <w:sz w:val="20"/>
                <w:szCs w:val="24"/>
                <w:lang w:eastAsia="zh-CN"/>
              </w:rPr>
              <w:t>диам</w:t>
            </w:r>
            <w:proofErr w:type="spellEnd"/>
            <w:r w:rsidRPr="006C592E">
              <w:rPr>
                <w:rFonts w:ascii="Times New Roman" w:eastAsia="Arial Unicode MS" w:hAnsi="Times New Roman" w:cs="Times New Roman"/>
                <w:kern w:val="1"/>
                <w:sz w:val="20"/>
                <w:szCs w:val="24"/>
                <w:lang w:eastAsia="zh-CN"/>
              </w:rPr>
              <w:t>. 15 тип в/</w:t>
            </w:r>
            <w:proofErr w:type="gramStart"/>
            <w:r w:rsidRPr="006C592E">
              <w:rPr>
                <w:rFonts w:ascii="Times New Roman" w:eastAsia="Arial Unicode MS" w:hAnsi="Times New Roman" w:cs="Times New Roman"/>
                <w:kern w:val="1"/>
                <w:sz w:val="20"/>
                <w:szCs w:val="24"/>
                <w:lang w:eastAsia="zh-CN"/>
              </w:rPr>
              <w:t>н</w:t>
            </w:r>
            <w:proofErr w:type="gramEnd"/>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Arial" w:eastAsia="Arial Unicode MS" w:hAnsi="Arial" w:cs="Arial"/>
                <w:kern w:val="1"/>
                <w:sz w:val="20"/>
                <w:szCs w:val="24"/>
                <w:lang w:eastAsia="zh-CN"/>
              </w:rPr>
            </w:pPr>
            <w:r w:rsidRPr="006C592E">
              <w:rPr>
                <w:rFonts w:ascii="Times New Roman" w:eastAsia="Arial Unicode MS" w:hAnsi="Times New Roman" w:cs="Times New Roman"/>
                <w:kern w:val="1"/>
                <w:sz w:val="20"/>
                <w:szCs w:val="20"/>
                <w:shd w:val="clear" w:color="auto" w:fill="FFFFFF"/>
                <w:lang w:eastAsia="zh-CN"/>
              </w:rPr>
              <w:t>Материал корпуса латунь никелированная; материал шара и штока латунь никелированная; кольца седельные и уплотнитель сальниковый фторопласт  (</w:t>
            </w:r>
            <w:proofErr w:type="spellStart"/>
            <w:r w:rsidRPr="006C592E">
              <w:rPr>
                <w:rFonts w:ascii="Times New Roman" w:eastAsia="Arial Unicode MS" w:hAnsi="Times New Roman" w:cs="Times New Roman"/>
                <w:kern w:val="1"/>
                <w:sz w:val="20"/>
                <w:szCs w:val="20"/>
                <w:shd w:val="clear" w:color="auto" w:fill="FFFFFF"/>
                <w:lang w:eastAsia="zh-CN"/>
              </w:rPr>
              <w:t>тефлон</w:t>
            </w:r>
            <w:proofErr w:type="spellEnd"/>
            <w:r w:rsidRPr="006C592E">
              <w:rPr>
                <w:rFonts w:ascii="Times New Roman" w:eastAsia="Arial Unicode MS" w:hAnsi="Times New Roman" w:cs="Times New Roman"/>
                <w:kern w:val="1"/>
                <w:sz w:val="20"/>
                <w:szCs w:val="20"/>
                <w:shd w:val="clear" w:color="auto" w:fill="FFFFFF"/>
                <w:lang w:eastAsia="zh-CN"/>
              </w:rPr>
              <w:t xml:space="preserve"> с </w:t>
            </w:r>
            <w:proofErr w:type="spellStart"/>
            <w:r w:rsidRPr="006C592E">
              <w:rPr>
                <w:rFonts w:ascii="Times New Roman" w:eastAsia="Arial Unicode MS" w:hAnsi="Times New Roman" w:cs="Times New Roman"/>
                <w:kern w:val="1"/>
                <w:sz w:val="20"/>
                <w:szCs w:val="20"/>
                <w:shd w:val="clear" w:color="auto" w:fill="FFFFFF"/>
                <w:lang w:eastAsia="zh-CN"/>
              </w:rPr>
              <w:t>термоприсадками</w:t>
            </w:r>
            <w:proofErr w:type="spellEnd"/>
            <w:r w:rsidRPr="006C592E">
              <w:rPr>
                <w:rFonts w:ascii="Times New Roman" w:eastAsia="Arial Unicode MS" w:hAnsi="Times New Roman" w:cs="Times New Roman"/>
                <w:kern w:val="1"/>
                <w:sz w:val="20"/>
                <w:szCs w:val="20"/>
                <w:shd w:val="clear" w:color="auto" w:fill="FFFFFF"/>
                <w:lang w:eastAsia="zh-CN"/>
              </w:rPr>
              <w:t xml:space="preserve">); тип присоединения муфтовое ("мама-мама"); класс по эффективному диаметру </w:t>
            </w:r>
            <w:proofErr w:type="spellStart"/>
            <w:r w:rsidRPr="006C592E">
              <w:rPr>
                <w:rFonts w:ascii="Times New Roman" w:eastAsia="Arial Unicode MS" w:hAnsi="Times New Roman" w:cs="Times New Roman"/>
                <w:kern w:val="1"/>
                <w:sz w:val="20"/>
                <w:szCs w:val="20"/>
                <w:shd w:val="clear" w:color="auto" w:fill="FFFFFF"/>
                <w:lang w:eastAsia="zh-CN"/>
              </w:rPr>
              <w:t>полнопроходной</w:t>
            </w:r>
            <w:proofErr w:type="spellEnd"/>
            <w:r w:rsidRPr="006C592E">
              <w:rPr>
                <w:rFonts w:ascii="Times New Roman" w:eastAsia="Arial Unicode MS" w:hAnsi="Times New Roman" w:cs="Times New Roman"/>
                <w:kern w:val="1"/>
                <w:sz w:val="20"/>
                <w:szCs w:val="20"/>
                <w:shd w:val="clear" w:color="auto" w:fill="FFFFFF"/>
                <w:lang w:eastAsia="zh-CN"/>
              </w:rPr>
              <w:t>; герметичность затвора по ГОСТу 9544-2005 – А; рабочее давление не менее 40 кгс/см</w:t>
            </w:r>
            <w:proofErr w:type="gramStart"/>
            <w:r w:rsidRPr="006C592E">
              <w:rPr>
                <w:rFonts w:ascii="Times New Roman" w:eastAsia="Arial Unicode MS" w:hAnsi="Times New Roman" w:cs="Times New Roman"/>
                <w:kern w:val="1"/>
                <w:sz w:val="20"/>
                <w:szCs w:val="20"/>
                <w:shd w:val="clear" w:color="auto" w:fill="FFFFFF"/>
                <w:lang w:eastAsia="zh-CN"/>
              </w:rPr>
              <w:t>2</w:t>
            </w:r>
            <w:proofErr w:type="gramEnd"/>
            <w:r w:rsidRPr="006C592E">
              <w:rPr>
                <w:rFonts w:ascii="Times New Roman" w:eastAsia="Arial Unicode MS" w:hAnsi="Times New Roman" w:cs="Times New Roman"/>
                <w:kern w:val="1"/>
                <w:sz w:val="20"/>
                <w:szCs w:val="20"/>
                <w:shd w:val="clear" w:color="auto" w:fill="FFFFFF"/>
                <w:lang w:eastAsia="zh-CN"/>
              </w:rPr>
              <w:t>; температура рабочей среды, t 0С от -20 до +150; Рабочая среда вода, пар.</w:t>
            </w:r>
          </w:p>
          <w:p w:rsidR="006C592E" w:rsidRPr="006C592E" w:rsidRDefault="006C592E" w:rsidP="006C592E">
            <w:pPr>
              <w:widowControl w:val="0"/>
              <w:suppressAutoHyphens/>
              <w:snapToGrid w:val="0"/>
              <w:spacing w:after="0" w:line="100" w:lineRule="atLeast"/>
              <w:jc w:val="both"/>
              <w:rPr>
                <w:rFonts w:ascii="Arial" w:eastAsia="Arial Unicode MS" w:hAnsi="Arial" w:cs="Arial"/>
                <w:kern w:val="1"/>
                <w:sz w:val="20"/>
                <w:szCs w:val="24"/>
                <w:lang w:eastAsia="zh-CN"/>
              </w:rPr>
            </w:pPr>
          </w:p>
        </w:tc>
      </w:tr>
      <w:tr w:rsidR="006C592E" w:rsidRPr="006C592E" w:rsidTr="006C592E">
        <w:tc>
          <w:tcPr>
            <w:tcW w:w="585"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70</w:t>
            </w:r>
          </w:p>
        </w:tc>
        <w:tc>
          <w:tcPr>
            <w:tcW w:w="2730"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Times New Roman" w:hAnsi="Times New Roman" w:cs="Times New Roman"/>
                <w:kern w:val="1"/>
                <w:sz w:val="20"/>
                <w:szCs w:val="20"/>
                <w:shd w:val="clear" w:color="auto" w:fill="FFFFFF"/>
                <w:lang w:eastAsia="ru-RU"/>
              </w:rPr>
            </w:pPr>
            <w:r w:rsidRPr="006C592E">
              <w:rPr>
                <w:rFonts w:ascii="Times New Roman" w:eastAsia="Arial Unicode MS" w:hAnsi="Times New Roman" w:cs="Times New Roman"/>
                <w:kern w:val="1"/>
                <w:sz w:val="20"/>
                <w:szCs w:val="24"/>
                <w:lang w:eastAsia="zh-CN"/>
              </w:rPr>
              <w:t>Смесители для раковин</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pacing w:after="0" w:line="240" w:lineRule="auto"/>
              <w:rPr>
                <w:rFonts w:ascii="Arial" w:eastAsia="Arial Unicode MS" w:hAnsi="Arial" w:cs="Arial"/>
                <w:kern w:val="1"/>
                <w:sz w:val="20"/>
                <w:szCs w:val="20"/>
                <w:shd w:val="clear" w:color="auto" w:fill="FFFFFF"/>
                <w:lang w:eastAsia="zh-CN"/>
              </w:rPr>
            </w:pPr>
            <w:r w:rsidRPr="006C592E">
              <w:rPr>
                <w:rFonts w:ascii="Times New Roman" w:eastAsia="Times New Roman" w:hAnsi="Times New Roman" w:cs="Times New Roman"/>
                <w:kern w:val="1"/>
                <w:sz w:val="20"/>
                <w:szCs w:val="20"/>
                <w:shd w:val="clear" w:color="auto" w:fill="FFFFFF"/>
                <w:lang w:eastAsia="ru-RU"/>
              </w:rPr>
              <w:t xml:space="preserve">Высота </w:t>
            </w:r>
            <w:proofErr w:type="spellStart"/>
            <w:r w:rsidRPr="006C592E">
              <w:rPr>
                <w:rFonts w:ascii="Times New Roman" w:eastAsia="Times New Roman" w:hAnsi="Times New Roman" w:cs="Times New Roman"/>
                <w:kern w:val="1"/>
                <w:sz w:val="20"/>
                <w:szCs w:val="20"/>
                <w:shd w:val="clear" w:color="auto" w:fill="FFFFFF"/>
                <w:lang w:eastAsia="ru-RU"/>
              </w:rPr>
              <w:t>излива</w:t>
            </w:r>
            <w:proofErr w:type="spellEnd"/>
            <w:r w:rsidRPr="006C592E">
              <w:rPr>
                <w:rFonts w:ascii="Times New Roman" w:eastAsia="Times New Roman" w:hAnsi="Times New Roman" w:cs="Times New Roman"/>
                <w:kern w:val="1"/>
                <w:sz w:val="20"/>
                <w:szCs w:val="20"/>
                <w:shd w:val="clear" w:color="auto" w:fill="FFFFFF"/>
                <w:lang w:eastAsia="ru-RU"/>
              </w:rPr>
              <w:t xml:space="preserve"> не более 4.5см; длина </w:t>
            </w:r>
            <w:proofErr w:type="spellStart"/>
            <w:r w:rsidRPr="006C592E">
              <w:rPr>
                <w:rFonts w:ascii="Times New Roman" w:eastAsia="Times New Roman" w:hAnsi="Times New Roman" w:cs="Times New Roman"/>
                <w:kern w:val="1"/>
                <w:sz w:val="20"/>
                <w:szCs w:val="20"/>
                <w:shd w:val="clear" w:color="auto" w:fill="FFFFFF"/>
                <w:lang w:eastAsia="ru-RU"/>
              </w:rPr>
              <w:t>излива</w:t>
            </w:r>
            <w:proofErr w:type="spellEnd"/>
            <w:r w:rsidRPr="006C592E">
              <w:rPr>
                <w:rFonts w:ascii="Times New Roman" w:eastAsia="Times New Roman" w:hAnsi="Times New Roman" w:cs="Times New Roman"/>
                <w:kern w:val="1"/>
                <w:sz w:val="20"/>
                <w:szCs w:val="20"/>
                <w:shd w:val="clear" w:color="auto" w:fill="FFFFFF"/>
                <w:lang w:eastAsia="ru-RU"/>
              </w:rPr>
              <w:t xml:space="preserve">  не более 9,2см; управление </w:t>
            </w:r>
            <w:proofErr w:type="spellStart"/>
            <w:r w:rsidRPr="006C592E">
              <w:rPr>
                <w:rFonts w:ascii="Times New Roman" w:eastAsia="Times New Roman" w:hAnsi="Times New Roman" w:cs="Times New Roman"/>
                <w:kern w:val="1"/>
                <w:sz w:val="20"/>
                <w:szCs w:val="20"/>
                <w:shd w:val="clear" w:color="auto" w:fill="FFFFFF"/>
                <w:lang w:eastAsia="ru-RU"/>
              </w:rPr>
              <w:t>однорычажное</w:t>
            </w:r>
            <w:proofErr w:type="spellEnd"/>
            <w:r w:rsidRPr="006C592E">
              <w:rPr>
                <w:rFonts w:ascii="Times New Roman" w:eastAsia="Times New Roman" w:hAnsi="Times New Roman" w:cs="Times New Roman"/>
                <w:kern w:val="1"/>
                <w:sz w:val="20"/>
                <w:szCs w:val="20"/>
                <w:shd w:val="clear" w:color="auto" w:fill="FFFFFF"/>
                <w:lang w:eastAsia="ru-RU"/>
              </w:rPr>
              <w:t>; материал латунь; механизм керамический картридж</w:t>
            </w:r>
          </w:p>
          <w:p w:rsidR="006C592E" w:rsidRPr="006C592E" w:rsidRDefault="006C592E" w:rsidP="006C592E">
            <w:pPr>
              <w:widowControl w:val="0"/>
              <w:suppressAutoHyphens/>
              <w:spacing w:after="0" w:line="240" w:lineRule="auto"/>
              <w:rPr>
                <w:rFonts w:ascii="Arial" w:eastAsia="Arial Unicode MS" w:hAnsi="Arial" w:cs="Arial"/>
                <w:kern w:val="1"/>
                <w:sz w:val="20"/>
                <w:szCs w:val="20"/>
                <w:shd w:val="clear" w:color="auto" w:fill="FFFFFF"/>
                <w:lang w:eastAsia="zh-CN"/>
              </w:rPr>
            </w:pPr>
          </w:p>
        </w:tc>
      </w:tr>
      <w:tr w:rsidR="006C592E" w:rsidRPr="006C592E" w:rsidTr="006C592E">
        <w:tc>
          <w:tcPr>
            <w:tcW w:w="585"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71</w:t>
            </w:r>
          </w:p>
        </w:tc>
        <w:tc>
          <w:tcPr>
            <w:tcW w:w="2730"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lang w:eastAsia="zh-CN"/>
              </w:rPr>
              <w:t>Смеситель для душевой кабины</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6C592E" w:rsidRPr="006C592E" w:rsidRDefault="006C592E" w:rsidP="006C592E">
            <w:pPr>
              <w:spacing w:before="100" w:after="100" w:line="240" w:lineRule="auto"/>
              <w:rPr>
                <w:rFonts w:ascii="Times New Roman" w:eastAsia="Arial" w:hAnsi="Times New Roman" w:cs="Times New Roman"/>
                <w:kern w:val="1"/>
                <w:sz w:val="20"/>
                <w:szCs w:val="24"/>
                <w:lang w:eastAsia="zh-CN"/>
              </w:rPr>
            </w:pPr>
            <w:r w:rsidRPr="006C592E">
              <w:rPr>
                <w:rFonts w:ascii="Times New Roman" w:eastAsia="Arial Unicode MS" w:hAnsi="Times New Roman" w:cs="Times New Roman"/>
                <w:kern w:val="1"/>
                <w:sz w:val="20"/>
                <w:szCs w:val="24"/>
                <w:shd w:val="clear" w:color="auto" w:fill="FFFFFF"/>
                <w:lang w:eastAsia="zh-CN"/>
              </w:rPr>
              <w:t xml:space="preserve">Набор: смеситель и душевой гарнитур. </w:t>
            </w:r>
            <w:r w:rsidRPr="006C592E">
              <w:rPr>
                <w:rFonts w:ascii="Times New Roman" w:eastAsia="Times New Roman" w:hAnsi="Times New Roman" w:cs="Times New Roman"/>
                <w:kern w:val="1"/>
                <w:sz w:val="20"/>
                <w:szCs w:val="20"/>
                <w:shd w:val="clear" w:color="auto" w:fill="FFFFFF"/>
                <w:lang w:eastAsia="ru-RU"/>
              </w:rPr>
              <w:t>Картридж с керамическими пластинами Ф35, высокопрочный душевой шланг L</w:t>
            </w:r>
            <w:r w:rsidR="00C562F6">
              <w:rPr>
                <w:rFonts w:ascii="Times New Roman" w:eastAsia="Times New Roman" w:hAnsi="Times New Roman" w:cs="Times New Roman"/>
                <w:kern w:val="1"/>
                <w:sz w:val="20"/>
                <w:szCs w:val="20"/>
                <w:shd w:val="clear" w:color="auto" w:fill="FFFFFF"/>
                <w:lang w:eastAsia="ru-RU"/>
              </w:rPr>
              <w:t xml:space="preserve"> </w:t>
            </w:r>
            <w:r w:rsidRPr="006C592E">
              <w:rPr>
                <w:rFonts w:ascii="Times New Roman" w:eastAsia="Times New Roman" w:hAnsi="Times New Roman" w:cs="Times New Roman"/>
                <w:kern w:val="1"/>
                <w:sz w:val="20"/>
                <w:szCs w:val="20"/>
                <w:shd w:val="clear" w:color="auto" w:fill="FFFFFF"/>
                <w:lang w:eastAsia="ru-RU"/>
              </w:rPr>
              <w:t>не менее 1500 мм в оплетке двойного вальцевания с трубкой из синтетического каучука</w:t>
            </w:r>
            <w:proofErr w:type="gramStart"/>
            <w:r w:rsidRPr="006C592E">
              <w:rPr>
                <w:rFonts w:ascii="Times New Roman" w:eastAsia="Times New Roman" w:hAnsi="Times New Roman" w:cs="Times New Roman"/>
                <w:kern w:val="1"/>
                <w:sz w:val="20"/>
                <w:szCs w:val="20"/>
                <w:shd w:val="clear" w:color="auto" w:fill="FFFFFF"/>
                <w:lang w:eastAsia="ru-RU"/>
              </w:rPr>
              <w:t xml:space="preserve"> ,</w:t>
            </w:r>
            <w:proofErr w:type="gramEnd"/>
            <w:r w:rsidRPr="006C592E">
              <w:rPr>
                <w:rFonts w:ascii="Times New Roman" w:eastAsia="Times New Roman" w:hAnsi="Times New Roman" w:cs="Times New Roman"/>
                <w:kern w:val="1"/>
                <w:sz w:val="20"/>
                <w:szCs w:val="20"/>
                <w:shd w:val="clear" w:color="auto" w:fill="FFFFFF"/>
                <w:lang w:eastAsia="ru-RU"/>
              </w:rPr>
              <w:t xml:space="preserve"> душевая лейка с функцией самоочищения,  настенный держатель для душевой лейки. Присоединительная группа (</w:t>
            </w:r>
            <w:proofErr w:type="spellStart"/>
            <w:r w:rsidRPr="006C592E">
              <w:rPr>
                <w:rFonts w:ascii="Times New Roman" w:eastAsia="Times New Roman" w:hAnsi="Times New Roman" w:cs="Times New Roman"/>
                <w:kern w:val="1"/>
                <w:sz w:val="20"/>
                <w:szCs w:val="20"/>
                <w:shd w:val="clear" w:color="auto" w:fill="FFFFFF"/>
                <w:lang w:eastAsia="ru-RU"/>
              </w:rPr>
              <w:t>эскцентрики</w:t>
            </w:r>
            <w:proofErr w:type="spellEnd"/>
            <w:r w:rsidRPr="006C592E">
              <w:rPr>
                <w:rFonts w:ascii="Times New Roman" w:eastAsia="Times New Roman" w:hAnsi="Times New Roman" w:cs="Times New Roman"/>
                <w:kern w:val="1"/>
                <w:sz w:val="20"/>
                <w:szCs w:val="20"/>
                <w:shd w:val="clear" w:color="auto" w:fill="FFFFFF"/>
                <w:lang w:eastAsia="ru-RU"/>
              </w:rPr>
              <w:t xml:space="preserve"> с отражателями) для вертикального крепления.</w:t>
            </w:r>
          </w:p>
        </w:tc>
      </w:tr>
      <w:tr w:rsidR="006C592E" w:rsidRPr="006C592E" w:rsidTr="006C592E">
        <w:tc>
          <w:tcPr>
            <w:tcW w:w="585"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72</w:t>
            </w:r>
          </w:p>
        </w:tc>
        <w:tc>
          <w:tcPr>
            <w:tcW w:w="2730" w:type="dxa"/>
            <w:tcBorders>
              <w:top w:val="single" w:sz="4" w:space="0" w:color="000000"/>
              <w:left w:val="single" w:sz="4" w:space="0" w:color="000000"/>
              <w:bottom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lang w:eastAsia="zh-CN"/>
              </w:rPr>
              <w:t xml:space="preserve">Светильник ЛПО 2×36 </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Технические характеристики:</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 xml:space="preserve">Мощность светильника, </w:t>
            </w:r>
            <w:proofErr w:type="gramStart"/>
            <w:r w:rsidRPr="006C592E">
              <w:rPr>
                <w:rFonts w:ascii="Times New Roman" w:eastAsia="Arial Unicode MS" w:hAnsi="Times New Roman" w:cs="Times New Roman"/>
                <w:kern w:val="1"/>
                <w:sz w:val="20"/>
                <w:szCs w:val="24"/>
                <w:shd w:val="clear" w:color="auto" w:fill="FFFFFF"/>
                <w:lang w:eastAsia="zh-CN"/>
              </w:rPr>
              <w:t>Вт</w:t>
            </w:r>
            <w:proofErr w:type="gramEnd"/>
            <w:r w:rsidRPr="006C592E">
              <w:rPr>
                <w:rFonts w:ascii="Times New Roman" w:eastAsia="Arial Unicode MS" w:hAnsi="Times New Roman" w:cs="Times New Roman"/>
                <w:kern w:val="1"/>
                <w:sz w:val="20"/>
                <w:szCs w:val="24"/>
                <w:shd w:val="clear" w:color="auto" w:fill="FFFFFF"/>
                <w:lang w:eastAsia="zh-CN"/>
              </w:rPr>
              <w:t xml:space="preserve"> 4x36</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Номинальное напряжение светильника, 220</w:t>
            </w:r>
            <w:proofErr w:type="gramStart"/>
            <w:r w:rsidRPr="006C592E">
              <w:rPr>
                <w:rFonts w:ascii="Times New Roman" w:eastAsia="Arial Unicode MS" w:hAnsi="Times New Roman" w:cs="Times New Roman"/>
                <w:kern w:val="1"/>
                <w:sz w:val="20"/>
                <w:szCs w:val="24"/>
                <w:shd w:val="clear" w:color="auto" w:fill="FFFFFF"/>
                <w:lang w:eastAsia="zh-CN"/>
              </w:rPr>
              <w:t xml:space="preserve"> В</w:t>
            </w:r>
            <w:proofErr w:type="gramEnd"/>
            <w:r w:rsidRPr="006C592E">
              <w:rPr>
                <w:rFonts w:ascii="Times New Roman" w:eastAsia="Arial Unicode MS" w:hAnsi="Times New Roman" w:cs="Times New Roman"/>
                <w:kern w:val="1"/>
                <w:sz w:val="20"/>
                <w:szCs w:val="24"/>
                <w:shd w:val="clear" w:color="auto" w:fill="FFFFFF"/>
                <w:lang w:eastAsia="zh-CN"/>
              </w:rPr>
              <w:t>, 50 Гц</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Класс защиты светильника от поражения электрическим током      -  I</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Степень защиты светильника IP65</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Климатическая зона  УХЛ</w:t>
            </w:r>
            <w:proofErr w:type="gramStart"/>
            <w:r w:rsidRPr="006C592E">
              <w:rPr>
                <w:rFonts w:ascii="Times New Roman" w:eastAsia="Arial Unicode MS" w:hAnsi="Times New Roman" w:cs="Times New Roman"/>
                <w:kern w:val="1"/>
                <w:sz w:val="20"/>
                <w:szCs w:val="24"/>
                <w:shd w:val="clear" w:color="auto" w:fill="FFFFFF"/>
                <w:lang w:eastAsia="zh-CN"/>
              </w:rPr>
              <w:t>2</w:t>
            </w:r>
            <w:proofErr w:type="gramEnd"/>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Тип лампы трубчатая люминесцентная лампа d=26 мм</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Цоколь (T8, G13)</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 xml:space="preserve">Масса светильника, </w:t>
            </w:r>
            <w:proofErr w:type="gramStart"/>
            <w:r w:rsidRPr="006C592E">
              <w:rPr>
                <w:rFonts w:ascii="Times New Roman" w:eastAsia="Arial Unicode MS" w:hAnsi="Times New Roman" w:cs="Times New Roman"/>
                <w:kern w:val="1"/>
                <w:sz w:val="20"/>
                <w:szCs w:val="24"/>
                <w:shd w:val="clear" w:color="auto" w:fill="FFFFFF"/>
                <w:lang w:eastAsia="zh-CN"/>
              </w:rPr>
              <w:t>кг</w:t>
            </w:r>
            <w:proofErr w:type="gramEnd"/>
            <w:r w:rsidRPr="006C592E">
              <w:rPr>
                <w:rFonts w:ascii="Times New Roman" w:eastAsia="Arial Unicode MS" w:hAnsi="Times New Roman" w:cs="Times New Roman"/>
                <w:kern w:val="1"/>
                <w:sz w:val="20"/>
                <w:szCs w:val="24"/>
                <w:shd w:val="clear" w:color="auto" w:fill="FFFFFF"/>
                <w:lang w:eastAsia="zh-CN"/>
              </w:rPr>
              <w:t xml:space="preserve"> 1.80</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 xml:space="preserve">Размер светильника, </w:t>
            </w:r>
            <w:proofErr w:type="gramStart"/>
            <w:r w:rsidRPr="006C592E">
              <w:rPr>
                <w:rFonts w:ascii="Times New Roman" w:eastAsia="Arial Unicode MS" w:hAnsi="Times New Roman" w:cs="Times New Roman"/>
                <w:kern w:val="1"/>
                <w:sz w:val="20"/>
                <w:szCs w:val="24"/>
                <w:shd w:val="clear" w:color="auto" w:fill="FFFFFF"/>
                <w:lang w:eastAsia="zh-CN"/>
              </w:rPr>
              <w:t>мм</w:t>
            </w:r>
            <w:proofErr w:type="gramEnd"/>
            <w:r w:rsidRPr="006C592E">
              <w:rPr>
                <w:rFonts w:ascii="Times New Roman" w:eastAsia="Arial Unicode MS" w:hAnsi="Times New Roman" w:cs="Times New Roman"/>
                <w:kern w:val="1"/>
                <w:sz w:val="20"/>
                <w:szCs w:val="24"/>
                <w:shd w:val="clear" w:color="auto" w:fill="FFFFFF"/>
                <w:lang w:eastAsia="zh-CN"/>
              </w:rPr>
              <w:t xml:space="preserve"> 1234х77х78</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 xml:space="preserve">Оптическая часть - </w:t>
            </w:r>
            <w:proofErr w:type="spellStart"/>
            <w:r w:rsidRPr="006C592E">
              <w:rPr>
                <w:rFonts w:ascii="Times New Roman" w:eastAsia="Arial Unicode MS" w:hAnsi="Times New Roman" w:cs="Times New Roman"/>
                <w:kern w:val="1"/>
                <w:sz w:val="20"/>
                <w:szCs w:val="24"/>
                <w:shd w:val="clear" w:color="auto" w:fill="FFFFFF"/>
                <w:lang w:eastAsia="zh-CN"/>
              </w:rPr>
              <w:t>рассеиватель</w:t>
            </w:r>
            <w:proofErr w:type="spellEnd"/>
            <w:r w:rsidRPr="006C592E">
              <w:rPr>
                <w:rFonts w:ascii="Times New Roman" w:eastAsia="Arial Unicode MS" w:hAnsi="Times New Roman" w:cs="Times New Roman"/>
                <w:kern w:val="1"/>
                <w:sz w:val="20"/>
                <w:szCs w:val="24"/>
                <w:shd w:val="clear" w:color="auto" w:fill="FFFFFF"/>
                <w:lang w:eastAsia="zh-CN"/>
              </w:rPr>
              <w:t xml:space="preserve"> должен быть выполнен из </w:t>
            </w:r>
            <w:proofErr w:type="spellStart"/>
            <w:r w:rsidRPr="006C592E">
              <w:rPr>
                <w:rFonts w:ascii="Times New Roman" w:eastAsia="Arial Unicode MS" w:hAnsi="Times New Roman" w:cs="Times New Roman"/>
                <w:kern w:val="1"/>
                <w:sz w:val="20"/>
                <w:szCs w:val="24"/>
                <w:shd w:val="clear" w:color="auto" w:fill="FFFFFF"/>
                <w:lang w:eastAsia="zh-CN"/>
              </w:rPr>
              <w:t>светостабилизированного</w:t>
            </w:r>
            <w:proofErr w:type="spellEnd"/>
            <w:r w:rsidRPr="006C592E">
              <w:rPr>
                <w:rFonts w:ascii="Times New Roman" w:eastAsia="Arial Unicode MS" w:hAnsi="Times New Roman" w:cs="Times New Roman"/>
                <w:kern w:val="1"/>
                <w:sz w:val="20"/>
                <w:szCs w:val="24"/>
                <w:shd w:val="clear" w:color="auto" w:fill="FFFFFF"/>
                <w:lang w:eastAsia="zh-CN"/>
              </w:rPr>
              <w:t xml:space="preserve"> полистирола. Торцевые крышки из белого АВС-пластика. Корпус должен быть изготовлен из белой листовой стали.</w:t>
            </w:r>
          </w:p>
          <w:p w:rsidR="006C592E" w:rsidRPr="006C592E" w:rsidRDefault="006C592E" w:rsidP="006C592E">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p>
        </w:tc>
      </w:tr>
      <w:tr w:rsidR="006C592E" w:rsidRPr="006C592E" w:rsidTr="006C592E">
        <w:tc>
          <w:tcPr>
            <w:tcW w:w="585" w:type="dxa"/>
            <w:tcBorders>
              <w:left w:val="single" w:sz="4" w:space="0" w:color="000000"/>
              <w:bottom w:val="single" w:sz="4" w:space="0" w:color="000000"/>
            </w:tcBorders>
            <w:shd w:val="clear" w:color="auto" w:fill="auto"/>
          </w:tcPr>
          <w:p w:rsidR="006C592E" w:rsidRPr="006C592E" w:rsidRDefault="006C592E" w:rsidP="006C592E">
            <w:pPr>
              <w:widowControl w:val="0"/>
              <w:shd w:val="clear" w:color="auto" w:fill="FFFFFF"/>
              <w:suppressAutoHyphens/>
              <w:snapToGrid w:val="0"/>
              <w:spacing w:after="0" w:line="240" w:lineRule="auto"/>
              <w:jc w:val="center"/>
              <w:rPr>
                <w:rFonts w:ascii="Times New Roman" w:eastAsia="Arial Unicode MS" w:hAnsi="Times New Roman" w:cs="Times New Roman"/>
                <w:kern w:val="1"/>
                <w:sz w:val="20"/>
                <w:szCs w:val="24"/>
                <w:lang w:eastAsia="zh-CN"/>
              </w:rPr>
            </w:pPr>
            <w:r w:rsidRPr="006C592E">
              <w:rPr>
                <w:rFonts w:ascii="Times New Roman" w:eastAsia="Arial" w:hAnsi="Times New Roman" w:cs="Times New Roman"/>
                <w:kern w:val="1"/>
                <w:sz w:val="20"/>
                <w:szCs w:val="24"/>
                <w:lang w:eastAsia="zh-CN"/>
              </w:rPr>
              <w:t>73</w:t>
            </w:r>
          </w:p>
        </w:tc>
        <w:tc>
          <w:tcPr>
            <w:tcW w:w="2730" w:type="dxa"/>
            <w:tcBorders>
              <w:left w:val="single" w:sz="4" w:space="0" w:color="000000"/>
              <w:bottom w:val="single" w:sz="4" w:space="0" w:color="000000"/>
            </w:tcBorders>
            <w:shd w:val="clear" w:color="auto" w:fill="auto"/>
          </w:tcPr>
          <w:p w:rsidR="006C592E" w:rsidRPr="006C592E" w:rsidRDefault="00F2447F" w:rsidP="00F2447F">
            <w:pPr>
              <w:widowControl w:val="0"/>
              <w:suppressAutoHyphens/>
              <w:snapToGrid w:val="0"/>
              <w:spacing w:after="0" w:line="100" w:lineRule="atLeast"/>
              <w:jc w:val="both"/>
              <w:rPr>
                <w:rFonts w:ascii="Times New Roman" w:eastAsia="Arial Unicode MS" w:hAnsi="Times New Roman" w:cs="Times New Roman"/>
                <w:kern w:val="1"/>
                <w:sz w:val="20"/>
                <w:szCs w:val="24"/>
                <w:shd w:val="clear" w:color="auto" w:fill="FFFFFF"/>
                <w:lang w:eastAsia="zh-CN"/>
              </w:rPr>
            </w:pPr>
            <w:r>
              <w:rPr>
                <w:rFonts w:ascii="Times New Roman" w:eastAsia="Arial Unicode MS" w:hAnsi="Times New Roman" w:cs="Times New Roman"/>
                <w:kern w:val="1"/>
                <w:sz w:val="20"/>
                <w:szCs w:val="24"/>
                <w:lang w:eastAsia="zh-CN"/>
              </w:rPr>
              <w:t>Светильник формы «т</w:t>
            </w:r>
            <w:r w:rsidR="006C592E" w:rsidRPr="006C592E">
              <w:rPr>
                <w:rFonts w:ascii="Times New Roman" w:eastAsia="Arial Unicode MS" w:hAnsi="Times New Roman" w:cs="Times New Roman"/>
                <w:kern w:val="1"/>
                <w:sz w:val="20"/>
                <w:szCs w:val="24"/>
                <w:lang w:eastAsia="zh-CN"/>
              </w:rPr>
              <w:t xml:space="preserve">аблетка» 1*100 </w:t>
            </w:r>
            <w:r w:rsidR="006C592E" w:rsidRPr="006C592E">
              <w:rPr>
                <w:rFonts w:ascii="Times New Roman" w:eastAsia="Arial Unicode MS" w:hAnsi="Times New Roman" w:cs="Times New Roman"/>
                <w:kern w:val="1"/>
                <w:sz w:val="20"/>
                <w:szCs w:val="24"/>
                <w:lang w:val="en-US" w:eastAsia="zh-CN"/>
              </w:rPr>
              <w:t>IP</w:t>
            </w:r>
            <w:r w:rsidR="006C592E" w:rsidRPr="006C592E">
              <w:rPr>
                <w:rFonts w:ascii="Times New Roman" w:eastAsia="Arial Unicode MS" w:hAnsi="Times New Roman" w:cs="Times New Roman"/>
                <w:kern w:val="1"/>
                <w:sz w:val="20"/>
                <w:szCs w:val="24"/>
                <w:lang w:eastAsia="zh-CN"/>
              </w:rPr>
              <w:t xml:space="preserve"> 44 стекло 015</w:t>
            </w:r>
            <w:r w:rsidR="006C592E" w:rsidRPr="006C592E">
              <w:rPr>
                <w:rFonts w:ascii="Times New Roman" w:eastAsia="Arial Unicode MS" w:hAnsi="Times New Roman" w:cs="Times New Roman"/>
                <w:kern w:val="1"/>
                <w:sz w:val="20"/>
                <w:szCs w:val="24"/>
                <w:shd w:val="clear" w:color="auto" w:fill="FFFFFF"/>
                <w:lang w:eastAsia="zh-CN"/>
              </w:rPr>
              <w:t xml:space="preserve"> </w:t>
            </w:r>
          </w:p>
        </w:tc>
        <w:tc>
          <w:tcPr>
            <w:tcW w:w="7430" w:type="dxa"/>
            <w:tcBorders>
              <w:left w:val="single" w:sz="4" w:space="0" w:color="000000"/>
              <w:bottom w:val="single" w:sz="4" w:space="0" w:color="000000"/>
              <w:right w:val="single" w:sz="4" w:space="0" w:color="000000"/>
            </w:tcBorders>
            <w:shd w:val="clear" w:color="auto" w:fill="auto"/>
          </w:tcPr>
          <w:p w:rsidR="006C592E" w:rsidRPr="006C592E" w:rsidRDefault="006C592E" w:rsidP="006C592E">
            <w:pPr>
              <w:widowControl w:val="0"/>
              <w:suppressAutoHyphens/>
              <w:snapToGrid w:val="0"/>
              <w:spacing w:after="0" w:line="100" w:lineRule="atLeast"/>
              <w:rPr>
                <w:rFonts w:ascii="Arial" w:eastAsia="Arial Unicode MS" w:hAnsi="Arial" w:cs="Arial"/>
                <w:kern w:val="1"/>
                <w:sz w:val="20"/>
                <w:szCs w:val="24"/>
                <w:shd w:val="clear" w:color="auto" w:fill="FFFFFF"/>
                <w:lang w:eastAsia="zh-CN"/>
              </w:rPr>
            </w:pPr>
            <w:r w:rsidRPr="006C592E">
              <w:rPr>
                <w:rFonts w:ascii="Times New Roman" w:eastAsia="Arial Unicode MS" w:hAnsi="Times New Roman" w:cs="Times New Roman"/>
                <w:kern w:val="1"/>
                <w:sz w:val="20"/>
                <w:szCs w:val="24"/>
                <w:shd w:val="clear" w:color="auto" w:fill="FFFFFF"/>
                <w:lang w:eastAsia="zh-CN"/>
              </w:rPr>
              <w:t>Цвет светильников-белый; мощность лампы – 60 Вт; номинальное напряжение – 220</w:t>
            </w:r>
            <w:proofErr w:type="gramStart"/>
            <w:r w:rsidRPr="006C592E">
              <w:rPr>
                <w:rFonts w:ascii="Times New Roman" w:eastAsia="Arial Unicode MS" w:hAnsi="Times New Roman" w:cs="Times New Roman"/>
                <w:kern w:val="1"/>
                <w:sz w:val="20"/>
                <w:szCs w:val="24"/>
                <w:shd w:val="clear" w:color="auto" w:fill="FFFFFF"/>
                <w:lang w:eastAsia="zh-CN"/>
              </w:rPr>
              <w:t xml:space="preserve"> В</w:t>
            </w:r>
            <w:proofErr w:type="gramEnd"/>
            <w:r w:rsidRPr="006C592E">
              <w:rPr>
                <w:rFonts w:ascii="Times New Roman" w:eastAsia="Arial Unicode MS" w:hAnsi="Times New Roman" w:cs="Times New Roman"/>
                <w:kern w:val="1"/>
                <w:sz w:val="20"/>
                <w:szCs w:val="24"/>
                <w:shd w:val="clear" w:color="auto" w:fill="FFFFFF"/>
                <w:lang w:eastAsia="zh-CN"/>
              </w:rPr>
              <w:t xml:space="preserve">; </w:t>
            </w:r>
            <w:proofErr w:type="spellStart"/>
            <w:r w:rsidRPr="006C592E">
              <w:rPr>
                <w:rFonts w:ascii="Times New Roman" w:eastAsia="Arial Unicode MS" w:hAnsi="Times New Roman" w:cs="Times New Roman"/>
                <w:kern w:val="1"/>
                <w:sz w:val="20"/>
                <w:szCs w:val="24"/>
                <w:shd w:val="clear" w:color="auto" w:fill="FFFFFF"/>
                <w:lang w:eastAsia="zh-CN"/>
              </w:rPr>
              <w:t>рассеиватель</w:t>
            </w:r>
            <w:proofErr w:type="spellEnd"/>
            <w:r w:rsidRPr="006C592E">
              <w:rPr>
                <w:rFonts w:ascii="Times New Roman" w:eastAsia="Arial Unicode MS" w:hAnsi="Times New Roman" w:cs="Times New Roman"/>
                <w:kern w:val="1"/>
                <w:sz w:val="20"/>
                <w:szCs w:val="24"/>
                <w:shd w:val="clear" w:color="auto" w:fill="FFFFFF"/>
                <w:lang w:eastAsia="zh-CN"/>
              </w:rPr>
              <w:t xml:space="preserve"> светильника матовое стекло; степень защиты </w:t>
            </w:r>
            <w:r w:rsidRPr="006C592E">
              <w:rPr>
                <w:rFonts w:ascii="Times New Roman" w:eastAsia="Arial Unicode MS" w:hAnsi="Times New Roman" w:cs="Times New Roman"/>
                <w:kern w:val="1"/>
                <w:sz w:val="20"/>
                <w:szCs w:val="24"/>
                <w:shd w:val="clear" w:color="auto" w:fill="FFFFFF"/>
                <w:lang w:val="en-US" w:eastAsia="zh-CN"/>
              </w:rPr>
              <w:t>IP</w:t>
            </w:r>
            <w:r w:rsidRPr="006C592E">
              <w:rPr>
                <w:rFonts w:ascii="Times New Roman" w:eastAsia="Arial Unicode MS" w:hAnsi="Times New Roman" w:cs="Times New Roman"/>
                <w:kern w:val="1"/>
                <w:sz w:val="20"/>
                <w:szCs w:val="24"/>
                <w:shd w:val="clear" w:color="auto" w:fill="FFFFFF"/>
                <w:lang w:eastAsia="zh-CN"/>
              </w:rPr>
              <w:t xml:space="preserve">54; тип крепления </w:t>
            </w:r>
            <w:proofErr w:type="spellStart"/>
            <w:r w:rsidRPr="006C592E">
              <w:rPr>
                <w:rFonts w:ascii="Times New Roman" w:eastAsia="Arial Unicode MS" w:hAnsi="Times New Roman" w:cs="Times New Roman"/>
                <w:kern w:val="1"/>
                <w:sz w:val="20"/>
                <w:szCs w:val="24"/>
                <w:shd w:val="clear" w:color="auto" w:fill="FFFFFF"/>
                <w:lang w:eastAsia="zh-CN"/>
              </w:rPr>
              <w:t>настенно</w:t>
            </w:r>
            <w:proofErr w:type="spellEnd"/>
            <w:r w:rsidRPr="006C592E">
              <w:rPr>
                <w:rFonts w:ascii="Times New Roman" w:eastAsia="Arial Unicode MS" w:hAnsi="Times New Roman" w:cs="Times New Roman"/>
                <w:kern w:val="1"/>
                <w:sz w:val="20"/>
                <w:szCs w:val="24"/>
                <w:shd w:val="clear" w:color="auto" w:fill="FFFFFF"/>
                <w:lang w:eastAsia="zh-CN"/>
              </w:rPr>
              <w:t>-потолочный; тип лампы накаливания; цоколь лампы Е27</w:t>
            </w:r>
          </w:p>
          <w:p w:rsidR="006C592E" w:rsidRPr="006C592E" w:rsidRDefault="006C592E" w:rsidP="006C592E">
            <w:pPr>
              <w:widowControl w:val="0"/>
              <w:suppressAutoHyphens/>
              <w:snapToGrid w:val="0"/>
              <w:spacing w:after="0" w:line="100" w:lineRule="atLeast"/>
              <w:rPr>
                <w:rFonts w:ascii="Arial" w:eastAsia="Arial Unicode MS" w:hAnsi="Arial" w:cs="Arial"/>
                <w:kern w:val="1"/>
                <w:sz w:val="20"/>
                <w:szCs w:val="24"/>
                <w:shd w:val="clear" w:color="auto" w:fill="FFFFFF"/>
                <w:lang w:eastAsia="zh-CN"/>
              </w:rPr>
            </w:pPr>
          </w:p>
        </w:tc>
      </w:tr>
    </w:tbl>
    <w:p w:rsidR="006C592E" w:rsidRPr="006C592E" w:rsidRDefault="006C592E" w:rsidP="006C592E">
      <w:pPr>
        <w:widowControl w:val="0"/>
        <w:shd w:val="clear" w:color="auto" w:fill="FFFFFF"/>
        <w:suppressAutoHyphens/>
        <w:spacing w:after="0" w:line="240" w:lineRule="auto"/>
        <w:rPr>
          <w:rFonts w:ascii="Arial" w:eastAsia="Arial Unicode MS" w:hAnsi="Arial" w:cs="Arial"/>
          <w:kern w:val="1"/>
          <w:sz w:val="20"/>
          <w:szCs w:val="24"/>
          <w:lang w:eastAsia="zh-CN"/>
        </w:rPr>
      </w:pPr>
      <w:r w:rsidRPr="006C592E">
        <w:rPr>
          <w:rFonts w:ascii="Arial" w:eastAsia="Arial" w:hAnsi="Arial" w:cs="Arial"/>
          <w:kern w:val="1"/>
          <w:sz w:val="20"/>
          <w:szCs w:val="24"/>
          <w:lang w:eastAsia="zh-CN"/>
        </w:rPr>
        <w:t xml:space="preserve"> </w:t>
      </w:r>
    </w:p>
    <w:tbl>
      <w:tblPr>
        <w:tblW w:w="0" w:type="auto"/>
        <w:tblLayout w:type="fixed"/>
        <w:tblCellMar>
          <w:left w:w="0" w:type="dxa"/>
          <w:right w:w="0" w:type="dxa"/>
        </w:tblCellMar>
        <w:tblLook w:val="0000" w:firstRow="0" w:lastRow="0" w:firstColumn="0" w:lastColumn="0" w:noHBand="0" w:noVBand="0"/>
      </w:tblPr>
      <w:tblGrid>
        <w:gridCol w:w="10437"/>
      </w:tblGrid>
      <w:tr w:rsidR="006C592E" w:rsidRPr="006C592E" w:rsidTr="006C592E">
        <w:tc>
          <w:tcPr>
            <w:tcW w:w="10437" w:type="dxa"/>
            <w:shd w:val="clear" w:color="auto" w:fill="auto"/>
          </w:tcPr>
          <w:tbl>
            <w:tblPr>
              <w:tblW w:w="0" w:type="auto"/>
              <w:tblLayout w:type="fixed"/>
              <w:tblCellMar>
                <w:left w:w="0" w:type="dxa"/>
                <w:right w:w="0" w:type="dxa"/>
              </w:tblCellMar>
              <w:tblLook w:val="0000" w:firstRow="0" w:lastRow="0" w:firstColumn="0" w:lastColumn="0" w:noHBand="0" w:noVBand="0"/>
            </w:tblPr>
            <w:tblGrid>
              <w:gridCol w:w="10437"/>
            </w:tblGrid>
            <w:tr w:rsidR="006C592E" w:rsidRPr="006C592E" w:rsidTr="006C592E">
              <w:tc>
                <w:tcPr>
                  <w:tcW w:w="10437" w:type="dxa"/>
                  <w:shd w:val="clear" w:color="auto" w:fill="auto"/>
                </w:tcPr>
                <w:p w:rsidR="006C592E" w:rsidRPr="006C592E" w:rsidRDefault="006C592E" w:rsidP="006C592E">
                  <w:pPr>
                    <w:widowControl w:val="0"/>
                    <w:suppressAutoHyphens/>
                    <w:snapToGrid w:val="0"/>
                    <w:spacing w:after="120" w:line="240" w:lineRule="auto"/>
                    <w:rPr>
                      <w:rFonts w:ascii="Arial" w:eastAsia="Arial Unicode MS" w:hAnsi="Arial" w:cs="Arial"/>
                      <w:kern w:val="1"/>
                      <w:sz w:val="20"/>
                      <w:szCs w:val="24"/>
                      <w:lang w:eastAsia="zh-CN"/>
                    </w:rPr>
                  </w:pPr>
                </w:p>
              </w:tc>
            </w:tr>
          </w:tbl>
          <w:p w:rsidR="006C592E" w:rsidRPr="006C592E" w:rsidRDefault="006C592E" w:rsidP="006C592E">
            <w:pPr>
              <w:widowControl w:val="0"/>
              <w:suppressLineNumbers/>
              <w:suppressAutoHyphens/>
              <w:spacing w:after="0" w:line="240" w:lineRule="auto"/>
              <w:rPr>
                <w:rFonts w:ascii="Arial" w:eastAsia="Arial Unicode MS" w:hAnsi="Arial" w:cs="Arial"/>
                <w:kern w:val="1"/>
                <w:sz w:val="20"/>
                <w:szCs w:val="24"/>
                <w:lang w:eastAsia="zh-CN"/>
              </w:rPr>
            </w:pPr>
          </w:p>
        </w:tc>
      </w:tr>
    </w:tbl>
    <w:p w:rsidR="006C592E" w:rsidRPr="006C592E" w:rsidRDefault="006C592E" w:rsidP="006C592E">
      <w:pPr>
        <w:widowControl w:val="0"/>
        <w:shd w:val="clear" w:color="auto" w:fill="FFFFFF"/>
        <w:suppressAutoHyphens/>
        <w:spacing w:after="0" w:line="240" w:lineRule="auto"/>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r>
        <w:rPr>
          <w:rFonts w:ascii="Arial" w:eastAsia="Arial Unicode MS" w:hAnsi="Arial" w:cs="Arial"/>
          <w:noProof/>
          <w:kern w:val="1"/>
          <w:sz w:val="20"/>
          <w:szCs w:val="24"/>
          <w:lang w:eastAsia="ru-RU"/>
        </w:rPr>
        <mc:AlternateContent>
          <mc:Choice Requires="wps">
            <w:drawing>
              <wp:inline distT="0" distB="0" distL="0" distR="0">
                <wp:extent cx="635" cy="635"/>
                <wp:effectExtent l="0" t="4445" r="635" b="4445"/>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 cy="635"/>
                        </a:xfrm>
                        <a:prstGeom prst="rect">
                          <a:avLst/>
                        </a:prstGeom>
                        <a:solidFill>
                          <a:srgbClr val="FFFFFF"/>
                        </a:solidFill>
                        <a:ln>
                          <a:noFill/>
                        </a:ln>
                        <a:effectLst/>
                        <a:extLst>
                          <a:ext uri="{91240B29-F687-4F45-9708-019B960494DF}">
                            <a14:hiddenLine xmlns:a14="http://schemas.microsoft.com/office/drawing/2010/main" w="9525" cap="flat">
                              <a:solidFill>
                                <a:srgbClr val="3465AF"/>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inline>
            </w:drawing>
          </mc:Choice>
          <mc:Fallback>
            <w:pict>
              <v:rect id="Прямоугольник 1" o:spid="_x0000_s1026" style="width:.05pt;height:.05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" stroked="f" strokecolor="#3465af">
                <v:stroke joinstyle="round"/>
                <w10:anchorlock/>
              </v:rect>
            </w:pict>
          </mc:Fallback>
        </mc:AlternateContent>
      </w:r>
      <w:r w:rsidRPr="006C592E">
        <w:rPr>
          <w:rFonts w:ascii="Arial" w:eastAsia="Arial Unicode MS" w:hAnsi="Arial" w:cs="Arial"/>
          <w:kern w:val="1"/>
          <w:sz w:val="20"/>
          <w:szCs w:val="24"/>
          <w:lang w:eastAsia="zh-CN"/>
        </w:rPr>
        <w:cr/>
      </w: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hd w:val="clear" w:color="auto" w:fill="FFFFFF"/>
        <w:suppressAutoHyphens/>
        <w:spacing w:after="150" w:line="240" w:lineRule="auto"/>
        <w:jc w:val="center"/>
        <w:rPr>
          <w:rFonts w:ascii="Arial" w:eastAsia="Arial Unicode MS" w:hAnsi="Arial" w:cs="Arial"/>
          <w:kern w:val="1"/>
          <w:sz w:val="20"/>
          <w:szCs w:val="24"/>
          <w:lang w:eastAsia="zh-CN"/>
        </w:rPr>
      </w:pPr>
    </w:p>
    <w:p w:rsidR="006C592E" w:rsidRPr="006C592E" w:rsidRDefault="006C592E" w:rsidP="006C592E">
      <w:pPr>
        <w:widowControl w:val="0"/>
        <w:suppressAutoHyphens/>
        <w:spacing w:after="0" w:line="240" w:lineRule="auto"/>
        <w:rPr>
          <w:rFonts w:ascii="Arial" w:eastAsia="Arial Unicode MS" w:hAnsi="Arial" w:cs="Arial"/>
          <w:kern w:val="1"/>
          <w:sz w:val="20"/>
          <w:szCs w:val="24"/>
          <w:lang w:eastAsia="zh-CN"/>
        </w:rPr>
        <w:sectPr w:rsidR="006C592E" w:rsidRPr="006C592E">
          <w:type w:val="continuous"/>
          <w:pgSz w:w="11906" w:h="16838"/>
          <w:pgMar w:top="450" w:right="404" w:bottom="573" w:left="1065" w:header="720" w:footer="720" w:gutter="0"/>
          <w:cols w:space="720"/>
          <w:docGrid w:linePitch="360"/>
        </w:sectPr>
      </w:pPr>
    </w:p>
    <w:p w:rsidR="0020022D" w:rsidRDefault="00793941" w:rsidP="00793941">
      <w:pPr>
        <w:spacing w:after="0" w:line="240" w:lineRule="auto"/>
        <w:jc w:val="center"/>
        <w:outlineLvl w:val="0"/>
        <w:rPr>
          <w:rFonts w:ascii="Times New Roman" w:eastAsia="Times New Roman" w:hAnsi="Times New Roman" w:cs="Times New Roman"/>
          <w:b/>
          <w:lang w:eastAsia="ru-RU"/>
        </w:rPr>
      </w:pPr>
      <w:r w:rsidRPr="00793941">
        <w:rPr>
          <w:rFonts w:ascii="Times New Roman" w:eastAsia="Times New Roman" w:hAnsi="Times New Roman" w:cs="Times New Roman"/>
          <w:b/>
          <w:lang w:eastAsia="ru-RU"/>
        </w:rPr>
        <w:lastRenderedPageBreak/>
        <w:t>Локальный сметный расчет</w:t>
      </w:r>
    </w:p>
    <w:tbl>
      <w:tblPr>
        <w:tblW w:w="16700" w:type="dxa"/>
        <w:tblInd w:w="-642" w:type="dxa"/>
        <w:tblLook w:val="04A0" w:firstRow="1" w:lastRow="0" w:firstColumn="1" w:lastColumn="0" w:noHBand="0" w:noVBand="1"/>
      </w:tblPr>
      <w:tblGrid>
        <w:gridCol w:w="520"/>
        <w:gridCol w:w="2260"/>
        <w:gridCol w:w="4120"/>
        <w:gridCol w:w="1900"/>
        <w:gridCol w:w="1300"/>
        <w:gridCol w:w="1180"/>
        <w:gridCol w:w="1180"/>
        <w:gridCol w:w="1220"/>
        <w:gridCol w:w="1180"/>
        <w:gridCol w:w="940"/>
        <w:gridCol w:w="900"/>
      </w:tblGrid>
      <w:tr w:rsidR="007F03E9" w:rsidRPr="007F03E9" w:rsidTr="007F03E9">
        <w:trPr>
          <w:trHeight w:val="814"/>
        </w:trPr>
        <w:tc>
          <w:tcPr>
            <w:tcW w:w="5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w:t>
            </w:r>
            <w:proofErr w:type="spellStart"/>
            <w:r w:rsidRPr="007F03E9">
              <w:rPr>
                <w:rFonts w:ascii="Arial CYR" w:eastAsia="Times New Roman" w:hAnsi="Arial CYR" w:cs="Arial CYR"/>
                <w:color w:val="000000"/>
                <w:sz w:val="18"/>
                <w:szCs w:val="18"/>
                <w:lang w:eastAsia="ru-RU"/>
              </w:rPr>
              <w:t>пп</w:t>
            </w:r>
            <w:proofErr w:type="spellEnd"/>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Шифр и номер позиции норматива</w:t>
            </w:r>
          </w:p>
        </w:tc>
        <w:tc>
          <w:tcPr>
            <w:tcW w:w="41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Наименование работ и затрат, единица измерения</w:t>
            </w:r>
          </w:p>
        </w:tc>
        <w:tc>
          <w:tcPr>
            <w:tcW w:w="19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Количество</w:t>
            </w:r>
          </w:p>
        </w:tc>
        <w:tc>
          <w:tcPr>
            <w:tcW w:w="2480" w:type="dxa"/>
            <w:gridSpan w:val="2"/>
            <w:tcBorders>
              <w:top w:val="single" w:sz="4" w:space="0" w:color="000000"/>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Стоимость единицы, руб.</w:t>
            </w:r>
          </w:p>
        </w:tc>
        <w:tc>
          <w:tcPr>
            <w:tcW w:w="3580" w:type="dxa"/>
            <w:gridSpan w:val="3"/>
            <w:tcBorders>
              <w:top w:val="single" w:sz="4" w:space="0" w:color="000000"/>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Общая стоимость, руб.</w:t>
            </w:r>
          </w:p>
        </w:tc>
        <w:tc>
          <w:tcPr>
            <w:tcW w:w="18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Затраты труда рабочих, чел</w:t>
            </w:r>
            <w:proofErr w:type="gramStart"/>
            <w:r w:rsidRPr="007F03E9">
              <w:rPr>
                <w:rFonts w:ascii="Arial CYR" w:eastAsia="Times New Roman" w:hAnsi="Arial CYR" w:cs="Arial CYR"/>
                <w:color w:val="000000"/>
                <w:sz w:val="18"/>
                <w:szCs w:val="18"/>
                <w:lang w:eastAsia="ru-RU"/>
              </w:rPr>
              <w:t>.-</w:t>
            </w:r>
            <w:proofErr w:type="gramEnd"/>
            <w:r w:rsidRPr="007F03E9">
              <w:rPr>
                <w:rFonts w:ascii="Arial CYR" w:eastAsia="Times New Roman" w:hAnsi="Arial CYR" w:cs="Arial CYR"/>
                <w:color w:val="000000"/>
                <w:sz w:val="18"/>
                <w:szCs w:val="18"/>
                <w:lang w:eastAsia="ru-RU"/>
              </w:rPr>
              <w:t>ч, не занятых обслуживанием машин</w:t>
            </w:r>
          </w:p>
        </w:tc>
      </w:tr>
      <w:tr w:rsidR="007F03E9" w:rsidRPr="007F03E9" w:rsidTr="007F03E9">
        <w:trPr>
          <w:trHeight w:val="480"/>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226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412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90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30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всего</w:t>
            </w:r>
          </w:p>
        </w:tc>
        <w:tc>
          <w:tcPr>
            <w:tcW w:w="118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эксплуат</w:t>
            </w:r>
            <w:proofErr w:type="gramStart"/>
            <w:r w:rsidRPr="007F03E9">
              <w:rPr>
                <w:rFonts w:ascii="Arial CYR" w:eastAsia="Times New Roman" w:hAnsi="Arial CYR" w:cs="Arial CYR"/>
                <w:color w:val="000000"/>
                <w:sz w:val="18"/>
                <w:szCs w:val="18"/>
                <w:lang w:eastAsia="ru-RU"/>
              </w:rPr>
              <w:t>а</w:t>
            </w:r>
            <w:proofErr w:type="spellEnd"/>
            <w:r w:rsidRPr="007F03E9">
              <w:rPr>
                <w:rFonts w:ascii="Arial CYR" w:eastAsia="Times New Roman" w:hAnsi="Arial CYR" w:cs="Arial CYR"/>
                <w:color w:val="000000"/>
                <w:sz w:val="18"/>
                <w:szCs w:val="18"/>
                <w:lang w:eastAsia="ru-RU"/>
              </w:rPr>
              <w:t>-</w:t>
            </w:r>
            <w:proofErr w:type="gramEnd"/>
            <w:r w:rsidRPr="007F03E9">
              <w:rPr>
                <w:rFonts w:ascii="Arial CYR" w:eastAsia="Times New Roman" w:hAnsi="Arial CYR" w:cs="Arial CYR"/>
                <w:color w:val="000000"/>
                <w:sz w:val="18"/>
                <w:szCs w:val="18"/>
                <w:lang w:eastAsia="ru-RU"/>
              </w:rPr>
              <w:br/>
            </w:r>
            <w:proofErr w:type="spellStart"/>
            <w:r w:rsidRPr="007F03E9">
              <w:rPr>
                <w:rFonts w:ascii="Arial CYR" w:eastAsia="Times New Roman" w:hAnsi="Arial CYR" w:cs="Arial CYR"/>
                <w:color w:val="000000"/>
                <w:sz w:val="18"/>
                <w:szCs w:val="18"/>
                <w:lang w:eastAsia="ru-RU"/>
              </w:rPr>
              <w:t>ции</w:t>
            </w:r>
            <w:proofErr w:type="spellEnd"/>
            <w:r w:rsidRPr="007F03E9">
              <w:rPr>
                <w:rFonts w:ascii="Arial CYR" w:eastAsia="Times New Roman" w:hAnsi="Arial CYR" w:cs="Arial CYR"/>
                <w:color w:val="000000"/>
                <w:sz w:val="18"/>
                <w:szCs w:val="18"/>
                <w:lang w:eastAsia="ru-RU"/>
              </w:rPr>
              <w:t xml:space="preserve"> машин</w:t>
            </w:r>
          </w:p>
        </w:tc>
        <w:tc>
          <w:tcPr>
            <w:tcW w:w="118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Всего</w:t>
            </w:r>
          </w:p>
        </w:tc>
        <w:tc>
          <w:tcPr>
            <w:tcW w:w="1220" w:type="dxa"/>
            <w:vMerge w:val="restart"/>
            <w:tcBorders>
              <w:top w:val="nil"/>
              <w:left w:val="single" w:sz="4" w:space="0" w:color="000000"/>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оплаты труда</w:t>
            </w:r>
          </w:p>
        </w:tc>
        <w:tc>
          <w:tcPr>
            <w:tcW w:w="118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эксплуат</w:t>
            </w:r>
            <w:proofErr w:type="gramStart"/>
            <w:r w:rsidRPr="007F03E9">
              <w:rPr>
                <w:rFonts w:ascii="Arial CYR" w:eastAsia="Times New Roman" w:hAnsi="Arial CYR" w:cs="Arial CYR"/>
                <w:color w:val="000000"/>
                <w:sz w:val="18"/>
                <w:szCs w:val="18"/>
                <w:lang w:eastAsia="ru-RU"/>
              </w:rPr>
              <w:t>а</w:t>
            </w:r>
            <w:proofErr w:type="spellEnd"/>
            <w:r w:rsidRPr="007F03E9">
              <w:rPr>
                <w:rFonts w:ascii="Arial CYR" w:eastAsia="Times New Roman" w:hAnsi="Arial CYR" w:cs="Arial CYR"/>
                <w:color w:val="000000"/>
                <w:sz w:val="18"/>
                <w:szCs w:val="18"/>
                <w:lang w:eastAsia="ru-RU"/>
              </w:rPr>
              <w:t>-</w:t>
            </w:r>
            <w:proofErr w:type="gramEnd"/>
            <w:r w:rsidRPr="007F03E9">
              <w:rPr>
                <w:rFonts w:ascii="Arial CYR" w:eastAsia="Times New Roman" w:hAnsi="Arial CYR" w:cs="Arial CYR"/>
                <w:color w:val="000000"/>
                <w:sz w:val="18"/>
                <w:szCs w:val="18"/>
                <w:lang w:eastAsia="ru-RU"/>
              </w:rPr>
              <w:br/>
            </w:r>
            <w:proofErr w:type="spellStart"/>
            <w:r w:rsidRPr="007F03E9">
              <w:rPr>
                <w:rFonts w:ascii="Arial CYR" w:eastAsia="Times New Roman" w:hAnsi="Arial CYR" w:cs="Arial CYR"/>
                <w:color w:val="000000"/>
                <w:sz w:val="18"/>
                <w:szCs w:val="18"/>
                <w:lang w:eastAsia="ru-RU"/>
              </w:rPr>
              <w:t>ция</w:t>
            </w:r>
            <w:proofErr w:type="spellEnd"/>
            <w:r w:rsidRPr="007F03E9">
              <w:rPr>
                <w:rFonts w:ascii="Arial CYR" w:eastAsia="Times New Roman" w:hAnsi="Arial CYR" w:cs="Arial CYR"/>
                <w:color w:val="000000"/>
                <w:sz w:val="18"/>
                <w:szCs w:val="18"/>
                <w:lang w:eastAsia="ru-RU"/>
              </w:rPr>
              <w:t xml:space="preserve"> машин</w:t>
            </w:r>
          </w:p>
        </w:tc>
        <w:tc>
          <w:tcPr>
            <w:tcW w:w="1840" w:type="dxa"/>
            <w:gridSpan w:val="2"/>
            <w:vMerge/>
            <w:tcBorders>
              <w:top w:val="nil"/>
              <w:left w:val="nil"/>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r>
      <w:tr w:rsidR="007F03E9" w:rsidRPr="007F03E9" w:rsidTr="007F03E9">
        <w:trPr>
          <w:trHeight w:val="480"/>
        </w:trPr>
        <w:tc>
          <w:tcPr>
            <w:tcW w:w="52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226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412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900" w:type="dxa"/>
            <w:vMerge/>
            <w:tcBorders>
              <w:top w:val="single" w:sz="4" w:space="0" w:color="000000"/>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30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оплаты труда</w:t>
            </w:r>
          </w:p>
        </w:tc>
        <w:tc>
          <w:tcPr>
            <w:tcW w:w="118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в </w:t>
            </w:r>
            <w:proofErr w:type="spellStart"/>
            <w:r w:rsidRPr="007F03E9">
              <w:rPr>
                <w:rFonts w:ascii="Arial CYR" w:eastAsia="Times New Roman" w:hAnsi="Arial CYR" w:cs="Arial CYR"/>
                <w:color w:val="000000"/>
                <w:sz w:val="18"/>
                <w:szCs w:val="18"/>
                <w:lang w:eastAsia="ru-RU"/>
              </w:rPr>
              <w:t>т.ч</w:t>
            </w:r>
            <w:proofErr w:type="spellEnd"/>
            <w:r w:rsidRPr="007F03E9">
              <w:rPr>
                <w:rFonts w:ascii="Arial CYR" w:eastAsia="Times New Roman" w:hAnsi="Arial CYR" w:cs="Arial CYR"/>
                <w:color w:val="000000"/>
                <w:sz w:val="18"/>
                <w:szCs w:val="18"/>
                <w:lang w:eastAsia="ru-RU"/>
              </w:rPr>
              <w:t>. оплаты труда</w:t>
            </w:r>
          </w:p>
        </w:tc>
        <w:tc>
          <w:tcPr>
            <w:tcW w:w="1180" w:type="dxa"/>
            <w:vMerge/>
            <w:tcBorders>
              <w:top w:val="nil"/>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220" w:type="dxa"/>
            <w:vMerge/>
            <w:tcBorders>
              <w:top w:val="nil"/>
              <w:left w:val="single" w:sz="4" w:space="0" w:color="000000"/>
              <w:bottom w:val="single" w:sz="4" w:space="0" w:color="000000"/>
              <w:right w:val="single" w:sz="4" w:space="0" w:color="000000"/>
            </w:tcBorders>
            <w:vAlign w:val="center"/>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118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в </w:t>
            </w:r>
            <w:proofErr w:type="spellStart"/>
            <w:r w:rsidRPr="007F03E9">
              <w:rPr>
                <w:rFonts w:ascii="Arial CYR" w:eastAsia="Times New Roman" w:hAnsi="Arial CYR" w:cs="Arial CYR"/>
                <w:color w:val="000000"/>
                <w:sz w:val="18"/>
                <w:szCs w:val="18"/>
                <w:lang w:eastAsia="ru-RU"/>
              </w:rPr>
              <w:t>т.ч</w:t>
            </w:r>
            <w:proofErr w:type="spellEnd"/>
            <w:r w:rsidRPr="007F03E9">
              <w:rPr>
                <w:rFonts w:ascii="Arial CYR" w:eastAsia="Times New Roman" w:hAnsi="Arial CYR" w:cs="Arial CYR"/>
                <w:color w:val="000000"/>
                <w:sz w:val="18"/>
                <w:szCs w:val="18"/>
                <w:lang w:eastAsia="ru-RU"/>
              </w:rPr>
              <w:t>. оплаты труда</w:t>
            </w:r>
          </w:p>
        </w:tc>
        <w:tc>
          <w:tcPr>
            <w:tcW w:w="94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на единицу</w:t>
            </w:r>
          </w:p>
        </w:tc>
        <w:tc>
          <w:tcPr>
            <w:tcW w:w="90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всего</w:t>
            </w:r>
          </w:p>
        </w:tc>
      </w:tr>
      <w:tr w:rsidR="007F03E9" w:rsidRPr="007F03E9" w:rsidTr="007F03E9">
        <w:trPr>
          <w:trHeight w:val="255"/>
        </w:trPr>
        <w:tc>
          <w:tcPr>
            <w:tcW w:w="520" w:type="dxa"/>
            <w:tcBorders>
              <w:top w:val="nil"/>
              <w:left w:val="single" w:sz="4" w:space="0" w:color="000000"/>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w:t>
            </w:r>
          </w:p>
        </w:tc>
        <w:tc>
          <w:tcPr>
            <w:tcW w:w="226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w:t>
            </w:r>
          </w:p>
        </w:tc>
        <w:tc>
          <w:tcPr>
            <w:tcW w:w="412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w:t>
            </w:r>
          </w:p>
        </w:tc>
        <w:tc>
          <w:tcPr>
            <w:tcW w:w="190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w:t>
            </w:r>
          </w:p>
        </w:tc>
        <w:tc>
          <w:tcPr>
            <w:tcW w:w="1300" w:type="dxa"/>
            <w:tcBorders>
              <w:top w:val="nil"/>
              <w:left w:val="nil"/>
              <w:bottom w:val="single" w:sz="4" w:space="0" w:color="000000"/>
              <w:right w:val="single" w:sz="4" w:space="0" w:color="000000"/>
            </w:tcBorders>
            <w:shd w:val="clear" w:color="auto" w:fill="auto"/>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w:t>
            </w:r>
          </w:p>
        </w:tc>
        <w:tc>
          <w:tcPr>
            <w:tcW w:w="118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w:t>
            </w:r>
          </w:p>
        </w:tc>
        <w:tc>
          <w:tcPr>
            <w:tcW w:w="118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w:t>
            </w:r>
          </w:p>
        </w:tc>
        <w:tc>
          <w:tcPr>
            <w:tcW w:w="122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w:t>
            </w:r>
          </w:p>
        </w:tc>
        <w:tc>
          <w:tcPr>
            <w:tcW w:w="118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w:t>
            </w:r>
          </w:p>
        </w:tc>
        <w:tc>
          <w:tcPr>
            <w:tcW w:w="94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w:t>
            </w:r>
          </w:p>
        </w:tc>
        <w:tc>
          <w:tcPr>
            <w:tcW w:w="900" w:type="dxa"/>
            <w:tcBorders>
              <w:top w:val="nil"/>
              <w:left w:val="nil"/>
              <w:bottom w:val="single" w:sz="4" w:space="0" w:color="000000"/>
              <w:right w:val="single" w:sz="4" w:space="0" w:color="000000"/>
            </w:tcBorders>
            <w:shd w:val="clear" w:color="auto" w:fill="auto"/>
            <w:noWrap/>
            <w:vAlign w:val="center"/>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1. Проемы</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Демонтажные работы</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ФЕР46-04-012-03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деревянных заполнений проемов: дверных и воротных</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0,2394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1082,58</w:t>
            </w:r>
            <w:r w:rsidRPr="007F03E9">
              <w:rPr>
                <w:rFonts w:ascii="Arial CYR" w:eastAsia="Times New Roman" w:hAnsi="Arial CYR" w:cs="Arial CYR"/>
                <w:color w:val="000000"/>
                <w:sz w:val="16"/>
                <w:szCs w:val="16"/>
                <w:lang w:eastAsia="ru-RU"/>
              </w:rPr>
              <w:br/>
              <w:t>840,63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241,95</w:t>
            </w:r>
            <w:r w:rsidRPr="007F03E9">
              <w:rPr>
                <w:rFonts w:ascii="Arial CYR" w:eastAsia="Times New Roman" w:hAnsi="Arial CYR" w:cs="Arial CYR"/>
                <w:color w:val="000000"/>
                <w:sz w:val="16"/>
                <w:szCs w:val="16"/>
                <w:lang w:eastAsia="ru-RU"/>
              </w:rPr>
              <w:br/>
              <w:t>104,49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259,17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201,25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57,92</w:t>
            </w:r>
            <w:r w:rsidRPr="007F03E9">
              <w:rPr>
                <w:rFonts w:ascii="Arial CYR" w:eastAsia="Times New Roman" w:hAnsi="Arial CYR" w:cs="Arial CYR"/>
                <w:color w:val="000000"/>
                <w:sz w:val="16"/>
                <w:szCs w:val="16"/>
                <w:lang w:eastAsia="ru-RU"/>
              </w:rPr>
              <w:br/>
              <w:t>25,01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103,91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24,88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ФЕР46-04-012-02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деревянных заполнений проемов: оконных без подоконных досок</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0,0273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1639,58</w:t>
            </w:r>
            <w:r w:rsidRPr="007F03E9">
              <w:rPr>
                <w:rFonts w:ascii="Arial CYR" w:eastAsia="Times New Roman" w:hAnsi="Arial CYR" w:cs="Arial CYR"/>
                <w:color w:val="000000"/>
                <w:sz w:val="16"/>
                <w:szCs w:val="16"/>
                <w:lang w:eastAsia="ru-RU"/>
              </w:rPr>
              <w:br/>
              <w:t>1397,63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241,95</w:t>
            </w:r>
            <w:r w:rsidRPr="007F03E9">
              <w:rPr>
                <w:rFonts w:ascii="Arial CYR" w:eastAsia="Times New Roman" w:hAnsi="Arial CYR" w:cs="Arial CYR"/>
                <w:color w:val="000000"/>
                <w:sz w:val="16"/>
                <w:szCs w:val="16"/>
                <w:lang w:eastAsia="ru-RU"/>
              </w:rPr>
              <w:br/>
              <w:t>104,49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44,76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38,16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w:t>
            </w:r>
            <w:r w:rsidRPr="007F03E9">
              <w:rPr>
                <w:rFonts w:ascii="Arial CYR" w:eastAsia="Times New Roman" w:hAnsi="Arial CYR" w:cs="Arial CYR"/>
                <w:color w:val="000000"/>
                <w:sz w:val="16"/>
                <w:szCs w:val="16"/>
                <w:lang w:eastAsia="ru-RU"/>
              </w:rPr>
              <w:br/>
              <w:t>2,85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172,76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ФЕРр57-2-1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Разборка покрытий полов: из линолеума и </w:t>
            </w:r>
            <w:proofErr w:type="spellStart"/>
            <w:r w:rsidRPr="007F03E9">
              <w:rPr>
                <w:rFonts w:ascii="Arial CYR" w:eastAsia="Times New Roman" w:hAnsi="Arial CYR" w:cs="Arial CYR"/>
                <w:color w:val="000000"/>
                <w:sz w:val="18"/>
                <w:szCs w:val="18"/>
                <w:lang w:eastAsia="ru-RU"/>
              </w:rPr>
              <w:t>релина</w:t>
            </w:r>
            <w:proofErr w:type="spellEnd"/>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0,491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92,9</w:t>
            </w:r>
            <w:r w:rsidRPr="007F03E9">
              <w:rPr>
                <w:rFonts w:ascii="Arial CYR" w:eastAsia="Times New Roman" w:hAnsi="Arial CYR" w:cs="Arial CYR"/>
                <w:color w:val="000000"/>
                <w:sz w:val="16"/>
                <w:szCs w:val="16"/>
                <w:lang w:eastAsia="ru-RU"/>
              </w:rPr>
              <w:br/>
              <w:t>88,84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4,06</w:t>
            </w:r>
            <w:r w:rsidRPr="007F03E9">
              <w:rPr>
                <w:rFonts w:ascii="Arial CYR" w:eastAsia="Times New Roman" w:hAnsi="Arial CYR" w:cs="Arial CYR"/>
                <w:color w:val="000000"/>
                <w:sz w:val="16"/>
                <w:szCs w:val="16"/>
                <w:lang w:eastAsia="ru-RU"/>
              </w:rPr>
              <w:br/>
              <w:t>1,76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45,61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43,62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1,99</w:t>
            </w:r>
            <w:r w:rsidRPr="007F03E9">
              <w:rPr>
                <w:rFonts w:ascii="Arial CYR" w:eastAsia="Times New Roman" w:hAnsi="Arial CYR" w:cs="Arial CYR"/>
                <w:color w:val="000000"/>
                <w:sz w:val="16"/>
                <w:szCs w:val="16"/>
                <w:lang w:eastAsia="ru-RU"/>
              </w:rPr>
              <w:br/>
              <w:t>0,86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11,39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5,59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ФЕРр57-3-1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плинтусов: деревянных и из пластмассовых материалов</w:t>
            </w:r>
            <w:r w:rsidRPr="007F03E9">
              <w:rPr>
                <w:rFonts w:ascii="Arial CYR" w:eastAsia="Times New Roman" w:hAnsi="Arial CYR" w:cs="Arial CYR"/>
                <w:color w:val="000000"/>
                <w:sz w:val="18"/>
                <w:szCs w:val="18"/>
                <w:lang w:eastAsia="ru-RU"/>
              </w:rPr>
              <w:br/>
              <w:t>(100 м плинтуса)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0,491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29,41</w:t>
            </w:r>
            <w:r w:rsidRPr="007F03E9">
              <w:rPr>
                <w:rFonts w:ascii="Arial CYR" w:eastAsia="Times New Roman" w:hAnsi="Arial CYR" w:cs="Arial CYR"/>
                <w:color w:val="000000"/>
                <w:sz w:val="16"/>
                <w:szCs w:val="16"/>
                <w:lang w:eastAsia="ru-RU"/>
              </w:rPr>
              <w:br/>
              <w:t>29,41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14,44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ФЕРр57-2-3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покрытий полов: из керамических плиток</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3,0842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641</w:t>
            </w:r>
            <w:r w:rsidRPr="007F03E9">
              <w:rPr>
                <w:rFonts w:ascii="Arial CYR" w:eastAsia="Times New Roman" w:hAnsi="Arial CYR" w:cs="Arial CYR"/>
                <w:color w:val="000000"/>
                <w:sz w:val="16"/>
                <w:szCs w:val="16"/>
                <w:lang w:eastAsia="ru-RU"/>
              </w:rPr>
              <w:br/>
              <w:t>595,99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45,01</w:t>
            </w:r>
            <w:r w:rsidRPr="007F03E9">
              <w:rPr>
                <w:rFonts w:ascii="Arial CYR" w:eastAsia="Times New Roman" w:hAnsi="Arial CYR" w:cs="Arial CYR"/>
                <w:color w:val="000000"/>
                <w:sz w:val="16"/>
                <w:szCs w:val="16"/>
                <w:lang w:eastAsia="ru-RU"/>
              </w:rPr>
              <w:br/>
              <w:t>19,44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1976,97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1838,15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138,82</w:t>
            </w:r>
            <w:r w:rsidRPr="007F03E9">
              <w:rPr>
                <w:rFonts w:ascii="Arial CYR" w:eastAsia="Times New Roman" w:hAnsi="Arial CYR" w:cs="Arial CYR"/>
                <w:color w:val="000000"/>
                <w:sz w:val="16"/>
                <w:szCs w:val="16"/>
                <w:lang w:eastAsia="ru-RU"/>
              </w:rPr>
              <w:br/>
              <w:t>59,96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69,87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215,49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ФЕРр55-5-1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кирпичных перегородок на отдельные кирпичи</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перегородок)</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0,1896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1829,8</w:t>
            </w:r>
            <w:r w:rsidRPr="007F03E9">
              <w:rPr>
                <w:rFonts w:ascii="Arial CYR" w:eastAsia="Times New Roman" w:hAnsi="Arial CYR" w:cs="Arial CYR"/>
                <w:color w:val="000000"/>
                <w:sz w:val="16"/>
                <w:szCs w:val="16"/>
                <w:lang w:eastAsia="ru-RU"/>
              </w:rPr>
              <w:br/>
              <w:t>1204,44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625,36</w:t>
            </w:r>
            <w:r w:rsidRPr="007F03E9">
              <w:rPr>
                <w:rFonts w:ascii="Arial CYR" w:eastAsia="Times New Roman" w:hAnsi="Arial CYR" w:cs="Arial CYR"/>
                <w:color w:val="000000"/>
                <w:sz w:val="16"/>
                <w:szCs w:val="16"/>
                <w:lang w:eastAsia="ru-RU"/>
              </w:rPr>
              <w:br/>
              <w:t>67,6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346,93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228,36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118,57</w:t>
            </w:r>
            <w:r w:rsidRPr="007F03E9">
              <w:rPr>
                <w:rFonts w:ascii="Arial CYR" w:eastAsia="Times New Roman" w:hAnsi="Arial CYR" w:cs="Arial CYR"/>
                <w:color w:val="000000"/>
                <w:sz w:val="16"/>
                <w:szCs w:val="16"/>
                <w:lang w:eastAsia="ru-RU"/>
              </w:rPr>
              <w:br/>
              <w:t>12,82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141,2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26,77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ФЕР11-01-011-01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Демонтаж стяжек: цементных толщиной 20 мм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стяжки)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3,0842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286,36</w:t>
            </w:r>
            <w:r w:rsidRPr="007F03E9">
              <w:rPr>
                <w:rFonts w:ascii="Arial CYR" w:eastAsia="Times New Roman" w:hAnsi="Arial CYR" w:cs="Arial CYR"/>
                <w:color w:val="000000"/>
                <w:sz w:val="16"/>
                <w:szCs w:val="16"/>
                <w:lang w:eastAsia="ru-RU"/>
              </w:rPr>
              <w:br/>
              <w:t>250,97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35,39</w:t>
            </w:r>
            <w:r w:rsidRPr="007F03E9">
              <w:rPr>
                <w:rFonts w:ascii="Arial CYR" w:eastAsia="Times New Roman" w:hAnsi="Arial CYR" w:cs="Arial CYR"/>
                <w:color w:val="000000"/>
                <w:sz w:val="16"/>
                <w:szCs w:val="16"/>
                <w:lang w:eastAsia="ru-RU"/>
              </w:rPr>
              <w:br/>
              <w:t>13,72</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883,19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774,04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109,15</w:t>
            </w:r>
            <w:r w:rsidRPr="007F03E9">
              <w:rPr>
                <w:rFonts w:ascii="Arial CYR" w:eastAsia="Times New Roman" w:hAnsi="Arial CYR" w:cs="Arial CYR"/>
                <w:color w:val="000000"/>
                <w:sz w:val="16"/>
                <w:szCs w:val="16"/>
                <w:lang w:eastAsia="ru-RU"/>
              </w:rPr>
              <w:br/>
              <w:t>42,32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31,608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97,49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ФЕР46-04-001-04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кирпичных стен</w:t>
            </w:r>
            <w:r w:rsidRPr="007F03E9">
              <w:rPr>
                <w:rFonts w:ascii="Arial CYR" w:eastAsia="Times New Roman" w:hAnsi="Arial CYR" w:cs="Arial CYR"/>
                <w:color w:val="000000"/>
                <w:sz w:val="18"/>
                <w:szCs w:val="18"/>
                <w:lang w:eastAsia="ru-RU"/>
              </w:rPr>
              <w:br/>
              <w:t>(1 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2,3607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180,03</w:t>
            </w:r>
            <w:r w:rsidRPr="007F03E9">
              <w:rPr>
                <w:rFonts w:ascii="Arial CYR" w:eastAsia="Times New Roman" w:hAnsi="Arial CYR" w:cs="Arial CYR"/>
                <w:color w:val="000000"/>
                <w:sz w:val="16"/>
                <w:szCs w:val="16"/>
                <w:lang w:eastAsia="ru-RU"/>
              </w:rPr>
              <w:br/>
              <w:t>73,01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107,02</w:t>
            </w:r>
            <w:r w:rsidRPr="007F03E9">
              <w:rPr>
                <w:rFonts w:ascii="Arial CYR" w:eastAsia="Times New Roman" w:hAnsi="Arial CYR" w:cs="Arial CYR"/>
                <w:color w:val="000000"/>
                <w:sz w:val="16"/>
                <w:szCs w:val="16"/>
                <w:lang w:eastAsia="ru-RU"/>
              </w:rPr>
              <w:br/>
              <w:t>11,57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172,35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252,65</w:t>
            </w:r>
            <w:r w:rsidRPr="007F03E9">
              <w:rPr>
                <w:rFonts w:ascii="Arial CYR" w:eastAsia="Times New Roman" w:hAnsi="Arial CYR" w:cs="Arial CYR"/>
                <w:color w:val="000000"/>
                <w:sz w:val="16"/>
                <w:szCs w:val="16"/>
                <w:lang w:eastAsia="ru-RU"/>
              </w:rPr>
              <w:br/>
              <w:t>27,31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8,24</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19,45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ФЕР46-03-007-02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Пробивка проемов в конструкциях: из бетона</w:t>
            </w:r>
            <w:r w:rsidRPr="007F03E9">
              <w:rPr>
                <w:rFonts w:ascii="Arial CYR" w:eastAsia="Times New Roman" w:hAnsi="Arial CYR" w:cs="Arial CYR"/>
                <w:color w:val="000000"/>
                <w:sz w:val="18"/>
                <w:szCs w:val="18"/>
                <w:lang w:eastAsia="ru-RU"/>
              </w:rPr>
              <w:br/>
              <w:t>(1 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1,48512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1442,47</w:t>
            </w:r>
            <w:r w:rsidRPr="007F03E9">
              <w:rPr>
                <w:rFonts w:ascii="Arial CYR" w:eastAsia="Times New Roman" w:hAnsi="Arial CYR" w:cs="Arial CYR"/>
                <w:color w:val="000000"/>
                <w:sz w:val="16"/>
                <w:szCs w:val="16"/>
                <w:lang w:eastAsia="ru-RU"/>
              </w:rPr>
              <w:br/>
              <w:t>272,43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1170,04</w:t>
            </w:r>
            <w:r w:rsidRPr="007F03E9">
              <w:rPr>
                <w:rFonts w:ascii="Arial CYR" w:eastAsia="Times New Roman" w:hAnsi="Arial CYR" w:cs="Arial CYR"/>
                <w:color w:val="000000"/>
                <w:sz w:val="16"/>
                <w:szCs w:val="16"/>
                <w:lang w:eastAsia="ru-RU"/>
              </w:rPr>
              <w:br/>
              <w:t>126,49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2142,24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404,59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1737,65</w:t>
            </w:r>
            <w:r w:rsidRPr="007F03E9">
              <w:rPr>
                <w:rFonts w:ascii="Arial CYR" w:eastAsia="Times New Roman" w:hAnsi="Arial CYR" w:cs="Arial CYR"/>
                <w:color w:val="000000"/>
                <w:sz w:val="16"/>
                <w:szCs w:val="16"/>
                <w:lang w:eastAsia="ru-RU"/>
              </w:rPr>
              <w:br/>
              <w:t>187,85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30,371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ФЕР46-03-007-03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Пробивка проемов в конструкциях: из кирпича</w:t>
            </w:r>
            <w:r w:rsidRPr="007F03E9">
              <w:rPr>
                <w:rFonts w:ascii="Arial CYR" w:eastAsia="Times New Roman" w:hAnsi="Arial CYR" w:cs="Arial CYR"/>
                <w:color w:val="000000"/>
                <w:sz w:val="18"/>
                <w:szCs w:val="18"/>
                <w:lang w:eastAsia="ru-RU"/>
              </w:rPr>
              <w:br/>
              <w:t>(1 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3,08112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346,7</w:t>
            </w:r>
            <w:r w:rsidRPr="007F03E9">
              <w:rPr>
                <w:rFonts w:ascii="Arial CYR" w:eastAsia="Times New Roman" w:hAnsi="Arial CYR" w:cs="Arial CYR"/>
                <w:color w:val="000000"/>
                <w:sz w:val="16"/>
                <w:szCs w:val="16"/>
                <w:lang w:eastAsia="ru-RU"/>
              </w:rPr>
              <w:br/>
              <w:t>110,33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236,37</w:t>
            </w:r>
            <w:r w:rsidRPr="007F03E9">
              <w:rPr>
                <w:rFonts w:ascii="Arial CYR" w:eastAsia="Times New Roman" w:hAnsi="Arial CYR" w:cs="Arial CYR"/>
                <w:color w:val="000000"/>
                <w:sz w:val="16"/>
                <w:szCs w:val="16"/>
                <w:lang w:eastAsia="ru-RU"/>
              </w:rPr>
              <w:br/>
              <w:t>25,55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1068,22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339,94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728,28</w:t>
            </w:r>
            <w:r w:rsidRPr="007F03E9">
              <w:rPr>
                <w:rFonts w:ascii="Arial CYR" w:eastAsia="Times New Roman" w:hAnsi="Arial CYR" w:cs="Arial CYR"/>
                <w:color w:val="000000"/>
                <w:sz w:val="16"/>
                <w:szCs w:val="16"/>
                <w:lang w:eastAsia="ru-RU"/>
              </w:rPr>
              <w:br/>
              <w:t>78,72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ФЕРр53-20-4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Кладка отдельных участков из кирпича: внутренних стен</w:t>
            </w:r>
            <w:r w:rsidRPr="007F03E9">
              <w:rPr>
                <w:rFonts w:ascii="Arial CYR" w:eastAsia="Times New Roman" w:hAnsi="Arial CYR" w:cs="Arial CYR"/>
                <w:color w:val="000000"/>
                <w:sz w:val="18"/>
                <w:szCs w:val="18"/>
                <w:lang w:eastAsia="ru-RU"/>
              </w:rPr>
              <w:br/>
              <w:t>(100 м3 кладки)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0,010584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91366,22</w:t>
            </w:r>
            <w:r w:rsidRPr="007F03E9">
              <w:rPr>
                <w:rFonts w:ascii="Arial CYR" w:eastAsia="Times New Roman" w:hAnsi="Arial CYR" w:cs="Arial CYR"/>
                <w:color w:val="000000"/>
                <w:sz w:val="16"/>
                <w:szCs w:val="16"/>
                <w:lang w:eastAsia="ru-RU"/>
              </w:rPr>
              <w:br/>
              <w:t>5614,6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3369,6</w:t>
            </w:r>
            <w:r w:rsidRPr="007F03E9">
              <w:rPr>
                <w:rFonts w:ascii="Arial CYR" w:eastAsia="Times New Roman" w:hAnsi="Arial CYR" w:cs="Arial CYR"/>
                <w:color w:val="000000"/>
                <w:sz w:val="16"/>
                <w:szCs w:val="16"/>
                <w:lang w:eastAsia="ru-RU"/>
              </w:rPr>
              <w:br/>
              <w:t>526,5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967,02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59,42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35,66</w:t>
            </w:r>
            <w:r w:rsidRPr="007F03E9">
              <w:rPr>
                <w:rFonts w:ascii="Arial CYR" w:eastAsia="Times New Roman" w:hAnsi="Arial CYR" w:cs="Arial CYR"/>
                <w:color w:val="000000"/>
                <w:sz w:val="16"/>
                <w:szCs w:val="16"/>
                <w:lang w:eastAsia="ru-RU"/>
              </w:rPr>
              <w:br/>
              <w:t>5,57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670</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ФЕР46-02-009-02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Отбивка штукатурки с поверхностей: стен и потолков кирпичных</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11,8196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178</w:t>
            </w:r>
            <w:r w:rsidRPr="007F03E9">
              <w:rPr>
                <w:rFonts w:ascii="Arial CYR" w:eastAsia="Times New Roman" w:hAnsi="Arial CYR" w:cs="Arial CYR"/>
                <w:color w:val="000000"/>
                <w:sz w:val="16"/>
                <w:szCs w:val="16"/>
                <w:lang w:eastAsia="ru-RU"/>
              </w:rPr>
              <w:br/>
              <w:t>178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2103,89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2103,89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22,82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269,72</w:t>
            </w:r>
          </w:p>
        </w:tc>
      </w:tr>
      <w:tr w:rsidR="007F03E9" w:rsidRPr="007F03E9" w:rsidTr="007F03E9">
        <w:trPr>
          <w:trHeight w:val="144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ФЕР10-05-008-03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Демонтаж облицовки стен по системе «КНАУФ» по одинарному металлическому каркасу из потолочного профиля гипсокартонными листами (С 623): одним слоем с дверным проемом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стен (за вычетом проемов))</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2,5974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608,5</w:t>
            </w:r>
            <w:r w:rsidRPr="007F03E9">
              <w:rPr>
                <w:rFonts w:ascii="Arial CYR" w:eastAsia="Times New Roman" w:hAnsi="Arial CYR" w:cs="Arial CYR"/>
                <w:color w:val="000000"/>
                <w:sz w:val="16"/>
                <w:szCs w:val="16"/>
                <w:lang w:eastAsia="ru-RU"/>
              </w:rPr>
              <w:br/>
              <w:t>587,74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1580,52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1526,6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53,92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168,31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ФЕРр63-7-5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Разборка облицовки стен: из керамических глазурованных плиток</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поверхности облицовки)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1,084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748,3</w:t>
            </w:r>
            <w:r w:rsidRPr="007F03E9">
              <w:rPr>
                <w:rFonts w:ascii="Arial CYR" w:eastAsia="Times New Roman" w:hAnsi="Arial CYR" w:cs="Arial CYR"/>
                <w:color w:val="000000"/>
                <w:sz w:val="16"/>
                <w:szCs w:val="16"/>
                <w:lang w:eastAsia="ru-RU"/>
              </w:rPr>
              <w:br/>
              <w:t>584,74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163,56</w:t>
            </w:r>
            <w:r w:rsidRPr="007F03E9">
              <w:rPr>
                <w:rFonts w:ascii="Arial CYR" w:eastAsia="Times New Roman" w:hAnsi="Arial CYR" w:cs="Arial CYR"/>
                <w:color w:val="000000"/>
                <w:sz w:val="16"/>
                <w:szCs w:val="16"/>
                <w:lang w:eastAsia="ru-RU"/>
              </w:rPr>
              <w:br/>
              <w:t>21,23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811,16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633,86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177,3</w:t>
            </w:r>
            <w:r w:rsidRPr="007F03E9">
              <w:rPr>
                <w:rFonts w:ascii="Arial CYR" w:eastAsia="Times New Roman" w:hAnsi="Arial CYR" w:cs="Arial CYR"/>
                <w:color w:val="000000"/>
                <w:sz w:val="16"/>
                <w:szCs w:val="16"/>
                <w:lang w:eastAsia="ru-RU"/>
              </w:rPr>
              <w:br/>
              <w:t>23,01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80,54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ФЕР46-04-001-05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Разборка: </w:t>
            </w:r>
            <w:proofErr w:type="spellStart"/>
            <w:r w:rsidRPr="007F03E9">
              <w:rPr>
                <w:rFonts w:ascii="Arial CYR" w:eastAsia="Times New Roman" w:hAnsi="Arial CYR" w:cs="Arial CYR"/>
                <w:color w:val="000000"/>
                <w:sz w:val="18"/>
                <w:szCs w:val="18"/>
                <w:lang w:eastAsia="ru-RU"/>
              </w:rPr>
              <w:t>мелкоблочных</w:t>
            </w:r>
            <w:proofErr w:type="spellEnd"/>
            <w:r w:rsidRPr="007F03E9">
              <w:rPr>
                <w:rFonts w:ascii="Arial CYR" w:eastAsia="Times New Roman" w:hAnsi="Arial CYR" w:cs="Arial CYR"/>
                <w:color w:val="000000"/>
                <w:sz w:val="18"/>
                <w:szCs w:val="18"/>
                <w:lang w:eastAsia="ru-RU"/>
              </w:rPr>
              <w:t xml:space="preserve"> стен</w:t>
            </w:r>
            <w:r w:rsidRPr="007F03E9">
              <w:rPr>
                <w:rFonts w:ascii="Arial CYR" w:eastAsia="Times New Roman" w:hAnsi="Arial CYR" w:cs="Arial CYR"/>
                <w:color w:val="000000"/>
                <w:sz w:val="18"/>
                <w:szCs w:val="18"/>
                <w:lang w:eastAsia="ru-RU"/>
              </w:rPr>
              <w:br/>
              <w:t>(1 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8,71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126,84</w:t>
            </w:r>
            <w:r w:rsidRPr="007F03E9">
              <w:rPr>
                <w:rFonts w:ascii="Arial CYR" w:eastAsia="Times New Roman" w:hAnsi="Arial CYR" w:cs="Arial CYR"/>
                <w:color w:val="000000"/>
                <w:sz w:val="16"/>
                <w:szCs w:val="16"/>
                <w:lang w:eastAsia="ru-RU"/>
              </w:rPr>
              <w:br/>
              <w:t>55,18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71,66</w:t>
            </w:r>
            <w:r w:rsidRPr="007F03E9">
              <w:rPr>
                <w:rFonts w:ascii="Arial CYR" w:eastAsia="Times New Roman" w:hAnsi="Arial CYR" w:cs="Arial CYR"/>
                <w:color w:val="000000"/>
                <w:sz w:val="16"/>
                <w:szCs w:val="16"/>
                <w:lang w:eastAsia="ru-RU"/>
              </w:rPr>
              <w:br/>
              <w:t>7,75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1104,78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480,62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624,16</w:t>
            </w:r>
            <w:r w:rsidRPr="007F03E9">
              <w:rPr>
                <w:rFonts w:ascii="Arial CYR" w:eastAsia="Times New Roman" w:hAnsi="Arial CYR" w:cs="Arial CYR"/>
                <w:color w:val="000000"/>
                <w:sz w:val="16"/>
                <w:szCs w:val="16"/>
                <w:lang w:eastAsia="ru-RU"/>
              </w:rPr>
              <w:br/>
              <w:t>67,50</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6,64</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57,83</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Устройство проемов</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ФЕРр69-2-1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Сверление отверстий: в кирпичных стенах </w:t>
            </w:r>
            <w:proofErr w:type="spellStart"/>
            <w:r w:rsidRPr="007F03E9">
              <w:rPr>
                <w:rFonts w:ascii="Arial CYR" w:eastAsia="Times New Roman" w:hAnsi="Arial CYR" w:cs="Arial CYR"/>
                <w:color w:val="000000"/>
                <w:sz w:val="18"/>
                <w:szCs w:val="18"/>
                <w:lang w:eastAsia="ru-RU"/>
              </w:rPr>
              <w:t>электроперфоратором</w:t>
            </w:r>
            <w:proofErr w:type="spellEnd"/>
            <w:r w:rsidRPr="007F03E9">
              <w:rPr>
                <w:rFonts w:ascii="Arial CYR" w:eastAsia="Times New Roman" w:hAnsi="Arial CYR" w:cs="Arial CYR"/>
                <w:color w:val="000000"/>
                <w:sz w:val="18"/>
                <w:szCs w:val="18"/>
                <w:lang w:eastAsia="ru-RU"/>
              </w:rPr>
              <w:t xml:space="preserve"> диаметром до 20 мм, толщина стен 0,5 кирпича</w:t>
            </w:r>
            <w:r w:rsidRPr="007F03E9">
              <w:rPr>
                <w:rFonts w:ascii="Arial CYR" w:eastAsia="Times New Roman" w:hAnsi="Arial CYR" w:cs="Arial CYR"/>
                <w:color w:val="000000"/>
                <w:sz w:val="18"/>
                <w:szCs w:val="18"/>
                <w:lang w:eastAsia="ru-RU"/>
              </w:rPr>
              <w:br/>
              <w:t>(100 отверстий)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57,11</w:t>
            </w:r>
            <w:r w:rsidRPr="007F03E9">
              <w:rPr>
                <w:rFonts w:ascii="Arial CYR" w:eastAsia="Times New Roman" w:hAnsi="Arial CYR" w:cs="Arial CYR"/>
                <w:color w:val="000000"/>
                <w:sz w:val="16"/>
                <w:szCs w:val="16"/>
                <w:lang w:eastAsia="ru-RU"/>
              </w:rPr>
              <w:br/>
              <w:t>46,83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10,28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12,18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1,43</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ФЕРр69-2-2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Сверление отверстий: на каждые 0,5 кирпича толщины стен добавлять к расценке 69-2-1</w:t>
            </w:r>
            <w:r w:rsidRPr="007F03E9">
              <w:rPr>
                <w:rFonts w:ascii="Arial CYR" w:eastAsia="Times New Roman" w:hAnsi="Arial CYR" w:cs="Arial CYR"/>
                <w:color w:val="000000"/>
                <w:sz w:val="18"/>
                <w:szCs w:val="18"/>
                <w:lang w:eastAsia="ru-RU"/>
              </w:rPr>
              <w:br/>
              <w:t>(100 отверстий)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54,92</w:t>
            </w:r>
            <w:r w:rsidRPr="007F03E9">
              <w:rPr>
                <w:rFonts w:ascii="Arial CYR" w:eastAsia="Times New Roman" w:hAnsi="Arial CYR" w:cs="Arial CYR"/>
                <w:color w:val="000000"/>
                <w:sz w:val="16"/>
                <w:szCs w:val="16"/>
                <w:lang w:eastAsia="ru-RU"/>
              </w:rPr>
              <w:br/>
              <w:t>45,04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14,28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11,71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ФЕР46-03-011-03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Пробивка в кирпичных стенах борозд площадью сечения: до 100 см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br/>
              <w:t>(100 м борозд)</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1551,41</w:t>
            </w:r>
            <w:r w:rsidRPr="007F03E9">
              <w:rPr>
                <w:rFonts w:ascii="Arial CYR" w:eastAsia="Times New Roman" w:hAnsi="Arial CYR" w:cs="Arial CYR"/>
                <w:color w:val="000000"/>
                <w:sz w:val="16"/>
                <w:szCs w:val="16"/>
                <w:lang w:eastAsia="ru-RU"/>
              </w:rPr>
              <w:br/>
              <w:t>433,76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1117,65</w:t>
            </w:r>
            <w:r w:rsidRPr="007F03E9">
              <w:rPr>
                <w:rFonts w:ascii="Arial CYR" w:eastAsia="Times New Roman" w:hAnsi="Arial CYR" w:cs="Arial CYR"/>
                <w:color w:val="000000"/>
                <w:sz w:val="16"/>
                <w:szCs w:val="16"/>
                <w:lang w:eastAsia="ru-RU"/>
              </w:rPr>
              <w:br/>
              <w:t>120,82</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124,11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89,41</w:t>
            </w:r>
            <w:r w:rsidRPr="007F03E9">
              <w:rPr>
                <w:rFonts w:ascii="Arial CYR" w:eastAsia="Times New Roman" w:hAnsi="Arial CYR" w:cs="Arial CYR"/>
                <w:color w:val="000000"/>
                <w:sz w:val="16"/>
                <w:szCs w:val="16"/>
                <w:lang w:eastAsia="ru-RU"/>
              </w:rPr>
              <w:br/>
              <w:t>9,67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47,25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ФЕР46-03-011-04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На каждые 20 см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площади сечения сверх 100 см2 добавлять к расценке 46-03-011-03</w:t>
            </w:r>
            <w:r w:rsidRPr="007F03E9">
              <w:rPr>
                <w:rFonts w:ascii="Arial CYR" w:eastAsia="Times New Roman" w:hAnsi="Arial CYR" w:cs="Arial CYR"/>
                <w:color w:val="000000"/>
                <w:sz w:val="18"/>
                <w:szCs w:val="18"/>
                <w:lang w:eastAsia="ru-RU"/>
              </w:rPr>
              <w:br/>
              <w:t>(100 м борозд)</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568,11</w:t>
            </w:r>
            <w:r w:rsidRPr="007F03E9">
              <w:rPr>
                <w:rFonts w:ascii="Arial CYR" w:eastAsia="Times New Roman" w:hAnsi="Arial CYR" w:cs="Arial CYR"/>
                <w:color w:val="000000"/>
                <w:sz w:val="16"/>
                <w:szCs w:val="16"/>
                <w:lang w:eastAsia="ru-RU"/>
              </w:rPr>
              <w:br/>
              <w:t>154,92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413,19</w:t>
            </w:r>
            <w:r w:rsidRPr="007F03E9">
              <w:rPr>
                <w:rFonts w:ascii="Arial CYR" w:eastAsia="Times New Roman" w:hAnsi="Arial CYR" w:cs="Arial CYR"/>
                <w:color w:val="000000"/>
                <w:sz w:val="16"/>
                <w:szCs w:val="16"/>
                <w:lang w:eastAsia="ru-RU"/>
              </w:rPr>
              <w:br/>
              <w:t>44,67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45,45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12,39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33,06</w:t>
            </w:r>
            <w:r w:rsidRPr="007F03E9">
              <w:rPr>
                <w:rFonts w:ascii="Arial CYR" w:eastAsia="Times New Roman" w:hAnsi="Arial CYR" w:cs="Arial CYR"/>
                <w:color w:val="000000"/>
                <w:sz w:val="16"/>
                <w:szCs w:val="16"/>
                <w:lang w:eastAsia="ru-RU"/>
              </w:rPr>
              <w:br/>
              <w:t>3,57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16,875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1,35</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ФЕР09-03-014-01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Монтаж связей и распорок из одиночных и парных уголков, </w:t>
            </w:r>
            <w:proofErr w:type="spellStart"/>
            <w:r w:rsidRPr="007F03E9">
              <w:rPr>
                <w:rFonts w:ascii="Arial CYR" w:eastAsia="Times New Roman" w:hAnsi="Arial CYR" w:cs="Arial CYR"/>
                <w:color w:val="000000"/>
                <w:sz w:val="18"/>
                <w:szCs w:val="18"/>
                <w:lang w:eastAsia="ru-RU"/>
              </w:rPr>
              <w:t>гнутосварных</w:t>
            </w:r>
            <w:proofErr w:type="spellEnd"/>
            <w:r w:rsidRPr="007F03E9">
              <w:rPr>
                <w:rFonts w:ascii="Arial CYR" w:eastAsia="Times New Roman" w:hAnsi="Arial CYR" w:cs="Arial CYR"/>
                <w:color w:val="000000"/>
                <w:sz w:val="18"/>
                <w:szCs w:val="18"/>
                <w:lang w:eastAsia="ru-RU"/>
              </w:rPr>
              <w:t xml:space="preserve"> профилей для пролетов: до 24 м при высоте здания до 25 м</w:t>
            </w:r>
            <w:r w:rsidRPr="007F03E9">
              <w:rPr>
                <w:rFonts w:ascii="Arial CYR" w:eastAsia="Times New Roman" w:hAnsi="Arial CYR" w:cs="Arial CYR"/>
                <w:color w:val="000000"/>
                <w:sz w:val="18"/>
                <w:szCs w:val="18"/>
                <w:lang w:eastAsia="ru-RU"/>
              </w:rPr>
              <w:br/>
              <w:t>(1 т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1,0799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1464,86</w:t>
            </w:r>
            <w:r w:rsidRPr="007F03E9">
              <w:rPr>
                <w:rFonts w:ascii="Arial CYR" w:eastAsia="Times New Roman" w:hAnsi="Arial CYR" w:cs="Arial CYR"/>
                <w:color w:val="000000"/>
                <w:sz w:val="16"/>
                <w:szCs w:val="16"/>
                <w:lang w:eastAsia="ru-RU"/>
              </w:rPr>
              <w:br/>
              <w:t>636,03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596,48</w:t>
            </w:r>
            <w:r w:rsidRPr="007F03E9">
              <w:rPr>
                <w:rFonts w:ascii="Arial CYR" w:eastAsia="Times New Roman" w:hAnsi="Arial CYR" w:cs="Arial CYR"/>
                <w:color w:val="000000"/>
                <w:sz w:val="16"/>
                <w:szCs w:val="16"/>
                <w:lang w:eastAsia="ru-RU"/>
              </w:rPr>
              <w:br/>
              <w:t>64,7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1581,9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686,85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644,14</w:t>
            </w:r>
            <w:r w:rsidRPr="007F03E9">
              <w:rPr>
                <w:rFonts w:ascii="Arial CYR" w:eastAsia="Times New Roman" w:hAnsi="Arial CYR" w:cs="Arial CYR"/>
                <w:color w:val="000000"/>
                <w:sz w:val="16"/>
                <w:szCs w:val="16"/>
                <w:lang w:eastAsia="ru-RU"/>
              </w:rPr>
              <w:br/>
              <w:t>69,87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72,772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78,59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21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ФССЦ-101-3692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Швеллеры № 24 сталь марки Ст3пс</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0,3744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1722,24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100-100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0,5336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2582,97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100х10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0,1719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7385,36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1269,54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Уборка мусора</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ФССЦпг01-01-01-041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Погрузочные работы при автомобильных перевозках: мусора строительного с погрузкой вручную</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116,0996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42,98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42,98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4989,96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4989,96</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ФССЦпг03-21-01-015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Перевозка грузов автомобилями-самосвалами грузоподъемностью 10 т, работающих вне карьера, на расстояние: до 15 км I класс груза</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116,0996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1553,41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1553,41</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2. Двери</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ФЕР09-04-012-01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металлических дверных блоков в готовые проемы</w:t>
            </w:r>
            <w:r w:rsidRPr="007F03E9">
              <w:rPr>
                <w:rFonts w:ascii="Arial CYR" w:eastAsia="Times New Roman" w:hAnsi="Arial CYR" w:cs="Arial CYR"/>
                <w:color w:val="000000"/>
                <w:sz w:val="18"/>
                <w:szCs w:val="18"/>
                <w:lang w:eastAsia="ru-RU"/>
              </w:rPr>
              <w:br/>
              <w:t>(1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проема)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8,43788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76,94</w:t>
            </w:r>
            <w:r w:rsidRPr="007F03E9">
              <w:rPr>
                <w:rFonts w:ascii="Arial CYR" w:eastAsia="Times New Roman" w:hAnsi="Arial CYR" w:cs="Arial CYR"/>
                <w:color w:val="000000"/>
                <w:sz w:val="16"/>
                <w:szCs w:val="16"/>
                <w:lang w:eastAsia="ru-RU"/>
              </w:rPr>
              <w:br/>
              <w:t>27,38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649,21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231,03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201,16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23,29</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ФССЦ-203-8147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 дверной стальной наружный двупольный ДСН ДКН, площадь 2,73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(ГОСТ 31173-2003)</w:t>
            </w:r>
            <w:r w:rsidRPr="007F03E9">
              <w:rPr>
                <w:rFonts w:ascii="Arial CYR" w:eastAsia="Times New Roman" w:hAnsi="Arial CYR" w:cs="Arial CYR"/>
                <w:color w:val="000000"/>
                <w:sz w:val="18"/>
                <w:szCs w:val="18"/>
                <w:lang w:eastAsia="ru-RU"/>
              </w:rPr>
              <w:br/>
              <w:t>(м2)</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8,438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1465,11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12362,6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ФССЦ-101-0895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Скобяные изделия при заполнении отдельными элементами дверей в помещение двупольных</w:t>
            </w:r>
            <w:r w:rsidRPr="007F03E9">
              <w:rPr>
                <w:rFonts w:ascii="Arial CYR" w:eastAsia="Times New Roman" w:hAnsi="Arial CYR" w:cs="Arial CYR"/>
                <w:color w:val="000000"/>
                <w:sz w:val="18"/>
                <w:szCs w:val="18"/>
                <w:lang w:eastAsia="ru-RU"/>
              </w:rPr>
              <w:br/>
              <w:t>(</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114,25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342,75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ФЕР09-04-012-02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дверного доводчика к металлическим дверям</w:t>
            </w:r>
            <w:r w:rsidRPr="007F03E9">
              <w:rPr>
                <w:rFonts w:ascii="Arial CYR" w:eastAsia="Times New Roman" w:hAnsi="Arial CYR" w:cs="Arial CYR"/>
                <w:color w:val="000000"/>
                <w:sz w:val="18"/>
                <w:szCs w:val="18"/>
                <w:lang w:eastAsia="ru-RU"/>
              </w:rPr>
              <w:br/>
              <w:t>(1 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16,97</w:t>
            </w:r>
            <w:r w:rsidRPr="007F03E9">
              <w:rPr>
                <w:rFonts w:ascii="Arial CYR" w:eastAsia="Times New Roman" w:hAnsi="Arial CYR" w:cs="Arial CYR"/>
                <w:color w:val="000000"/>
                <w:sz w:val="16"/>
                <w:szCs w:val="16"/>
                <w:lang w:eastAsia="ru-RU"/>
              </w:rPr>
              <w:br/>
              <w:t>12,66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50,91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37,98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10,77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1,2765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3,83</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ФССЦ-101-0961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Закрыватель</w:t>
            </w:r>
            <w:proofErr w:type="spellEnd"/>
            <w:r w:rsidRPr="007F03E9">
              <w:rPr>
                <w:rFonts w:ascii="Arial CYR" w:eastAsia="Times New Roman" w:hAnsi="Arial CYR" w:cs="Arial CYR"/>
                <w:color w:val="000000"/>
                <w:sz w:val="18"/>
                <w:szCs w:val="18"/>
                <w:lang w:eastAsia="ru-RU"/>
              </w:rPr>
              <w:t xml:space="preserve"> </w:t>
            </w:r>
            <w:proofErr w:type="gramStart"/>
            <w:r w:rsidRPr="007F03E9">
              <w:rPr>
                <w:rFonts w:ascii="Arial CYR" w:eastAsia="Times New Roman" w:hAnsi="Arial CYR" w:cs="Arial CYR"/>
                <w:color w:val="000000"/>
                <w:sz w:val="18"/>
                <w:szCs w:val="18"/>
                <w:lang w:eastAsia="ru-RU"/>
              </w:rPr>
              <w:t>дверной</w:t>
            </w:r>
            <w:proofErr w:type="gramEnd"/>
            <w:r w:rsidRPr="007F03E9">
              <w:rPr>
                <w:rFonts w:ascii="Arial CYR" w:eastAsia="Times New Roman" w:hAnsi="Arial CYR" w:cs="Arial CYR"/>
                <w:color w:val="000000"/>
                <w:sz w:val="18"/>
                <w:szCs w:val="18"/>
                <w:lang w:eastAsia="ru-RU"/>
              </w:rPr>
              <w:t xml:space="preserve"> гидравлический рычажный в алюминиевом корпусе</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428,27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1284,81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ФЕР10-01-039-01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блоков в наружных и внутренних дверных проемах: в каменных стенах, площадь проема до 3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br/>
              <w:t>(100 м2 проемов)</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0,201094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26029,99</w:t>
            </w:r>
            <w:r w:rsidRPr="007F03E9">
              <w:rPr>
                <w:rFonts w:ascii="Arial CYR" w:eastAsia="Times New Roman" w:hAnsi="Arial CYR" w:cs="Arial CYR"/>
                <w:color w:val="000000"/>
                <w:sz w:val="16"/>
                <w:szCs w:val="16"/>
                <w:lang w:eastAsia="ru-RU"/>
              </w:rPr>
              <w:br/>
              <w:t>1100,88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1562,86</w:t>
            </w:r>
            <w:r w:rsidRPr="007F03E9">
              <w:rPr>
                <w:rFonts w:ascii="Arial CYR" w:eastAsia="Times New Roman" w:hAnsi="Arial CYR" w:cs="Arial CYR"/>
                <w:color w:val="000000"/>
                <w:sz w:val="16"/>
                <w:szCs w:val="16"/>
                <w:lang w:eastAsia="ru-RU"/>
              </w:rPr>
              <w:br/>
              <w:t>191,54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5234,47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221,38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314,28</w:t>
            </w:r>
            <w:r w:rsidRPr="007F03E9">
              <w:rPr>
                <w:rFonts w:ascii="Arial CYR" w:eastAsia="Times New Roman" w:hAnsi="Arial CYR" w:cs="Arial CYR"/>
                <w:color w:val="000000"/>
                <w:sz w:val="16"/>
                <w:szCs w:val="16"/>
                <w:lang w:eastAsia="ru-RU"/>
              </w:rPr>
              <w:br/>
              <w:t>38,52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119,922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24,12</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32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ФССЦ-203-0223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Блоки дверные с рамочными полотнами </w:t>
            </w:r>
            <w:proofErr w:type="spellStart"/>
            <w:r w:rsidRPr="007F03E9">
              <w:rPr>
                <w:rFonts w:ascii="Arial CYR" w:eastAsia="Times New Roman" w:hAnsi="Arial CYR" w:cs="Arial CYR"/>
                <w:color w:val="000000"/>
                <w:sz w:val="18"/>
                <w:szCs w:val="18"/>
                <w:lang w:eastAsia="ru-RU"/>
              </w:rPr>
              <w:t>однопольные</w:t>
            </w:r>
            <w:proofErr w:type="spellEnd"/>
            <w:r w:rsidRPr="007F03E9">
              <w:rPr>
                <w:rFonts w:ascii="Arial CYR" w:eastAsia="Times New Roman" w:hAnsi="Arial CYR" w:cs="Arial CYR"/>
                <w:color w:val="000000"/>
                <w:sz w:val="18"/>
                <w:szCs w:val="18"/>
                <w:lang w:eastAsia="ru-RU"/>
              </w:rPr>
              <w:t xml:space="preserve"> ДН 21-10, площадь 2,05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ДН 24-10, площадь 2,35 м2</w:t>
            </w:r>
            <w:r w:rsidRPr="007F03E9">
              <w:rPr>
                <w:rFonts w:ascii="Arial CYR" w:eastAsia="Times New Roman" w:hAnsi="Arial CYR" w:cs="Arial CYR"/>
                <w:color w:val="000000"/>
                <w:sz w:val="18"/>
                <w:szCs w:val="18"/>
                <w:lang w:eastAsia="ru-RU"/>
              </w:rPr>
              <w:br/>
              <w:t>(м2)</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-20,11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-4162,77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ФССЦ-203-8093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Блоки дверные внутренние </w:t>
            </w:r>
            <w:proofErr w:type="spellStart"/>
            <w:r w:rsidRPr="007F03E9">
              <w:rPr>
                <w:rFonts w:ascii="Arial CYR" w:eastAsia="Times New Roman" w:hAnsi="Arial CYR" w:cs="Arial CYR"/>
                <w:color w:val="000000"/>
                <w:sz w:val="18"/>
                <w:szCs w:val="18"/>
                <w:lang w:eastAsia="ru-RU"/>
              </w:rPr>
              <w:t>однопольные</w:t>
            </w:r>
            <w:proofErr w:type="spellEnd"/>
            <w:r w:rsidRPr="007F03E9">
              <w:rPr>
                <w:rFonts w:ascii="Arial CYR" w:eastAsia="Times New Roman" w:hAnsi="Arial CYR" w:cs="Arial CYR"/>
                <w:color w:val="000000"/>
                <w:sz w:val="18"/>
                <w:szCs w:val="18"/>
                <w:lang w:eastAsia="ru-RU"/>
              </w:rPr>
              <w:t xml:space="preserve"> глухие шлифованные, из массива сосны, без покрытия</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20,11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930,07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18703,71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ФЕР10-01-039-02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блоков в наружных и внутренних дверных проемах: в каменных стенах, площадь проема более 3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br/>
              <w:t>(100 м2 проемов)</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0,105372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24758,77</w:t>
            </w:r>
            <w:r w:rsidRPr="007F03E9">
              <w:rPr>
                <w:rFonts w:ascii="Arial CYR" w:eastAsia="Times New Roman" w:hAnsi="Arial CYR" w:cs="Arial CYR"/>
                <w:color w:val="000000"/>
                <w:sz w:val="16"/>
                <w:szCs w:val="16"/>
                <w:lang w:eastAsia="ru-RU"/>
              </w:rPr>
              <w:br/>
              <w:t>1004,47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1231,1</w:t>
            </w:r>
            <w:r w:rsidRPr="007F03E9">
              <w:rPr>
                <w:rFonts w:ascii="Arial CYR" w:eastAsia="Times New Roman" w:hAnsi="Arial CYR" w:cs="Arial CYR"/>
                <w:color w:val="000000"/>
                <w:sz w:val="16"/>
                <w:szCs w:val="16"/>
                <w:lang w:eastAsia="ru-RU"/>
              </w:rPr>
              <w:br/>
              <w:t>142,6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2608,88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105,84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129,72</w:t>
            </w:r>
            <w:r w:rsidRPr="007F03E9">
              <w:rPr>
                <w:rFonts w:ascii="Arial CYR" w:eastAsia="Times New Roman" w:hAnsi="Arial CYR" w:cs="Arial CYR"/>
                <w:color w:val="000000"/>
                <w:sz w:val="16"/>
                <w:szCs w:val="16"/>
                <w:lang w:eastAsia="ru-RU"/>
              </w:rPr>
              <w:br/>
              <w:t>15,03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106,858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11,26</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ФССЦ-203-0225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Блоки дверные с рамочными полотнами </w:t>
            </w:r>
            <w:proofErr w:type="spellStart"/>
            <w:r w:rsidRPr="007F03E9">
              <w:rPr>
                <w:rFonts w:ascii="Arial CYR" w:eastAsia="Times New Roman" w:hAnsi="Arial CYR" w:cs="Arial CYR"/>
                <w:color w:val="000000"/>
                <w:sz w:val="18"/>
                <w:szCs w:val="18"/>
                <w:lang w:eastAsia="ru-RU"/>
              </w:rPr>
              <w:t>однопольные</w:t>
            </w:r>
            <w:proofErr w:type="spellEnd"/>
            <w:r w:rsidRPr="007F03E9">
              <w:rPr>
                <w:rFonts w:ascii="Arial CYR" w:eastAsia="Times New Roman" w:hAnsi="Arial CYR" w:cs="Arial CYR"/>
                <w:color w:val="000000"/>
                <w:sz w:val="18"/>
                <w:szCs w:val="18"/>
                <w:lang w:eastAsia="ru-RU"/>
              </w:rPr>
              <w:t xml:space="preserve"> ДН 21-15А, площадь 3,07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ДН 24-15А, площадь 3,52 м2</w:t>
            </w:r>
            <w:r w:rsidRPr="007F03E9">
              <w:rPr>
                <w:rFonts w:ascii="Arial CYR" w:eastAsia="Times New Roman" w:hAnsi="Arial CYR" w:cs="Arial CYR"/>
                <w:color w:val="000000"/>
                <w:sz w:val="18"/>
                <w:szCs w:val="18"/>
                <w:lang w:eastAsia="ru-RU"/>
              </w:rPr>
              <w:br/>
              <w:t>(м2)</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-10,54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-2181,78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ФССЦ-203-8103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дверные внутренние двупольные глухие шлифованные, из массива сосны, без покрытия</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10,54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995,03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10487,62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ФССЦ-101-0889</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Скобяные изделия для блоков входных дверей в помещение</w:t>
            </w:r>
            <w:r w:rsidRPr="007F03E9">
              <w:rPr>
                <w:rFonts w:ascii="Arial CYR" w:eastAsia="Times New Roman" w:hAnsi="Arial CYR" w:cs="Arial CYR"/>
                <w:color w:val="000000"/>
                <w:sz w:val="18"/>
                <w:szCs w:val="18"/>
                <w:lang w:eastAsia="ru-RU"/>
              </w:rPr>
              <w:br/>
              <w:t>(</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94,68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1609,56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ФССЦ-101-0951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Замок врезной оцинкованный с цилиндровым механизмом из латуни</w:t>
            </w:r>
            <w:r w:rsidRPr="007F03E9">
              <w:rPr>
                <w:rFonts w:ascii="Arial CYR" w:eastAsia="Times New Roman" w:hAnsi="Arial CYR" w:cs="Arial CYR"/>
                <w:color w:val="000000"/>
                <w:sz w:val="18"/>
                <w:szCs w:val="18"/>
                <w:lang w:eastAsia="ru-RU"/>
              </w:rPr>
              <w:br/>
              <w:t>(</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92,52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1572,84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ФЕР10-01-060-01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и крепление наличников</w:t>
            </w:r>
            <w:r w:rsidRPr="007F03E9">
              <w:rPr>
                <w:rFonts w:ascii="Arial CYR" w:eastAsia="Times New Roman" w:hAnsi="Arial CYR" w:cs="Arial CYR"/>
                <w:color w:val="000000"/>
                <w:sz w:val="18"/>
                <w:szCs w:val="18"/>
                <w:lang w:eastAsia="ru-RU"/>
              </w:rPr>
              <w:br/>
              <w:t>(100 м коробок блоков)</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2,01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526,5</w:t>
            </w:r>
            <w:r w:rsidRPr="007F03E9">
              <w:rPr>
                <w:rFonts w:ascii="Arial CYR" w:eastAsia="Times New Roman" w:hAnsi="Arial CYR" w:cs="Arial CYR"/>
                <w:color w:val="000000"/>
                <w:sz w:val="16"/>
                <w:szCs w:val="16"/>
                <w:lang w:eastAsia="ru-RU"/>
              </w:rPr>
              <w:br/>
              <w:t>73,47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1058,27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147,67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8,76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8,993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18,08</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ФЕР15-04-039-07</w:t>
            </w:r>
            <w:proofErr w:type="gramStart"/>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w:t>
            </w:r>
            <w:proofErr w:type="gramEnd"/>
            <w:r w:rsidRPr="007F03E9">
              <w:rPr>
                <w:rFonts w:ascii="Arial" w:eastAsia="Times New Roman" w:hAnsi="Arial" w:cs="Arial"/>
                <w:i/>
                <w:iCs/>
                <w:color w:val="000000"/>
                <w:sz w:val="18"/>
                <w:szCs w:val="18"/>
                <w:lang w:eastAsia="ru-RU"/>
              </w:rPr>
              <w:t xml:space="preserve">р. </w:t>
            </w:r>
            <w:proofErr w:type="spellStart"/>
            <w:r w:rsidRPr="007F03E9">
              <w:rPr>
                <w:rFonts w:ascii="Arial" w:eastAsia="Times New Roman" w:hAnsi="Arial" w:cs="Arial"/>
                <w:i/>
                <w:iCs/>
                <w:color w:val="000000"/>
                <w:sz w:val="18"/>
                <w:szCs w:val="18"/>
                <w:lang w:eastAsia="ru-RU"/>
              </w:rPr>
              <w:t>Минрегион</w:t>
            </w:r>
            <w:proofErr w:type="spellEnd"/>
            <w:r w:rsidRPr="007F03E9">
              <w:rPr>
                <w:rFonts w:ascii="Arial" w:eastAsia="Times New Roman" w:hAnsi="Arial" w:cs="Arial"/>
                <w:i/>
                <w:iCs/>
                <w:color w:val="000000"/>
                <w:sz w:val="18"/>
                <w:szCs w:val="18"/>
                <w:lang w:eastAsia="ru-RU"/>
              </w:rPr>
              <w:t xml:space="preserve"> от  17.11.08 № 253</w:t>
            </w:r>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Покрытие масляными или спиртовыми лаками по проолифленной поверхности: заполнений дверных проемов за 2 раза</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 поверхности)</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0,306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3149,79</w:t>
            </w:r>
            <w:r w:rsidRPr="007F03E9">
              <w:rPr>
                <w:rFonts w:ascii="Arial CYR" w:eastAsia="Times New Roman" w:hAnsi="Arial CYR" w:cs="Arial CYR"/>
                <w:color w:val="000000"/>
                <w:sz w:val="16"/>
                <w:szCs w:val="16"/>
                <w:lang w:eastAsia="ru-RU"/>
              </w:rPr>
              <w:br/>
              <w:t>712,14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10,26</w:t>
            </w:r>
            <w:r w:rsidRPr="007F03E9">
              <w:rPr>
                <w:rFonts w:ascii="Arial CYR" w:eastAsia="Times New Roman" w:hAnsi="Arial CYR" w:cs="Arial CYR"/>
                <w:color w:val="000000"/>
                <w:sz w:val="16"/>
                <w:szCs w:val="16"/>
                <w:lang w:eastAsia="ru-RU"/>
              </w:rPr>
              <w:br/>
              <w:t>0,42</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963,84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217,91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3,14</w:t>
            </w:r>
            <w:r w:rsidRPr="007F03E9">
              <w:rPr>
                <w:rFonts w:ascii="Arial CYR" w:eastAsia="Times New Roman" w:hAnsi="Arial CYR" w:cs="Arial CYR"/>
                <w:color w:val="000000"/>
                <w:sz w:val="16"/>
                <w:szCs w:val="16"/>
                <w:lang w:eastAsia="ru-RU"/>
              </w:rPr>
              <w:br/>
              <w:t>0,13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74,0278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22,65</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Витражи</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ФЕР09-04-010-04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Устройство </w:t>
            </w:r>
            <w:proofErr w:type="spellStart"/>
            <w:r w:rsidRPr="007F03E9">
              <w:rPr>
                <w:rFonts w:ascii="Arial CYR" w:eastAsia="Times New Roman" w:hAnsi="Arial CYR" w:cs="Arial CYR"/>
                <w:color w:val="000000"/>
                <w:sz w:val="18"/>
                <w:szCs w:val="18"/>
                <w:lang w:eastAsia="ru-RU"/>
              </w:rPr>
              <w:t>светопрозрачных</w:t>
            </w:r>
            <w:proofErr w:type="spellEnd"/>
            <w:r w:rsidRPr="007F03E9">
              <w:rPr>
                <w:rFonts w:ascii="Arial CYR" w:eastAsia="Times New Roman" w:hAnsi="Arial CYR" w:cs="Arial CYR"/>
                <w:color w:val="000000"/>
                <w:sz w:val="18"/>
                <w:szCs w:val="18"/>
                <w:lang w:eastAsia="ru-RU"/>
              </w:rPr>
              <w:t xml:space="preserve"> ограждений на основе алюминиевых профилей и перильных ограждений на основе стального каркаса</w:t>
            </w:r>
            <w:r w:rsidRPr="007F03E9">
              <w:rPr>
                <w:rFonts w:ascii="Arial CYR" w:eastAsia="Times New Roman" w:hAnsi="Arial CYR" w:cs="Arial CYR"/>
                <w:color w:val="000000"/>
                <w:sz w:val="18"/>
                <w:szCs w:val="18"/>
                <w:lang w:eastAsia="ru-RU"/>
              </w:rPr>
              <w:br/>
              <w:t>(10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витража)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1,24488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1620,2</w:t>
            </w:r>
            <w:r w:rsidRPr="007F03E9">
              <w:rPr>
                <w:rFonts w:ascii="Arial CYR" w:eastAsia="Times New Roman" w:hAnsi="Arial CYR" w:cs="Arial CYR"/>
                <w:color w:val="000000"/>
                <w:sz w:val="16"/>
                <w:szCs w:val="16"/>
                <w:lang w:eastAsia="ru-RU"/>
              </w:rPr>
              <w:br/>
              <w:t>286,52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51,16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2016,95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356,68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63,69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31,211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38,85</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42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ФССЦ-206-1415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Витражи из алюминиевого комбинированного профиля одинарной конструкции с листовым стеклом, </w:t>
            </w:r>
            <w:proofErr w:type="spellStart"/>
            <w:r w:rsidRPr="007F03E9">
              <w:rPr>
                <w:rFonts w:ascii="Arial CYR" w:eastAsia="Times New Roman" w:hAnsi="Arial CYR" w:cs="Arial CYR"/>
                <w:color w:val="000000"/>
                <w:sz w:val="18"/>
                <w:szCs w:val="18"/>
                <w:lang w:eastAsia="ru-RU"/>
              </w:rPr>
              <w:t>неоткрываемые</w:t>
            </w:r>
            <w:proofErr w:type="spellEnd"/>
            <w:r w:rsidRPr="007F03E9">
              <w:rPr>
                <w:rFonts w:ascii="Arial CYR" w:eastAsia="Times New Roman" w:hAnsi="Arial CYR" w:cs="Arial CYR"/>
                <w:color w:val="000000"/>
                <w:sz w:val="18"/>
                <w:szCs w:val="18"/>
                <w:lang w:eastAsia="ru-RU"/>
              </w:rPr>
              <w:t xml:space="preserve"> (ГОСТ 22233-2001)</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9,7398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1152,9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11229,02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ФССЦ-206-1422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Створки для витражей из алюминиевого комбинированного профиля одинарной конструкции с листовым стеклом, поворотные (ГОСТ 22233-2001)</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2,709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4899,77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13273,48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3. Выход №1</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Земляные работы</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ФЕР01-02-057-02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Разработка грунта вручную в траншеях глубиной до 2 м без креплений с откосами, группа грунтов: 2</w:t>
            </w:r>
            <w:r w:rsidRPr="007F03E9">
              <w:rPr>
                <w:rFonts w:ascii="Arial CYR" w:eastAsia="Times New Roman" w:hAnsi="Arial CYR" w:cs="Arial CYR"/>
                <w:color w:val="000000"/>
                <w:sz w:val="18"/>
                <w:szCs w:val="18"/>
                <w:lang w:eastAsia="ru-RU"/>
              </w:rPr>
              <w:br/>
              <w:t>(100 м3 грунта)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0,4208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1381,38</w:t>
            </w:r>
            <w:r w:rsidRPr="007F03E9">
              <w:rPr>
                <w:rFonts w:ascii="Arial CYR" w:eastAsia="Times New Roman" w:hAnsi="Arial CYR" w:cs="Arial CYR"/>
                <w:color w:val="000000"/>
                <w:sz w:val="16"/>
                <w:szCs w:val="16"/>
                <w:lang w:eastAsia="ru-RU"/>
              </w:rPr>
              <w:br/>
              <w:t>1381,38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581,28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581,28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177,1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74,52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ФЕР01-01-016-02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Работа на отвале, группа грунтов: 2-3</w:t>
            </w:r>
            <w:r w:rsidRPr="007F03E9">
              <w:rPr>
                <w:rFonts w:ascii="Arial CYR" w:eastAsia="Times New Roman" w:hAnsi="Arial CYR" w:cs="Arial CYR"/>
                <w:color w:val="000000"/>
                <w:sz w:val="18"/>
                <w:szCs w:val="18"/>
                <w:lang w:eastAsia="ru-RU"/>
              </w:rPr>
              <w:br/>
              <w:t>(1000 м3 грунта)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0,04208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440,57</w:t>
            </w:r>
            <w:r w:rsidRPr="007F03E9">
              <w:rPr>
                <w:rFonts w:ascii="Arial CYR" w:eastAsia="Times New Roman" w:hAnsi="Arial CYR" w:cs="Arial CYR"/>
                <w:color w:val="000000"/>
                <w:sz w:val="16"/>
                <w:szCs w:val="16"/>
                <w:lang w:eastAsia="ru-RU"/>
              </w:rPr>
              <w:br/>
              <w:t>32,74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403,49</w:t>
            </w:r>
            <w:r w:rsidRPr="007F03E9">
              <w:rPr>
                <w:rFonts w:ascii="Arial CYR" w:eastAsia="Times New Roman" w:hAnsi="Arial CYR" w:cs="Arial CYR"/>
                <w:color w:val="000000"/>
                <w:sz w:val="16"/>
                <w:szCs w:val="16"/>
                <w:lang w:eastAsia="ru-RU"/>
              </w:rPr>
              <w:br/>
              <w:t>67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18,54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16,98</w:t>
            </w:r>
            <w:r w:rsidRPr="007F03E9">
              <w:rPr>
                <w:rFonts w:ascii="Arial CYR" w:eastAsia="Times New Roman" w:hAnsi="Arial CYR" w:cs="Arial CYR"/>
                <w:color w:val="000000"/>
                <w:sz w:val="16"/>
                <w:szCs w:val="16"/>
                <w:lang w:eastAsia="ru-RU"/>
              </w:rPr>
              <w:br/>
              <w:t>2,82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4,1975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0,18</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ФССЦпг01-01-01-039</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Погрузочные работы при автомобильных перевозках: грунта растительного слоя (земля, перегной)</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67,328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266,62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266,62</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ФССЦпг03-21-01-015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Перевозка грузов автомобилями-самосвалами грузоподъемностью 10 т, работающих вне карьера, на расстояние: до 15 км I класс груза</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67,328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900,85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900,85</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Выход №1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основания под фундаменты: песчаного</w:t>
            </w:r>
            <w:r w:rsidRPr="007F03E9">
              <w:rPr>
                <w:rFonts w:ascii="Arial CYR" w:eastAsia="Times New Roman" w:hAnsi="Arial CYR" w:cs="Arial CYR"/>
                <w:color w:val="000000"/>
                <w:sz w:val="18"/>
                <w:szCs w:val="18"/>
                <w:lang w:eastAsia="ru-RU"/>
              </w:rPr>
              <w:br/>
              <w:t>(1 м3 основания)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1,3584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126,91</w:t>
            </w:r>
            <w:r w:rsidRPr="007F03E9">
              <w:rPr>
                <w:rFonts w:ascii="Arial CYR" w:eastAsia="Times New Roman" w:hAnsi="Arial CYR" w:cs="Arial CYR"/>
                <w:color w:val="000000"/>
                <w:sz w:val="16"/>
                <w:szCs w:val="16"/>
                <w:lang w:eastAsia="ru-RU"/>
              </w:rPr>
              <w:br/>
              <w:t>21,61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32,95</w:t>
            </w:r>
            <w:r w:rsidRPr="007F03E9">
              <w:rPr>
                <w:rFonts w:ascii="Arial CYR" w:eastAsia="Times New Roman" w:hAnsi="Arial CYR" w:cs="Arial CYR"/>
                <w:color w:val="000000"/>
                <w:sz w:val="16"/>
                <w:szCs w:val="16"/>
                <w:lang w:eastAsia="ru-RU"/>
              </w:rPr>
              <w:br/>
              <w:t>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172,39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44,76</w:t>
            </w:r>
            <w:r w:rsidRPr="007F03E9">
              <w:rPr>
                <w:rFonts w:ascii="Arial CYR" w:eastAsia="Times New Roman" w:hAnsi="Arial CYR" w:cs="Arial CYR"/>
                <w:color w:val="000000"/>
                <w:sz w:val="16"/>
                <w:szCs w:val="16"/>
                <w:lang w:eastAsia="ru-RU"/>
              </w:rPr>
              <w:br/>
              <w:t>5,16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2,645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3,59</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4295,68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77,92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115,62</w:t>
            </w:r>
            <w:r w:rsidRPr="007F03E9">
              <w:rPr>
                <w:rFonts w:ascii="Arial CYR" w:eastAsia="Times New Roman" w:hAnsi="Arial CYR" w:cs="Arial CYR"/>
                <w:color w:val="000000"/>
                <w:sz w:val="16"/>
                <w:szCs w:val="16"/>
                <w:lang w:eastAsia="ru-RU"/>
              </w:rPr>
              <w:br/>
              <w:t>16,55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9,14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-0,2916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-1647,54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51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0,177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1415,51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ФЕР08-01-003-05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Гидроизоляция стен, фундаментов: боковая </w:t>
            </w:r>
            <w:proofErr w:type="spellStart"/>
            <w:r w:rsidRPr="007F03E9">
              <w:rPr>
                <w:rFonts w:ascii="Arial CYR" w:eastAsia="Times New Roman" w:hAnsi="Arial CYR" w:cs="Arial CYR"/>
                <w:color w:val="000000"/>
                <w:sz w:val="18"/>
                <w:szCs w:val="18"/>
                <w:lang w:eastAsia="ru-RU"/>
              </w:rPr>
              <w:t>оклеечная</w:t>
            </w:r>
            <w:proofErr w:type="spellEnd"/>
            <w:r w:rsidRPr="007F03E9">
              <w:rPr>
                <w:rFonts w:ascii="Arial CYR" w:eastAsia="Times New Roman" w:hAnsi="Arial CYR" w:cs="Arial CYR"/>
                <w:color w:val="000000"/>
                <w:sz w:val="18"/>
                <w:szCs w:val="18"/>
                <w:lang w:eastAsia="ru-RU"/>
              </w:rPr>
              <w:t xml:space="preserve"> по выровненной поверхности бутовой кладки, кирпичу и бетону в 2 слоя</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изолируемой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0,09056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3595,61</w:t>
            </w:r>
            <w:r w:rsidRPr="007F03E9">
              <w:rPr>
                <w:rFonts w:ascii="Arial CYR" w:eastAsia="Times New Roman" w:hAnsi="Arial CYR" w:cs="Arial CYR"/>
                <w:color w:val="000000"/>
                <w:sz w:val="16"/>
                <w:szCs w:val="16"/>
                <w:lang w:eastAsia="ru-RU"/>
              </w:rPr>
              <w:br/>
              <w:t>511,83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194,18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325,62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46,35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17,58</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53,82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ФЕР07-05-001-01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блоков стен подвалов массой: до 0,5 т</w:t>
            </w:r>
            <w:r w:rsidRPr="007F03E9">
              <w:rPr>
                <w:rFonts w:ascii="Arial CYR" w:eastAsia="Times New Roman" w:hAnsi="Arial CYR" w:cs="Arial CYR"/>
                <w:color w:val="000000"/>
                <w:sz w:val="18"/>
                <w:szCs w:val="18"/>
                <w:lang w:eastAsia="ru-RU"/>
              </w:rPr>
              <w:br/>
              <w:t>(100 шт. сборных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4004</w:t>
            </w:r>
            <w:r w:rsidRPr="007F03E9">
              <w:rPr>
                <w:rFonts w:ascii="Arial CYR" w:eastAsia="Times New Roman" w:hAnsi="Arial CYR" w:cs="Arial CYR"/>
                <w:color w:val="000000"/>
                <w:sz w:val="16"/>
                <w:szCs w:val="16"/>
                <w:lang w:eastAsia="ru-RU"/>
              </w:rPr>
              <w:br/>
              <w:t>531,09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2603,15</w:t>
            </w:r>
            <w:r w:rsidRPr="007F03E9">
              <w:rPr>
                <w:rFonts w:ascii="Arial CYR" w:eastAsia="Times New Roman" w:hAnsi="Arial CYR" w:cs="Arial CYR"/>
                <w:color w:val="000000"/>
                <w:sz w:val="16"/>
                <w:szCs w:val="16"/>
                <w:lang w:eastAsia="ru-RU"/>
              </w:rPr>
              <w:br/>
              <w:t>295,83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1041,04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138,08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676,82</w:t>
            </w:r>
            <w:r w:rsidRPr="007F03E9">
              <w:rPr>
                <w:rFonts w:ascii="Arial CYR" w:eastAsia="Times New Roman" w:hAnsi="Arial CYR" w:cs="Arial CYR"/>
                <w:color w:val="000000"/>
                <w:sz w:val="16"/>
                <w:szCs w:val="16"/>
                <w:lang w:eastAsia="ru-RU"/>
              </w:rPr>
              <w:br/>
              <w:t>76,92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60,766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15,8</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ФССЦ-403-8012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ФБС24-4-6-Т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0,543 м3, расход арматуры 1,46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314,94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3779,28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ФССЦ-403-8008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ФБС12-4-6-Т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0,265 м3, расход арматуры 1,46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164,3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985,8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ФБС9-4-6-Т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0,195 м3, расход арматуры 0,76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967,2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ФЕР08-01-003-07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Гидроизоляция боковая обмазочная битумная в 2 слоя по выровненной поверхности бутовой кладки, кирпичу, бетону</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изолируемой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0,2909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1225,24</w:t>
            </w:r>
            <w:r w:rsidRPr="007F03E9">
              <w:rPr>
                <w:rFonts w:ascii="Arial CYR" w:eastAsia="Times New Roman" w:hAnsi="Arial CYR" w:cs="Arial CYR"/>
                <w:color w:val="000000"/>
                <w:sz w:val="16"/>
                <w:szCs w:val="16"/>
                <w:lang w:eastAsia="ru-RU"/>
              </w:rPr>
              <w:br/>
              <w:t>231,85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94,91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356,42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67,45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27,61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24,38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засыпки фундаментных балок: песком</w:t>
            </w:r>
            <w:r w:rsidRPr="007F03E9">
              <w:rPr>
                <w:rFonts w:ascii="Arial CYR" w:eastAsia="Times New Roman" w:hAnsi="Arial CYR" w:cs="Arial CYR"/>
                <w:color w:val="000000"/>
                <w:sz w:val="18"/>
                <w:szCs w:val="18"/>
                <w:lang w:eastAsia="ru-RU"/>
              </w:rPr>
              <w:br/>
              <w:t>(100 м3 засыпки)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0,138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11525,36</w:t>
            </w:r>
            <w:r w:rsidRPr="007F03E9">
              <w:rPr>
                <w:rFonts w:ascii="Arial CYR" w:eastAsia="Times New Roman" w:hAnsi="Arial CYR" w:cs="Arial CYR"/>
                <w:color w:val="000000"/>
                <w:sz w:val="16"/>
                <w:szCs w:val="16"/>
                <w:lang w:eastAsia="ru-RU"/>
              </w:rPr>
              <w:br/>
              <w:t>2026,69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3688,81</w:t>
            </w:r>
            <w:r w:rsidRPr="007F03E9">
              <w:rPr>
                <w:rFonts w:ascii="Arial CYR" w:eastAsia="Times New Roman" w:hAnsi="Arial CYR" w:cs="Arial CYR"/>
                <w:color w:val="000000"/>
                <w:sz w:val="16"/>
                <w:szCs w:val="16"/>
                <w:lang w:eastAsia="ru-RU"/>
              </w:rPr>
              <w:br/>
              <w:t>511,88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1590,5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279,68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509,06</w:t>
            </w:r>
            <w:r w:rsidRPr="007F03E9">
              <w:rPr>
                <w:rFonts w:ascii="Arial CYR" w:eastAsia="Times New Roman" w:hAnsi="Arial CYR" w:cs="Arial CYR"/>
                <w:color w:val="000000"/>
                <w:sz w:val="16"/>
                <w:szCs w:val="16"/>
                <w:lang w:eastAsia="ru-RU"/>
              </w:rPr>
              <w:br/>
              <w:t>70,64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225,9405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31,18</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1431,89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25,97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38,54</w:t>
            </w:r>
            <w:r w:rsidRPr="007F03E9">
              <w:rPr>
                <w:rFonts w:ascii="Arial CYR" w:eastAsia="Times New Roman" w:hAnsi="Arial CYR" w:cs="Arial CYR"/>
                <w:color w:val="000000"/>
                <w:sz w:val="16"/>
                <w:szCs w:val="16"/>
                <w:lang w:eastAsia="ru-RU"/>
              </w:rPr>
              <w:br/>
              <w:t>5,52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-0,0972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-549,18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61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8014,15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1121,98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ФЕР07-05-015-01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лестниц по готовому основанию из отдельных ступеней: гладких</w:t>
            </w:r>
            <w:r w:rsidRPr="007F03E9">
              <w:rPr>
                <w:rFonts w:ascii="Arial CYR" w:eastAsia="Times New Roman" w:hAnsi="Arial CYR" w:cs="Arial CYR"/>
                <w:color w:val="000000"/>
                <w:sz w:val="18"/>
                <w:szCs w:val="18"/>
                <w:lang w:eastAsia="ru-RU"/>
              </w:rPr>
              <w:br/>
              <w:t>(100 м ступеней)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1527,83</w:t>
            </w:r>
            <w:r w:rsidRPr="007F03E9">
              <w:rPr>
                <w:rFonts w:ascii="Arial CYR" w:eastAsia="Times New Roman" w:hAnsi="Arial CYR" w:cs="Arial CYR"/>
                <w:color w:val="000000"/>
                <w:sz w:val="16"/>
                <w:szCs w:val="16"/>
                <w:lang w:eastAsia="ru-RU"/>
              </w:rPr>
              <w:br/>
              <w:t>1227,88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178,48</w:t>
            </w:r>
            <w:r w:rsidRPr="007F03E9">
              <w:rPr>
                <w:rFonts w:ascii="Arial CYR" w:eastAsia="Times New Roman" w:hAnsi="Arial CYR" w:cs="Arial CYR"/>
                <w:color w:val="000000"/>
                <w:sz w:val="16"/>
                <w:szCs w:val="16"/>
                <w:lang w:eastAsia="ru-RU"/>
              </w:rPr>
              <w:br/>
              <w:t>9,96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330,01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265,22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38,55</w:t>
            </w:r>
            <w:r w:rsidRPr="007F03E9">
              <w:rPr>
                <w:rFonts w:ascii="Arial CYR" w:eastAsia="Times New Roman" w:hAnsi="Arial CYR" w:cs="Arial CYR"/>
                <w:color w:val="000000"/>
                <w:sz w:val="16"/>
                <w:szCs w:val="16"/>
                <w:lang w:eastAsia="ru-RU"/>
              </w:rPr>
              <w:br/>
              <w:t>2,15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135,378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29,24</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ФССЦ-403-1278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Ступени лестничные ЛС 14-1 /бетон В15 (М200), объем 0,060 м3, расход арматуры 1,54 кг/ (ГОСТ 8717.0-84)</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101,63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1626,08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засыпки фундаментных балок: песком</w:t>
            </w:r>
            <w:r w:rsidRPr="007F03E9">
              <w:rPr>
                <w:rFonts w:ascii="Arial CYR" w:eastAsia="Times New Roman" w:hAnsi="Arial CYR" w:cs="Arial CYR"/>
                <w:color w:val="000000"/>
                <w:sz w:val="18"/>
                <w:szCs w:val="18"/>
                <w:lang w:eastAsia="ru-RU"/>
              </w:rPr>
              <w:br/>
              <w:t>(100 м3 засыпки)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0,3394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11525,36</w:t>
            </w:r>
            <w:r w:rsidRPr="007F03E9">
              <w:rPr>
                <w:rFonts w:ascii="Arial CYR" w:eastAsia="Times New Roman" w:hAnsi="Arial CYR" w:cs="Arial CYR"/>
                <w:color w:val="000000"/>
                <w:sz w:val="16"/>
                <w:szCs w:val="16"/>
                <w:lang w:eastAsia="ru-RU"/>
              </w:rPr>
              <w:br/>
              <w:t>2026,69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3688,81</w:t>
            </w:r>
            <w:r w:rsidRPr="007F03E9">
              <w:rPr>
                <w:rFonts w:ascii="Arial CYR" w:eastAsia="Times New Roman" w:hAnsi="Arial CYR" w:cs="Arial CYR"/>
                <w:color w:val="000000"/>
                <w:sz w:val="16"/>
                <w:szCs w:val="16"/>
                <w:lang w:eastAsia="ru-RU"/>
              </w:rPr>
              <w:br/>
              <w:t>511,88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3911,71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687,86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1251,98</w:t>
            </w:r>
            <w:r w:rsidRPr="007F03E9">
              <w:rPr>
                <w:rFonts w:ascii="Arial CYR" w:eastAsia="Times New Roman" w:hAnsi="Arial CYR" w:cs="Arial CYR"/>
                <w:color w:val="000000"/>
                <w:sz w:val="16"/>
                <w:szCs w:val="16"/>
                <w:lang w:eastAsia="ru-RU"/>
              </w:rPr>
              <w:br/>
              <w:t>173,73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225,9405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76,68</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ФЕР09-03-014-01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Монтаж связей и распорок из одиночных и парных уголков, </w:t>
            </w:r>
            <w:proofErr w:type="spellStart"/>
            <w:r w:rsidRPr="007F03E9">
              <w:rPr>
                <w:rFonts w:ascii="Arial CYR" w:eastAsia="Times New Roman" w:hAnsi="Arial CYR" w:cs="Arial CYR"/>
                <w:color w:val="000000"/>
                <w:sz w:val="18"/>
                <w:szCs w:val="18"/>
                <w:lang w:eastAsia="ru-RU"/>
              </w:rPr>
              <w:t>гнутосварных</w:t>
            </w:r>
            <w:proofErr w:type="spellEnd"/>
            <w:r w:rsidRPr="007F03E9">
              <w:rPr>
                <w:rFonts w:ascii="Arial CYR" w:eastAsia="Times New Roman" w:hAnsi="Arial CYR" w:cs="Arial CYR"/>
                <w:color w:val="000000"/>
                <w:sz w:val="18"/>
                <w:szCs w:val="18"/>
                <w:lang w:eastAsia="ru-RU"/>
              </w:rPr>
              <w:t xml:space="preserve"> профилей для пролетов: до 24 м при высоте здания до 25 м</w:t>
            </w:r>
            <w:r w:rsidRPr="007F03E9">
              <w:rPr>
                <w:rFonts w:ascii="Arial CYR" w:eastAsia="Times New Roman" w:hAnsi="Arial CYR" w:cs="Arial CYR"/>
                <w:color w:val="000000"/>
                <w:sz w:val="18"/>
                <w:szCs w:val="18"/>
                <w:lang w:eastAsia="ru-RU"/>
              </w:rPr>
              <w:br/>
              <w:t>(1 т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0,2187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1464,86</w:t>
            </w:r>
            <w:r w:rsidRPr="007F03E9">
              <w:rPr>
                <w:rFonts w:ascii="Arial CYR" w:eastAsia="Times New Roman" w:hAnsi="Arial CYR" w:cs="Arial CYR"/>
                <w:color w:val="000000"/>
                <w:sz w:val="16"/>
                <w:szCs w:val="16"/>
                <w:lang w:eastAsia="ru-RU"/>
              </w:rPr>
              <w:br/>
              <w:t>636,03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596,48</w:t>
            </w:r>
            <w:r w:rsidRPr="007F03E9">
              <w:rPr>
                <w:rFonts w:ascii="Arial CYR" w:eastAsia="Times New Roman" w:hAnsi="Arial CYR" w:cs="Arial CYR"/>
                <w:color w:val="000000"/>
                <w:sz w:val="16"/>
                <w:szCs w:val="16"/>
                <w:lang w:eastAsia="ru-RU"/>
              </w:rPr>
              <w:br/>
              <w:t>64,7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320,36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139,1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130,45</w:t>
            </w:r>
            <w:r w:rsidRPr="007F03E9">
              <w:rPr>
                <w:rFonts w:ascii="Arial CYR" w:eastAsia="Times New Roman" w:hAnsi="Arial CYR" w:cs="Arial CYR"/>
                <w:color w:val="000000"/>
                <w:sz w:val="16"/>
                <w:szCs w:val="16"/>
                <w:lang w:eastAsia="ru-RU"/>
              </w:rPr>
              <w:br/>
              <w:t>14,15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72,772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15,92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ФССЦ-101-3692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Швеллеры № 24 сталь марки Ст3пс</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0,0836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384,56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75-75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0,0028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13,55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100х10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0,0392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7385,36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289,51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69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200х12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7024,27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84,29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100-100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392,58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ФССЦ-204-0057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Надбавки на сварку каркасов из листов, полос, уголков, швеллеров и </w:t>
            </w:r>
            <w:proofErr w:type="spellStart"/>
            <w:r w:rsidRPr="007F03E9">
              <w:rPr>
                <w:rFonts w:ascii="Arial CYR" w:eastAsia="Times New Roman" w:hAnsi="Arial CYR" w:cs="Arial CYR"/>
                <w:color w:val="000000"/>
                <w:sz w:val="18"/>
                <w:szCs w:val="18"/>
                <w:lang w:eastAsia="ru-RU"/>
              </w:rPr>
              <w:t>двутавров</w:t>
            </w:r>
            <w:proofErr w:type="spellEnd"/>
            <w:r w:rsidRPr="007F03E9">
              <w:rPr>
                <w:rFonts w:ascii="Arial CYR" w:eastAsia="Times New Roman" w:hAnsi="Arial CYR" w:cs="Arial CYR"/>
                <w:color w:val="000000"/>
                <w:sz w:val="18"/>
                <w:szCs w:val="18"/>
                <w:lang w:eastAsia="ru-RU"/>
              </w:rPr>
              <w:t xml:space="preserve"> пространственных</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0,2187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1482,79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324,29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ФЕР08-02-001-01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Кладка стен кирпичных наружных: простых при высоте этажа до 4 м</w:t>
            </w:r>
            <w:r w:rsidRPr="007F03E9">
              <w:rPr>
                <w:rFonts w:ascii="Arial CYR" w:eastAsia="Times New Roman" w:hAnsi="Arial CYR" w:cs="Arial CYR"/>
                <w:color w:val="000000"/>
                <w:sz w:val="18"/>
                <w:szCs w:val="18"/>
                <w:lang w:eastAsia="ru-RU"/>
              </w:rPr>
              <w:br/>
              <w:t>(1 м3 кладки)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906,21</w:t>
            </w:r>
            <w:r w:rsidRPr="007F03E9">
              <w:rPr>
                <w:rFonts w:ascii="Arial CYR" w:eastAsia="Times New Roman" w:hAnsi="Arial CYR" w:cs="Arial CYR"/>
                <w:color w:val="000000"/>
                <w:sz w:val="16"/>
                <w:szCs w:val="16"/>
                <w:lang w:eastAsia="ru-RU"/>
              </w:rPr>
              <w:br/>
              <w:t>51,6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43,2</w:t>
            </w:r>
            <w:r w:rsidRPr="007F03E9">
              <w:rPr>
                <w:rFonts w:ascii="Arial CYR" w:eastAsia="Times New Roman" w:hAnsi="Arial CYR" w:cs="Arial CYR"/>
                <w:color w:val="000000"/>
                <w:sz w:val="16"/>
                <w:szCs w:val="16"/>
                <w:lang w:eastAsia="ru-RU"/>
              </w:rPr>
              <w:br/>
              <w:t>6,75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3624,84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172,8</w:t>
            </w:r>
            <w:r w:rsidRPr="007F03E9">
              <w:rPr>
                <w:rFonts w:ascii="Arial CYR" w:eastAsia="Times New Roman" w:hAnsi="Arial CYR" w:cs="Arial CYR"/>
                <w:color w:val="000000"/>
                <w:sz w:val="16"/>
                <w:szCs w:val="16"/>
                <w:lang w:eastAsia="ru-RU"/>
              </w:rPr>
              <w:br/>
              <w:t>27,00</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6,21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24,84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ФЕР07-05-011-05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Установка панелей перекрытий с </w:t>
            </w:r>
            <w:proofErr w:type="spellStart"/>
            <w:r w:rsidRPr="007F03E9">
              <w:rPr>
                <w:rFonts w:ascii="Arial CYR" w:eastAsia="Times New Roman" w:hAnsi="Arial CYR" w:cs="Arial CYR"/>
                <w:color w:val="000000"/>
                <w:sz w:val="18"/>
                <w:szCs w:val="18"/>
                <w:lang w:eastAsia="ru-RU"/>
              </w:rPr>
              <w:t>опиранием</w:t>
            </w:r>
            <w:proofErr w:type="spellEnd"/>
            <w:r w:rsidRPr="007F03E9">
              <w:rPr>
                <w:rFonts w:ascii="Arial CYR" w:eastAsia="Times New Roman" w:hAnsi="Arial CYR" w:cs="Arial CYR"/>
                <w:color w:val="000000"/>
                <w:sz w:val="18"/>
                <w:szCs w:val="18"/>
                <w:lang w:eastAsia="ru-RU"/>
              </w:rPr>
              <w:t>: на 2 стороны площадью до 5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br/>
              <w:t>(100 шт. сборных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8585,59</w:t>
            </w:r>
            <w:r w:rsidRPr="007F03E9">
              <w:rPr>
                <w:rFonts w:ascii="Arial CYR" w:eastAsia="Times New Roman" w:hAnsi="Arial CYR" w:cs="Arial CYR"/>
                <w:color w:val="000000"/>
                <w:sz w:val="16"/>
                <w:szCs w:val="16"/>
                <w:lang w:eastAsia="ru-RU"/>
              </w:rPr>
              <w:br/>
              <w:t>2212,13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3060,65</w:t>
            </w:r>
            <w:r w:rsidRPr="007F03E9">
              <w:rPr>
                <w:rFonts w:ascii="Arial CYR" w:eastAsia="Times New Roman" w:hAnsi="Arial CYR" w:cs="Arial CYR"/>
                <w:color w:val="000000"/>
                <w:sz w:val="16"/>
                <w:szCs w:val="16"/>
                <w:lang w:eastAsia="ru-RU"/>
              </w:rPr>
              <w:br/>
              <w:t>440,61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85,86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22,12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30,61</w:t>
            </w:r>
            <w:r w:rsidRPr="007F03E9">
              <w:rPr>
                <w:rFonts w:ascii="Arial CYR" w:eastAsia="Times New Roman" w:hAnsi="Arial CYR" w:cs="Arial CYR"/>
                <w:color w:val="000000"/>
                <w:sz w:val="16"/>
                <w:szCs w:val="16"/>
                <w:lang w:eastAsia="ru-RU"/>
              </w:rPr>
              <w:br/>
              <w:t>4,41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238,119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2,38</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74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ФССЦ-403-8704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Плиты плоские ПТ 12.5-16.14 /бетон В15 (М200), объем 0,179 м3, расход арматуры 7,1 кг/ (серия 1.243.1-4)</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261,95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261,95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ФЕР12-01-002-10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кровель плоских из наплавляемых материалов: в один слой</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кровли)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5454,7</w:t>
            </w:r>
            <w:r w:rsidRPr="007F03E9">
              <w:rPr>
                <w:rFonts w:ascii="Arial CYR" w:eastAsia="Times New Roman" w:hAnsi="Arial CYR" w:cs="Arial CYR"/>
                <w:color w:val="000000"/>
                <w:sz w:val="16"/>
                <w:szCs w:val="16"/>
                <w:lang w:eastAsia="ru-RU"/>
              </w:rPr>
              <w:br/>
              <w:t>91,24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28,79</w:t>
            </w:r>
            <w:r w:rsidRPr="007F03E9">
              <w:rPr>
                <w:rFonts w:ascii="Arial CYR" w:eastAsia="Times New Roman" w:hAnsi="Arial CYR" w:cs="Arial CYR"/>
                <w:color w:val="000000"/>
                <w:sz w:val="16"/>
                <w:szCs w:val="16"/>
                <w:lang w:eastAsia="ru-RU"/>
              </w:rPr>
              <w:br/>
              <w:t>1,86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218,19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w:t>
            </w:r>
            <w:r w:rsidRPr="007F03E9">
              <w:rPr>
                <w:rFonts w:ascii="Arial CYR" w:eastAsia="Times New Roman" w:hAnsi="Arial CYR" w:cs="Arial CYR"/>
                <w:color w:val="000000"/>
                <w:sz w:val="16"/>
                <w:szCs w:val="16"/>
                <w:lang w:eastAsia="ru-RU"/>
              </w:rPr>
              <w:br/>
              <w:t>0,07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9,706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0,39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ФССЦ-101-1961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Изопласт</w:t>
            </w:r>
            <w:proofErr w:type="spellEnd"/>
            <w:proofErr w:type="gramStart"/>
            <w:r w:rsidRPr="007F03E9">
              <w:rPr>
                <w:rFonts w:ascii="Arial CYR" w:eastAsia="Times New Roman" w:hAnsi="Arial CYR" w:cs="Arial CYR"/>
                <w:color w:val="000000"/>
                <w:sz w:val="18"/>
                <w:szCs w:val="18"/>
                <w:lang w:eastAsia="ru-RU"/>
              </w:rPr>
              <w:t xml:space="preserve"> К</w:t>
            </w:r>
            <w:proofErr w:type="gramEnd"/>
            <w:r w:rsidRPr="007F03E9">
              <w:rPr>
                <w:rFonts w:ascii="Arial CYR" w:eastAsia="Times New Roman" w:hAnsi="Arial CYR" w:cs="Arial CYR"/>
                <w:color w:val="000000"/>
                <w:sz w:val="18"/>
                <w:szCs w:val="18"/>
                <w:lang w:eastAsia="ru-RU"/>
              </w:rPr>
              <w:t xml:space="preserve"> ЭКП-4,5</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br/>
              <w:t>(м2)</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-4,64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-209,73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ФССЦ-101-3360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Унифлекс</w:t>
            </w:r>
            <w:proofErr w:type="spellEnd"/>
            <w:r w:rsidRPr="007F03E9">
              <w:rPr>
                <w:rFonts w:ascii="Arial CYR" w:eastAsia="Times New Roman" w:hAnsi="Arial CYR" w:cs="Arial CYR"/>
                <w:color w:val="000000"/>
                <w:sz w:val="18"/>
                <w:szCs w:val="18"/>
                <w:lang w:eastAsia="ru-RU"/>
              </w:rPr>
              <w:t xml:space="preserve"> ЭКП-4,5</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 сланец серый</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4,64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37,19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172,56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ФЕР12-01-017-01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выравнивающих стяжек: цементно-песчаных толщиной 15 мм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стяжки)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1340,53</w:t>
            </w:r>
            <w:r w:rsidRPr="007F03E9">
              <w:rPr>
                <w:rFonts w:ascii="Arial CYR" w:eastAsia="Times New Roman" w:hAnsi="Arial CYR" w:cs="Arial CYR"/>
                <w:color w:val="000000"/>
                <w:sz w:val="16"/>
                <w:szCs w:val="16"/>
                <w:lang w:eastAsia="ru-RU"/>
              </w:rPr>
              <w:br/>
              <w:t>270,46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238,1</w:t>
            </w:r>
            <w:r w:rsidRPr="007F03E9">
              <w:rPr>
                <w:rFonts w:ascii="Arial CYR" w:eastAsia="Times New Roman" w:hAnsi="Arial CYR" w:cs="Arial CYR"/>
                <w:color w:val="000000"/>
                <w:sz w:val="16"/>
                <w:szCs w:val="16"/>
                <w:lang w:eastAsia="ru-RU"/>
              </w:rPr>
              <w:br/>
              <w:t>27,33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53,62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10,82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9,52</w:t>
            </w:r>
            <w:r w:rsidRPr="007F03E9">
              <w:rPr>
                <w:rFonts w:ascii="Arial CYR" w:eastAsia="Times New Roman" w:hAnsi="Arial CYR" w:cs="Arial CYR"/>
                <w:color w:val="000000"/>
                <w:sz w:val="16"/>
                <w:szCs w:val="16"/>
                <w:lang w:eastAsia="ru-RU"/>
              </w:rPr>
              <w:br/>
              <w:t>1,09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31,303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1,25</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ФЕР12-01-017-02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выравнивающих стяжек: на каждый 1 мм изменения толщины добавлять или исключать к расценке 12-01-017-01 (до 40 мм)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стяжки)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1657,03</w:t>
            </w:r>
            <w:r w:rsidRPr="007F03E9">
              <w:rPr>
                <w:rFonts w:ascii="Arial CYR" w:eastAsia="Times New Roman" w:hAnsi="Arial CYR" w:cs="Arial CYR"/>
                <w:color w:val="000000"/>
                <w:sz w:val="16"/>
                <w:szCs w:val="16"/>
                <w:lang w:eastAsia="ru-RU"/>
              </w:rPr>
              <w:br/>
              <w:t>248,4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83,13</w:t>
            </w:r>
            <w:r w:rsidRPr="007F03E9">
              <w:rPr>
                <w:rFonts w:ascii="Arial CYR" w:eastAsia="Times New Roman" w:hAnsi="Arial CYR" w:cs="Arial CYR"/>
                <w:color w:val="000000"/>
                <w:sz w:val="16"/>
                <w:szCs w:val="16"/>
                <w:lang w:eastAsia="ru-RU"/>
              </w:rPr>
              <w:br/>
              <w:t>10,63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66,28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3,33</w:t>
            </w:r>
            <w:r w:rsidRPr="007F03E9">
              <w:rPr>
                <w:rFonts w:ascii="Arial CYR" w:eastAsia="Times New Roman" w:hAnsi="Arial CYR" w:cs="Arial CYR"/>
                <w:color w:val="000000"/>
                <w:sz w:val="16"/>
                <w:szCs w:val="16"/>
                <w:lang w:eastAsia="ru-RU"/>
              </w:rPr>
              <w:br/>
              <w:t>0,43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28,75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ФЕР10-01-002-01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стропил</w:t>
            </w:r>
            <w:r w:rsidRPr="007F03E9">
              <w:rPr>
                <w:rFonts w:ascii="Arial CYR" w:eastAsia="Times New Roman" w:hAnsi="Arial CYR" w:cs="Arial CYR"/>
                <w:color w:val="000000"/>
                <w:sz w:val="18"/>
                <w:szCs w:val="18"/>
                <w:lang w:eastAsia="ru-RU"/>
              </w:rPr>
              <w:br/>
              <w:t>(1 м3 древесины в конструкции)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660,53</w:t>
            </w:r>
            <w:r w:rsidRPr="007F03E9">
              <w:rPr>
                <w:rFonts w:ascii="Arial CYR" w:eastAsia="Times New Roman" w:hAnsi="Arial CYR" w:cs="Arial CYR"/>
                <w:color w:val="000000"/>
                <w:sz w:val="16"/>
                <w:szCs w:val="16"/>
                <w:lang w:eastAsia="ru-RU"/>
              </w:rPr>
              <w:br/>
              <w:t>230,22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47,78</w:t>
            </w:r>
            <w:r w:rsidRPr="007F03E9">
              <w:rPr>
                <w:rFonts w:ascii="Arial CYR" w:eastAsia="Times New Roman" w:hAnsi="Arial CYR" w:cs="Arial CYR"/>
                <w:color w:val="000000"/>
                <w:sz w:val="16"/>
                <w:szCs w:val="16"/>
                <w:lang w:eastAsia="ru-RU"/>
              </w:rPr>
              <w:br/>
              <w:t>2,54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713,37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248,64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51,6</w:t>
            </w:r>
            <w:r w:rsidRPr="007F03E9">
              <w:rPr>
                <w:rFonts w:ascii="Arial CYR" w:eastAsia="Times New Roman" w:hAnsi="Arial CYR" w:cs="Arial CYR"/>
                <w:color w:val="000000"/>
                <w:sz w:val="16"/>
                <w:szCs w:val="16"/>
                <w:lang w:eastAsia="ru-RU"/>
              </w:rPr>
              <w:br/>
              <w:t>2,74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27,7035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29,92</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ФССЦ-102-0091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Бруски обрезные хвойных пород длиной 2-3,75 м, шириной 75-150 мм, толщиной 150 мм и более, I сорта</w:t>
            </w:r>
            <w:r w:rsidRPr="007F03E9">
              <w:rPr>
                <w:rFonts w:ascii="Arial CYR" w:eastAsia="Times New Roman" w:hAnsi="Arial CYR" w:cs="Arial CYR"/>
                <w:color w:val="000000"/>
                <w:sz w:val="18"/>
                <w:szCs w:val="18"/>
                <w:lang w:eastAsia="ru-RU"/>
              </w:rPr>
              <w:br/>
              <w:t>(м3)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1,134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2292,78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2600,01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ФЕР09-04-002-01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Монтаж кровельного покрытия: из профилированного листа при высоте здания до 25 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1111,41</w:t>
            </w:r>
            <w:r w:rsidRPr="007F03E9">
              <w:rPr>
                <w:rFonts w:ascii="Arial CYR" w:eastAsia="Times New Roman" w:hAnsi="Arial CYR" w:cs="Arial CYR"/>
                <w:color w:val="000000"/>
                <w:sz w:val="16"/>
                <w:szCs w:val="16"/>
                <w:lang w:eastAsia="ru-RU"/>
              </w:rPr>
              <w:br/>
              <w:t>356,81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600,64</w:t>
            </w:r>
            <w:r w:rsidRPr="007F03E9">
              <w:rPr>
                <w:rFonts w:ascii="Arial CYR" w:eastAsia="Times New Roman" w:hAnsi="Arial CYR" w:cs="Arial CYR"/>
                <w:color w:val="000000"/>
                <w:sz w:val="16"/>
                <w:szCs w:val="16"/>
                <w:lang w:eastAsia="ru-RU"/>
              </w:rPr>
              <w:br/>
              <w:t>46,79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50,01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16,06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27,03</w:t>
            </w:r>
            <w:r w:rsidRPr="007F03E9">
              <w:rPr>
                <w:rFonts w:ascii="Arial CYR" w:eastAsia="Times New Roman" w:hAnsi="Arial CYR" w:cs="Arial CYR"/>
                <w:color w:val="000000"/>
                <w:sz w:val="16"/>
                <w:szCs w:val="16"/>
                <w:lang w:eastAsia="ru-RU"/>
              </w:rPr>
              <w:br/>
              <w:t>2,11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40,825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1,84</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ФССЦ-101-1751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Шурупы-</w:t>
            </w:r>
            <w:proofErr w:type="spellStart"/>
            <w:r w:rsidRPr="007F03E9">
              <w:rPr>
                <w:rFonts w:ascii="Arial CYR" w:eastAsia="Times New Roman" w:hAnsi="Arial CYR" w:cs="Arial CYR"/>
                <w:color w:val="000000"/>
                <w:sz w:val="18"/>
                <w:szCs w:val="18"/>
                <w:lang w:eastAsia="ru-RU"/>
              </w:rPr>
              <w:t>саморезы</w:t>
            </w:r>
            <w:proofErr w:type="spellEnd"/>
            <w:r w:rsidRPr="007F03E9">
              <w:rPr>
                <w:rFonts w:ascii="Arial CYR" w:eastAsia="Times New Roman" w:hAnsi="Arial CYR" w:cs="Arial CYR"/>
                <w:color w:val="000000"/>
                <w:sz w:val="18"/>
                <w:szCs w:val="18"/>
                <w:lang w:eastAsia="ru-RU"/>
              </w:rPr>
              <w:t xml:space="preserve"> с </w:t>
            </w:r>
            <w:proofErr w:type="gramStart"/>
            <w:r w:rsidRPr="007F03E9">
              <w:rPr>
                <w:rFonts w:ascii="Arial CYR" w:eastAsia="Times New Roman" w:hAnsi="Arial CYR" w:cs="Arial CYR"/>
                <w:color w:val="000000"/>
                <w:sz w:val="18"/>
                <w:szCs w:val="18"/>
                <w:lang w:eastAsia="ru-RU"/>
              </w:rPr>
              <w:t>шести-восьмигранной</w:t>
            </w:r>
            <w:proofErr w:type="gramEnd"/>
            <w:r w:rsidRPr="007F03E9">
              <w:rPr>
                <w:rFonts w:ascii="Arial CYR" w:eastAsia="Times New Roman" w:hAnsi="Arial CYR" w:cs="Arial CYR"/>
                <w:color w:val="000000"/>
                <w:sz w:val="18"/>
                <w:szCs w:val="18"/>
                <w:lang w:eastAsia="ru-RU"/>
              </w:rPr>
              <w:t xml:space="preserve"> головкой 4,5х25(35) мм и специальной уплотнительной прокладкой (шайбой) из ЭПДМ</w:t>
            </w:r>
            <w:r w:rsidRPr="007F03E9">
              <w:rPr>
                <w:rFonts w:ascii="Arial CYR" w:eastAsia="Times New Roman" w:hAnsi="Arial CYR" w:cs="Arial CYR"/>
                <w:color w:val="000000"/>
                <w:sz w:val="18"/>
                <w:szCs w:val="18"/>
                <w:lang w:eastAsia="ru-RU"/>
              </w:rPr>
              <w:br/>
              <w:t>(10 шт.)</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3,15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58,51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184,31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ФССЦ-101-3845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Профилированный лист оцинкованный НС44-1000-0,7</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0,08715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10090,38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879,38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85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ФЕР09-04-001-02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Монтаж щитов покрытий зданий высотой до 25 м с обшивкой: из тонколистовой стали размером 3x6 м</w:t>
            </w:r>
            <w:r w:rsidRPr="007F03E9">
              <w:rPr>
                <w:rFonts w:ascii="Arial CYR" w:eastAsia="Times New Roman" w:hAnsi="Arial CYR" w:cs="Arial CYR"/>
                <w:color w:val="000000"/>
                <w:sz w:val="18"/>
                <w:szCs w:val="18"/>
                <w:lang w:eastAsia="ru-RU"/>
              </w:rPr>
              <w:br/>
              <w:t>(1 т конструкций)</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0,09809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495,28</w:t>
            </w:r>
            <w:r w:rsidRPr="007F03E9">
              <w:rPr>
                <w:rFonts w:ascii="Arial CYR" w:eastAsia="Times New Roman" w:hAnsi="Arial CYR" w:cs="Arial CYR"/>
                <w:color w:val="000000"/>
                <w:sz w:val="16"/>
                <w:szCs w:val="16"/>
                <w:lang w:eastAsia="ru-RU"/>
              </w:rPr>
              <w:br/>
              <w:t>108,09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282,38</w:t>
            </w:r>
            <w:r w:rsidRPr="007F03E9">
              <w:rPr>
                <w:rFonts w:ascii="Arial CYR" w:eastAsia="Times New Roman" w:hAnsi="Arial CYR" w:cs="Arial CYR"/>
                <w:color w:val="000000"/>
                <w:sz w:val="16"/>
                <w:szCs w:val="16"/>
                <w:lang w:eastAsia="ru-RU"/>
              </w:rPr>
              <w:br/>
              <w:t>23,69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48,58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27,7</w:t>
            </w:r>
            <w:r w:rsidRPr="007F03E9">
              <w:rPr>
                <w:rFonts w:ascii="Arial CYR" w:eastAsia="Times New Roman" w:hAnsi="Arial CYR" w:cs="Arial CYR"/>
                <w:color w:val="000000"/>
                <w:sz w:val="16"/>
                <w:szCs w:val="16"/>
                <w:lang w:eastAsia="ru-RU"/>
              </w:rPr>
              <w:br/>
              <w:t>2,32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11,2355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ФССЦ-101-1875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листовая оцинкованная толщиной листа 0,7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0,0981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1098,72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ФЕР12-01-004-02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примыканий рулонных и мастичных кровель к стенам и парапетам высотой: более 600 мм с одним фартуком</w:t>
            </w:r>
            <w:r w:rsidRPr="007F03E9">
              <w:rPr>
                <w:rFonts w:ascii="Arial CYR" w:eastAsia="Times New Roman" w:hAnsi="Arial CYR" w:cs="Arial CYR"/>
                <w:color w:val="000000"/>
                <w:sz w:val="18"/>
                <w:szCs w:val="18"/>
                <w:lang w:eastAsia="ru-RU"/>
              </w:rPr>
              <w:br/>
              <w:t>(100 м примыканий)</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7495,32</w:t>
            </w:r>
            <w:r w:rsidRPr="007F03E9">
              <w:rPr>
                <w:rFonts w:ascii="Arial CYR" w:eastAsia="Times New Roman" w:hAnsi="Arial CYR" w:cs="Arial CYR"/>
                <w:color w:val="000000"/>
                <w:sz w:val="16"/>
                <w:szCs w:val="16"/>
                <w:lang w:eastAsia="ru-RU"/>
              </w:rPr>
              <w:br/>
              <w:t>501,03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200,69</w:t>
            </w:r>
            <w:r w:rsidRPr="007F03E9">
              <w:rPr>
                <w:rFonts w:ascii="Arial CYR" w:eastAsia="Times New Roman" w:hAnsi="Arial CYR" w:cs="Arial CYR"/>
                <w:color w:val="000000"/>
                <w:sz w:val="16"/>
                <w:szCs w:val="16"/>
                <w:lang w:eastAsia="ru-RU"/>
              </w:rPr>
              <w:br/>
              <w:t>6,08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674,58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18,06</w:t>
            </w:r>
            <w:r w:rsidRPr="007F03E9">
              <w:rPr>
                <w:rFonts w:ascii="Arial CYR" w:eastAsia="Times New Roman" w:hAnsi="Arial CYR" w:cs="Arial CYR"/>
                <w:color w:val="000000"/>
                <w:sz w:val="16"/>
                <w:szCs w:val="16"/>
                <w:lang w:eastAsia="ru-RU"/>
              </w:rPr>
              <w:br/>
              <w:t>0,55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54,579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основания под фундаменты: песчаного</w:t>
            </w:r>
            <w:r w:rsidRPr="007F03E9">
              <w:rPr>
                <w:rFonts w:ascii="Arial CYR" w:eastAsia="Times New Roman" w:hAnsi="Arial CYR" w:cs="Arial CYR"/>
                <w:color w:val="000000"/>
                <w:sz w:val="18"/>
                <w:szCs w:val="18"/>
                <w:lang w:eastAsia="ru-RU"/>
              </w:rPr>
              <w:br/>
              <w:t>(1 м3 основания)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126,91</w:t>
            </w:r>
            <w:r w:rsidRPr="007F03E9">
              <w:rPr>
                <w:rFonts w:ascii="Arial CYR" w:eastAsia="Times New Roman" w:hAnsi="Arial CYR" w:cs="Arial CYR"/>
                <w:color w:val="000000"/>
                <w:sz w:val="16"/>
                <w:szCs w:val="16"/>
                <w:lang w:eastAsia="ru-RU"/>
              </w:rPr>
              <w:br/>
              <w:t>21,61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32,95</w:t>
            </w:r>
            <w:r w:rsidRPr="007F03E9">
              <w:rPr>
                <w:rFonts w:ascii="Arial CYR" w:eastAsia="Times New Roman" w:hAnsi="Arial CYR" w:cs="Arial CYR"/>
                <w:color w:val="000000"/>
                <w:sz w:val="16"/>
                <w:szCs w:val="16"/>
                <w:lang w:eastAsia="ru-RU"/>
              </w:rPr>
              <w:br/>
              <w:t>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43,15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w:t>
            </w:r>
            <w:r w:rsidRPr="007F03E9">
              <w:rPr>
                <w:rFonts w:ascii="Arial CYR" w:eastAsia="Times New Roman" w:hAnsi="Arial CYR" w:cs="Arial CYR"/>
                <w:color w:val="000000"/>
                <w:sz w:val="16"/>
                <w:szCs w:val="16"/>
                <w:lang w:eastAsia="ru-RU"/>
              </w:rPr>
              <w:br/>
              <w:t>1,29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2,645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0,9</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89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0,0045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536,96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9,74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14,45</w:t>
            </w:r>
            <w:r w:rsidRPr="007F03E9">
              <w:rPr>
                <w:rFonts w:ascii="Arial CYR" w:eastAsia="Times New Roman" w:hAnsi="Arial CYR" w:cs="Arial CYR"/>
                <w:color w:val="000000"/>
                <w:sz w:val="16"/>
                <w:szCs w:val="16"/>
                <w:lang w:eastAsia="ru-RU"/>
              </w:rPr>
              <w:br/>
              <w:t>2,07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-0,0365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-206,23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327,89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ФЕР09-03-014-01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Монтаж связей и распорок из одиночных и парных уголков, </w:t>
            </w:r>
            <w:proofErr w:type="spellStart"/>
            <w:r w:rsidRPr="007F03E9">
              <w:rPr>
                <w:rFonts w:ascii="Arial CYR" w:eastAsia="Times New Roman" w:hAnsi="Arial CYR" w:cs="Arial CYR"/>
                <w:color w:val="000000"/>
                <w:sz w:val="18"/>
                <w:szCs w:val="18"/>
                <w:lang w:eastAsia="ru-RU"/>
              </w:rPr>
              <w:t>гнутосварных</w:t>
            </w:r>
            <w:proofErr w:type="spellEnd"/>
            <w:r w:rsidRPr="007F03E9">
              <w:rPr>
                <w:rFonts w:ascii="Arial CYR" w:eastAsia="Times New Roman" w:hAnsi="Arial CYR" w:cs="Arial CYR"/>
                <w:color w:val="000000"/>
                <w:sz w:val="18"/>
                <w:szCs w:val="18"/>
                <w:lang w:eastAsia="ru-RU"/>
              </w:rPr>
              <w:t xml:space="preserve"> профилей для пролетов: до 24 м при высоте здания до 25 м</w:t>
            </w:r>
            <w:r w:rsidRPr="007F03E9">
              <w:rPr>
                <w:rFonts w:ascii="Arial CYR" w:eastAsia="Times New Roman" w:hAnsi="Arial CYR" w:cs="Arial CYR"/>
                <w:color w:val="000000"/>
                <w:sz w:val="18"/>
                <w:szCs w:val="18"/>
                <w:lang w:eastAsia="ru-RU"/>
              </w:rPr>
              <w:br/>
              <w:t>(1 т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0,45589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1464,86</w:t>
            </w:r>
            <w:r w:rsidRPr="007F03E9">
              <w:rPr>
                <w:rFonts w:ascii="Arial CYR" w:eastAsia="Times New Roman" w:hAnsi="Arial CYR" w:cs="Arial CYR"/>
                <w:color w:val="000000"/>
                <w:sz w:val="16"/>
                <w:szCs w:val="16"/>
                <w:lang w:eastAsia="ru-RU"/>
              </w:rPr>
              <w:br/>
              <w:t>636,03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596,48</w:t>
            </w:r>
            <w:r w:rsidRPr="007F03E9">
              <w:rPr>
                <w:rFonts w:ascii="Arial CYR" w:eastAsia="Times New Roman" w:hAnsi="Arial CYR" w:cs="Arial CYR"/>
                <w:color w:val="000000"/>
                <w:sz w:val="16"/>
                <w:szCs w:val="16"/>
                <w:lang w:eastAsia="ru-RU"/>
              </w:rPr>
              <w:br/>
              <w:t>64,7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667,82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289,96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271,93</w:t>
            </w:r>
            <w:r w:rsidRPr="007F03E9">
              <w:rPr>
                <w:rFonts w:ascii="Arial CYR" w:eastAsia="Times New Roman" w:hAnsi="Arial CYR" w:cs="Arial CYR"/>
                <w:color w:val="000000"/>
                <w:sz w:val="16"/>
                <w:szCs w:val="16"/>
                <w:lang w:eastAsia="ru-RU"/>
              </w:rPr>
              <w:br/>
              <w:t>29,50</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72,772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33,18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100х10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7385,36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11,82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100х10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7385,36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44,31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ФССЦ-101-1788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марка стали Ст3сп шириной 220 мм толщиной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90</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ФССЦ-101-3706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размером 70х70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0,00128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6630,54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97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50-50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0,17693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856,46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ФССЦ-101-3686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Швеллеры № 12 сталь марки Ст3пс</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0,0426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208,74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99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0,00636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8014,15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50,97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15,99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ФССЦ-103-2494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Трубы стальные электросварные </w:t>
            </w:r>
            <w:proofErr w:type="spellStart"/>
            <w:r w:rsidRPr="007F03E9">
              <w:rPr>
                <w:rFonts w:ascii="Arial CYR" w:eastAsia="Times New Roman" w:hAnsi="Arial CYR" w:cs="Arial CYR"/>
                <w:color w:val="000000"/>
                <w:sz w:val="18"/>
                <w:szCs w:val="18"/>
                <w:lang w:eastAsia="ru-RU"/>
              </w:rPr>
              <w:t>прямошовные</w:t>
            </w:r>
            <w:proofErr w:type="spellEnd"/>
            <w:r w:rsidRPr="007F03E9">
              <w:rPr>
                <w:rFonts w:ascii="Arial CYR" w:eastAsia="Times New Roman" w:hAnsi="Arial CYR" w:cs="Arial CYR"/>
                <w:color w:val="000000"/>
                <w:sz w:val="18"/>
                <w:szCs w:val="18"/>
                <w:lang w:eastAsia="ru-RU"/>
              </w:rPr>
              <w:t xml:space="preserve"> (ГОСТ 10704-91), наружный диаметр 159 мм, толщина стенки 5,0 мм</w:t>
            </w:r>
            <w:r w:rsidRPr="007F03E9">
              <w:rPr>
                <w:rFonts w:ascii="Arial CYR" w:eastAsia="Times New Roman" w:hAnsi="Arial CYR" w:cs="Arial CYR"/>
                <w:color w:val="000000"/>
                <w:sz w:val="18"/>
                <w:szCs w:val="18"/>
                <w:lang w:eastAsia="ru-RU"/>
              </w:rPr>
              <w:br/>
              <w:t>(м)</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5,53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169,91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939,6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ФССЦ-101-1788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марка стали Ст3сп шириной 220 мм толщиной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0,0169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76,05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ФССЦ-101-1044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Двутавры</w:t>
            </w:r>
            <w:proofErr w:type="spellEnd"/>
            <w:r w:rsidRPr="007F03E9">
              <w:rPr>
                <w:rFonts w:ascii="Arial CYR" w:eastAsia="Times New Roman" w:hAnsi="Arial CYR" w:cs="Arial CYR"/>
                <w:color w:val="000000"/>
                <w:sz w:val="18"/>
                <w:szCs w:val="18"/>
                <w:lang w:eastAsia="ru-RU"/>
              </w:rPr>
              <w:t xml:space="preserve"> с параллельными гранями полок нормальные «Б», сталь полуспокойная, № 14</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0,0231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6303,59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145,61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100-100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0,03322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160,81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ФССЦ-204-0057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Надбавки на сварку каркасов из листов, полос, уголков, швеллеров и </w:t>
            </w:r>
            <w:proofErr w:type="spellStart"/>
            <w:r w:rsidRPr="007F03E9">
              <w:rPr>
                <w:rFonts w:ascii="Arial CYR" w:eastAsia="Times New Roman" w:hAnsi="Arial CYR" w:cs="Arial CYR"/>
                <w:color w:val="000000"/>
                <w:sz w:val="18"/>
                <w:szCs w:val="18"/>
                <w:lang w:eastAsia="ru-RU"/>
              </w:rPr>
              <w:t>двутавров</w:t>
            </w:r>
            <w:proofErr w:type="spellEnd"/>
            <w:r w:rsidRPr="007F03E9">
              <w:rPr>
                <w:rFonts w:ascii="Arial CYR" w:eastAsia="Times New Roman" w:hAnsi="Arial CYR" w:cs="Arial CYR"/>
                <w:color w:val="000000"/>
                <w:sz w:val="18"/>
                <w:szCs w:val="18"/>
                <w:lang w:eastAsia="ru-RU"/>
              </w:rPr>
              <w:t xml:space="preserve"> пространственных</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0,45589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1482,79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675,99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бетонной подготовки</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59193,25</w:t>
            </w:r>
            <w:r w:rsidRPr="007F03E9">
              <w:rPr>
                <w:rFonts w:ascii="Arial CYR" w:eastAsia="Times New Roman" w:hAnsi="Arial CYR" w:cs="Arial CYR"/>
                <w:color w:val="000000"/>
                <w:sz w:val="16"/>
                <w:szCs w:val="16"/>
                <w:lang w:eastAsia="ru-RU"/>
              </w:rPr>
              <w:br/>
              <w:t>1614,6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1988,16</w:t>
            </w:r>
            <w:r w:rsidRPr="007F03E9">
              <w:rPr>
                <w:rFonts w:ascii="Arial CYR" w:eastAsia="Times New Roman" w:hAnsi="Arial CYR" w:cs="Arial CYR"/>
                <w:color w:val="000000"/>
                <w:sz w:val="16"/>
                <w:szCs w:val="16"/>
                <w:lang w:eastAsia="ru-RU"/>
              </w:rPr>
              <w:br/>
              <w:t>303,75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17,76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0,48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0,6</w:t>
            </w:r>
            <w:r w:rsidRPr="007F03E9">
              <w:rPr>
                <w:rFonts w:ascii="Arial CYR" w:eastAsia="Times New Roman" w:hAnsi="Arial CYR" w:cs="Arial CYR"/>
                <w:color w:val="000000"/>
                <w:sz w:val="16"/>
                <w:szCs w:val="16"/>
                <w:lang w:eastAsia="ru-RU"/>
              </w:rPr>
              <w:br/>
              <w:t>0,09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0,06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ФЕРр53-20-1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Кладка отдельных участков из кирпича: наружных простых стен</w:t>
            </w:r>
            <w:r w:rsidRPr="007F03E9">
              <w:rPr>
                <w:rFonts w:ascii="Arial CYR" w:eastAsia="Times New Roman" w:hAnsi="Arial CYR" w:cs="Arial CYR"/>
                <w:color w:val="000000"/>
                <w:sz w:val="18"/>
                <w:szCs w:val="18"/>
                <w:lang w:eastAsia="ru-RU"/>
              </w:rPr>
              <w:br/>
              <w:t>(100 м3 кладки)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89275,4</w:t>
            </w:r>
            <w:r w:rsidRPr="007F03E9">
              <w:rPr>
                <w:rFonts w:ascii="Arial CYR" w:eastAsia="Times New Roman" w:hAnsi="Arial CYR" w:cs="Arial CYR"/>
                <w:color w:val="000000"/>
                <w:sz w:val="16"/>
                <w:szCs w:val="16"/>
                <w:lang w:eastAsia="ru-RU"/>
              </w:rPr>
              <w:br/>
              <w:t>4717,94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3369,6</w:t>
            </w:r>
            <w:r w:rsidRPr="007F03E9">
              <w:rPr>
                <w:rFonts w:ascii="Arial CYR" w:eastAsia="Times New Roman" w:hAnsi="Arial CYR" w:cs="Arial CYR"/>
                <w:color w:val="000000"/>
                <w:sz w:val="16"/>
                <w:szCs w:val="16"/>
                <w:lang w:eastAsia="ru-RU"/>
              </w:rPr>
              <w:br/>
              <w:t>526,5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267,83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10,11</w:t>
            </w:r>
            <w:r w:rsidRPr="007F03E9">
              <w:rPr>
                <w:rFonts w:ascii="Arial CYR" w:eastAsia="Times New Roman" w:hAnsi="Arial CYR" w:cs="Arial CYR"/>
                <w:color w:val="000000"/>
                <w:sz w:val="16"/>
                <w:szCs w:val="16"/>
                <w:lang w:eastAsia="ru-RU"/>
              </w:rPr>
              <w:br/>
              <w:t>1,58</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1,69</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ФЕР13-03-002-05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Огрунтовка</w:t>
            </w:r>
            <w:proofErr w:type="spellEnd"/>
            <w:r w:rsidRPr="007F03E9">
              <w:rPr>
                <w:rFonts w:ascii="Arial CYR" w:eastAsia="Times New Roman" w:hAnsi="Arial CYR" w:cs="Arial CYR"/>
                <w:color w:val="000000"/>
                <w:sz w:val="18"/>
                <w:szCs w:val="18"/>
                <w:lang w:eastAsia="ru-RU"/>
              </w:rPr>
              <w:t xml:space="preserve"> металлических поверхностей за два раз: грунтовкой ГФ-0119</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0,19266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584,12</w:t>
            </w:r>
            <w:r w:rsidRPr="007F03E9">
              <w:rPr>
                <w:rFonts w:ascii="Arial CYR" w:eastAsia="Times New Roman" w:hAnsi="Arial CYR" w:cs="Arial CYR"/>
                <w:color w:val="000000"/>
                <w:sz w:val="16"/>
                <w:szCs w:val="16"/>
                <w:lang w:eastAsia="ru-RU"/>
              </w:rPr>
              <w:br/>
              <w:t>130,07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23,58</w:t>
            </w:r>
            <w:r w:rsidRPr="007F03E9">
              <w:rPr>
                <w:rFonts w:ascii="Arial CYR" w:eastAsia="Times New Roman" w:hAnsi="Arial CYR" w:cs="Arial CYR"/>
                <w:color w:val="000000"/>
                <w:sz w:val="16"/>
                <w:szCs w:val="16"/>
                <w:lang w:eastAsia="ru-RU"/>
              </w:rPr>
              <w:br/>
              <w:t>0,25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112,54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25,06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4,54</w:t>
            </w:r>
            <w:r w:rsidRPr="007F03E9">
              <w:rPr>
                <w:rFonts w:ascii="Arial CYR" w:eastAsia="Times New Roman" w:hAnsi="Arial CYR" w:cs="Arial CYR"/>
                <w:color w:val="000000"/>
                <w:sz w:val="16"/>
                <w:szCs w:val="16"/>
                <w:lang w:eastAsia="ru-RU"/>
              </w:rPr>
              <w:br/>
              <w:t>0,05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12,213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109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ФЕР13-03-004-26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Окраска металлических </w:t>
            </w:r>
            <w:proofErr w:type="spellStart"/>
            <w:r w:rsidRPr="007F03E9">
              <w:rPr>
                <w:rFonts w:ascii="Arial CYR" w:eastAsia="Times New Roman" w:hAnsi="Arial CYR" w:cs="Arial CYR"/>
                <w:color w:val="000000"/>
                <w:sz w:val="18"/>
                <w:szCs w:val="18"/>
                <w:lang w:eastAsia="ru-RU"/>
              </w:rPr>
              <w:t>огрунтованных</w:t>
            </w:r>
            <w:proofErr w:type="spellEnd"/>
            <w:r w:rsidRPr="007F03E9">
              <w:rPr>
                <w:rFonts w:ascii="Arial CYR" w:eastAsia="Times New Roman" w:hAnsi="Arial CYR" w:cs="Arial CYR"/>
                <w:color w:val="000000"/>
                <w:sz w:val="18"/>
                <w:szCs w:val="18"/>
                <w:lang w:eastAsia="ru-RU"/>
              </w:rPr>
              <w:t xml:space="preserve"> поверхностей: эмалью ПФ-115 (за 2 раза)</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0,19266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658,01</w:t>
            </w:r>
            <w:r w:rsidRPr="007F03E9">
              <w:rPr>
                <w:rFonts w:ascii="Arial CYR" w:eastAsia="Times New Roman" w:hAnsi="Arial CYR" w:cs="Arial CYR"/>
                <w:color w:val="000000"/>
                <w:sz w:val="16"/>
                <w:szCs w:val="16"/>
                <w:lang w:eastAsia="ru-RU"/>
              </w:rPr>
              <w:br/>
              <w:t>79,9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15,55</w:t>
            </w:r>
            <w:r w:rsidRPr="007F03E9">
              <w:rPr>
                <w:rFonts w:ascii="Arial CYR" w:eastAsia="Times New Roman" w:hAnsi="Arial CYR" w:cs="Arial CYR"/>
                <w:color w:val="000000"/>
                <w:sz w:val="16"/>
                <w:szCs w:val="16"/>
                <w:lang w:eastAsia="ru-RU"/>
              </w:rPr>
              <w:br/>
              <w:t>0,25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126,77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15,39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w:t>
            </w:r>
            <w:r w:rsidRPr="007F03E9">
              <w:rPr>
                <w:rFonts w:ascii="Arial CYR" w:eastAsia="Times New Roman" w:hAnsi="Arial CYR" w:cs="Arial CYR"/>
                <w:color w:val="000000"/>
                <w:sz w:val="16"/>
                <w:szCs w:val="16"/>
                <w:lang w:eastAsia="ru-RU"/>
              </w:rPr>
              <w:br/>
              <w:t>0,05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8,809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ФССЦ-113-0246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Эмаль ПФ-115</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 xml:space="preserve"> серая</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-0,0073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14312,87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-104,48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ФССЦ-113-0245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Эмаль ПФ-133 </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темно-серая</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0,0073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24950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182,14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4. Выход №2</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Земляные работы</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ФЕР01-02-057-02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Разработка грунта вручную в траншеях глубиной до 2 м без креплений с откосами, группа грунтов: 2</w:t>
            </w:r>
            <w:r w:rsidRPr="007F03E9">
              <w:rPr>
                <w:rFonts w:ascii="Arial CYR" w:eastAsia="Times New Roman" w:hAnsi="Arial CYR" w:cs="Arial CYR"/>
                <w:color w:val="000000"/>
                <w:sz w:val="18"/>
                <w:szCs w:val="18"/>
                <w:lang w:eastAsia="ru-RU"/>
              </w:rPr>
              <w:br/>
              <w:t>(100 м3 грунта)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0,4594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1381,38</w:t>
            </w:r>
            <w:r w:rsidRPr="007F03E9">
              <w:rPr>
                <w:rFonts w:ascii="Arial CYR" w:eastAsia="Times New Roman" w:hAnsi="Arial CYR" w:cs="Arial CYR"/>
                <w:color w:val="000000"/>
                <w:sz w:val="16"/>
                <w:szCs w:val="16"/>
                <w:lang w:eastAsia="ru-RU"/>
              </w:rPr>
              <w:br/>
              <w:t>1381,38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634,61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634,61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177,1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81,36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ФЕР01-01-016-02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Работа на отвале, группа грунтов: 2-3</w:t>
            </w:r>
            <w:r w:rsidRPr="007F03E9">
              <w:rPr>
                <w:rFonts w:ascii="Arial CYR" w:eastAsia="Times New Roman" w:hAnsi="Arial CYR" w:cs="Arial CYR"/>
                <w:color w:val="000000"/>
                <w:sz w:val="18"/>
                <w:szCs w:val="18"/>
                <w:lang w:eastAsia="ru-RU"/>
              </w:rPr>
              <w:br/>
              <w:t>(1000 м3 грунта)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0,04594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440,57</w:t>
            </w:r>
            <w:r w:rsidRPr="007F03E9">
              <w:rPr>
                <w:rFonts w:ascii="Arial CYR" w:eastAsia="Times New Roman" w:hAnsi="Arial CYR" w:cs="Arial CYR"/>
                <w:color w:val="000000"/>
                <w:sz w:val="16"/>
                <w:szCs w:val="16"/>
                <w:lang w:eastAsia="ru-RU"/>
              </w:rPr>
              <w:br/>
              <w:t>32,74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403,49</w:t>
            </w:r>
            <w:r w:rsidRPr="007F03E9">
              <w:rPr>
                <w:rFonts w:ascii="Arial CYR" w:eastAsia="Times New Roman" w:hAnsi="Arial CYR" w:cs="Arial CYR"/>
                <w:color w:val="000000"/>
                <w:sz w:val="16"/>
                <w:szCs w:val="16"/>
                <w:lang w:eastAsia="ru-RU"/>
              </w:rPr>
              <w:br/>
              <w:t>67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20,24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18,54</w:t>
            </w:r>
            <w:r w:rsidRPr="007F03E9">
              <w:rPr>
                <w:rFonts w:ascii="Arial CYR" w:eastAsia="Times New Roman" w:hAnsi="Arial CYR" w:cs="Arial CYR"/>
                <w:color w:val="000000"/>
                <w:sz w:val="16"/>
                <w:szCs w:val="16"/>
                <w:lang w:eastAsia="ru-RU"/>
              </w:rPr>
              <w:br/>
              <w:t>3,08</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4,1975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0,19</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ФССЦпг01-01-01-039</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Погрузочные работы при автомобильных перевозках: грунта растительного слоя (земля, перегной)</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73,504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291,08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291,08</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ФССЦпг03-21-01-015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Перевозка грузов автомобилями-самосвалами грузоподъемностью 10 т, работающих вне карьера, на расстояние: до 15 км I класс груза</w:t>
            </w:r>
            <w:r w:rsidRPr="007F03E9">
              <w:rPr>
                <w:rFonts w:ascii="Arial CYR" w:eastAsia="Times New Roman" w:hAnsi="Arial CYR" w:cs="Arial CYR"/>
                <w:color w:val="000000"/>
                <w:sz w:val="18"/>
                <w:szCs w:val="18"/>
                <w:lang w:eastAsia="ru-RU"/>
              </w:rPr>
              <w:br/>
              <w:t>(1 т груза)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73,504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983,48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983,48</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Выход №2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основания под фундаменты: песчаного</w:t>
            </w:r>
            <w:r w:rsidRPr="007F03E9">
              <w:rPr>
                <w:rFonts w:ascii="Arial CYR" w:eastAsia="Times New Roman" w:hAnsi="Arial CYR" w:cs="Arial CYR"/>
                <w:color w:val="000000"/>
                <w:sz w:val="18"/>
                <w:szCs w:val="18"/>
                <w:lang w:eastAsia="ru-RU"/>
              </w:rPr>
              <w:br/>
              <w:t>(1 м3 основания)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3,2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126,91</w:t>
            </w:r>
            <w:r w:rsidRPr="007F03E9">
              <w:rPr>
                <w:rFonts w:ascii="Arial CYR" w:eastAsia="Times New Roman" w:hAnsi="Arial CYR" w:cs="Arial CYR"/>
                <w:color w:val="000000"/>
                <w:sz w:val="16"/>
                <w:szCs w:val="16"/>
                <w:lang w:eastAsia="ru-RU"/>
              </w:rPr>
              <w:br/>
              <w:t>21,61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32,95</w:t>
            </w:r>
            <w:r w:rsidRPr="007F03E9">
              <w:rPr>
                <w:rFonts w:ascii="Arial CYR" w:eastAsia="Times New Roman" w:hAnsi="Arial CYR" w:cs="Arial CYR"/>
                <w:color w:val="000000"/>
                <w:sz w:val="16"/>
                <w:szCs w:val="16"/>
                <w:lang w:eastAsia="ru-RU"/>
              </w:rPr>
              <w:br/>
              <w:t>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406,11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69,15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105,44</w:t>
            </w:r>
            <w:r w:rsidRPr="007F03E9">
              <w:rPr>
                <w:rFonts w:ascii="Arial CYR" w:eastAsia="Times New Roman" w:hAnsi="Arial CYR" w:cs="Arial CYR"/>
                <w:color w:val="000000"/>
                <w:sz w:val="16"/>
                <w:szCs w:val="16"/>
                <w:lang w:eastAsia="ru-RU"/>
              </w:rPr>
              <w:br/>
              <w:t>12,16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2,645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бетонной подготовки</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59193,25</w:t>
            </w:r>
            <w:r w:rsidRPr="007F03E9">
              <w:rPr>
                <w:rFonts w:ascii="Arial CYR" w:eastAsia="Times New Roman" w:hAnsi="Arial CYR" w:cs="Arial CYR"/>
                <w:color w:val="000000"/>
                <w:sz w:val="16"/>
                <w:szCs w:val="16"/>
                <w:lang w:eastAsia="ru-RU"/>
              </w:rPr>
              <w:br/>
              <w:t>1614,6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1988,16</w:t>
            </w:r>
            <w:r w:rsidRPr="007F03E9">
              <w:rPr>
                <w:rFonts w:ascii="Arial CYR" w:eastAsia="Times New Roman" w:hAnsi="Arial CYR" w:cs="Arial CYR"/>
                <w:color w:val="000000"/>
                <w:sz w:val="16"/>
                <w:szCs w:val="16"/>
                <w:lang w:eastAsia="ru-RU"/>
              </w:rPr>
              <w:br/>
              <w:t>303,75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947,09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25,83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31,81</w:t>
            </w:r>
            <w:r w:rsidRPr="007F03E9">
              <w:rPr>
                <w:rFonts w:ascii="Arial CYR" w:eastAsia="Times New Roman" w:hAnsi="Arial CYR" w:cs="Arial CYR"/>
                <w:color w:val="000000"/>
                <w:sz w:val="16"/>
                <w:szCs w:val="16"/>
                <w:lang w:eastAsia="ru-RU"/>
              </w:rPr>
              <w:br/>
              <w:t>4,86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ФССЦ-401-0061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Бетон тяжелый, крупность заполнителя 20 мм, класс В3,5 (М50)</w:t>
            </w:r>
            <w:r w:rsidRPr="007F03E9">
              <w:rPr>
                <w:rFonts w:ascii="Arial CYR" w:eastAsia="Times New Roman" w:hAnsi="Arial CYR" w:cs="Arial CYR"/>
                <w:color w:val="000000"/>
                <w:sz w:val="18"/>
                <w:szCs w:val="18"/>
                <w:lang w:eastAsia="ru-RU"/>
              </w:rPr>
              <w:br/>
              <w:t>(м3)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-1,632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-848,64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ФССЦ-401-0063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Бетон тяжелый, крупность заполнителя 20 мм, класс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w:t>
            </w:r>
            <w:r w:rsidRPr="007F03E9">
              <w:rPr>
                <w:rFonts w:ascii="Arial CYR" w:eastAsia="Times New Roman" w:hAnsi="Arial CYR" w:cs="Arial CYR"/>
                <w:color w:val="000000"/>
                <w:sz w:val="18"/>
                <w:szCs w:val="18"/>
                <w:lang w:eastAsia="ru-RU"/>
              </w:rPr>
              <w:br/>
              <w:t>(м3)</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1,632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535,46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873,87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120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0,044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5250,28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95,24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141,31</w:t>
            </w:r>
            <w:r w:rsidRPr="007F03E9">
              <w:rPr>
                <w:rFonts w:ascii="Arial CYR" w:eastAsia="Times New Roman" w:hAnsi="Arial CYR" w:cs="Arial CYR"/>
                <w:color w:val="000000"/>
                <w:sz w:val="16"/>
                <w:szCs w:val="16"/>
                <w:lang w:eastAsia="ru-RU"/>
              </w:rPr>
              <w:br/>
              <w:t>20,23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11,17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-0,3564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-2013,66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0,1296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1036,44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ФЕР07-05-001-01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блоков стен подвалов массой: до 0,5 т</w:t>
            </w:r>
            <w:r w:rsidRPr="007F03E9">
              <w:rPr>
                <w:rFonts w:ascii="Arial CYR" w:eastAsia="Times New Roman" w:hAnsi="Arial CYR" w:cs="Arial CYR"/>
                <w:color w:val="000000"/>
                <w:sz w:val="18"/>
                <w:szCs w:val="18"/>
                <w:lang w:eastAsia="ru-RU"/>
              </w:rPr>
              <w:br/>
              <w:t>(100 шт. сборных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4004</w:t>
            </w:r>
            <w:r w:rsidRPr="007F03E9">
              <w:rPr>
                <w:rFonts w:ascii="Arial CYR" w:eastAsia="Times New Roman" w:hAnsi="Arial CYR" w:cs="Arial CYR"/>
                <w:color w:val="000000"/>
                <w:sz w:val="16"/>
                <w:szCs w:val="16"/>
                <w:lang w:eastAsia="ru-RU"/>
              </w:rPr>
              <w:br/>
              <w:t>531,09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2603,15</w:t>
            </w:r>
            <w:r w:rsidRPr="007F03E9">
              <w:rPr>
                <w:rFonts w:ascii="Arial CYR" w:eastAsia="Times New Roman" w:hAnsi="Arial CYR" w:cs="Arial CYR"/>
                <w:color w:val="000000"/>
                <w:sz w:val="16"/>
                <w:szCs w:val="16"/>
                <w:lang w:eastAsia="ru-RU"/>
              </w:rPr>
              <w:br/>
              <w:t>295,83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1401,4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185,88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911,1</w:t>
            </w:r>
            <w:r w:rsidRPr="007F03E9">
              <w:rPr>
                <w:rFonts w:ascii="Arial CYR" w:eastAsia="Times New Roman" w:hAnsi="Arial CYR" w:cs="Arial CYR"/>
                <w:color w:val="000000"/>
                <w:sz w:val="16"/>
                <w:szCs w:val="16"/>
                <w:lang w:eastAsia="ru-RU"/>
              </w:rPr>
              <w:br/>
              <w:t>103,54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60,766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21,27</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ФССЦ-403-8012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ФБС24-4-6-Т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0,543 м3, расход арматуры 1,46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314,94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629,88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ФССЦ-403-8008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ФБС12-4-6-Т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0,265 м3, расход арматуры 1,46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164,3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2300,2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ФССЦ-403-8002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Блоки бетонные стен подвалов сплошные (ГОСТ13579-78) ФБС9-4-6-Т /бетон В</w:t>
            </w:r>
            <w:proofErr w:type="gramStart"/>
            <w:r w:rsidRPr="007F03E9">
              <w:rPr>
                <w:rFonts w:ascii="Arial CYR" w:eastAsia="Times New Roman" w:hAnsi="Arial CYR" w:cs="Arial CYR"/>
                <w:color w:val="000000"/>
                <w:sz w:val="18"/>
                <w:szCs w:val="18"/>
                <w:lang w:eastAsia="ru-RU"/>
              </w:rPr>
              <w:t>7</w:t>
            </w:r>
            <w:proofErr w:type="gramEnd"/>
            <w:r w:rsidRPr="007F03E9">
              <w:rPr>
                <w:rFonts w:ascii="Arial CYR" w:eastAsia="Times New Roman" w:hAnsi="Arial CYR" w:cs="Arial CYR"/>
                <w:color w:val="000000"/>
                <w:sz w:val="18"/>
                <w:szCs w:val="18"/>
                <w:lang w:eastAsia="ru-RU"/>
              </w:rPr>
              <w:t>,5 (М100), объем 0,195 м3, расход арматуры 0,76 кг/</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2297,1</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ФЕР08-01-003-07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Гидроизоляция боковая обмазочная битумная в 2 слоя по выровненной поверхности бутовой кладки, кирпичу, бетону</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изолируемой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0,3511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1225,24</w:t>
            </w:r>
            <w:r w:rsidRPr="007F03E9">
              <w:rPr>
                <w:rFonts w:ascii="Arial CYR" w:eastAsia="Times New Roman" w:hAnsi="Arial CYR" w:cs="Arial CYR"/>
                <w:color w:val="000000"/>
                <w:sz w:val="16"/>
                <w:szCs w:val="16"/>
                <w:lang w:eastAsia="ru-RU"/>
              </w:rPr>
              <w:br/>
              <w:t>231,85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94,91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430,18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81,4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24,38</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засыпки фундаментных балок: песком</w:t>
            </w:r>
            <w:r w:rsidRPr="007F03E9">
              <w:rPr>
                <w:rFonts w:ascii="Arial CYR" w:eastAsia="Times New Roman" w:hAnsi="Arial CYR" w:cs="Arial CYR"/>
                <w:color w:val="000000"/>
                <w:sz w:val="18"/>
                <w:szCs w:val="18"/>
                <w:lang w:eastAsia="ru-RU"/>
              </w:rPr>
              <w:br/>
              <w:t>(100 м3 засыпки)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0,1003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11525,36</w:t>
            </w:r>
            <w:r w:rsidRPr="007F03E9">
              <w:rPr>
                <w:rFonts w:ascii="Arial CYR" w:eastAsia="Times New Roman" w:hAnsi="Arial CYR" w:cs="Arial CYR"/>
                <w:color w:val="000000"/>
                <w:sz w:val="16"/>
                <w:szCs w:val="16"/>
                <w:lang w:eastAsia="ru-RU"/>
              </w:rPr>
              <w:br/>
              <w:t>2026,69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3688,81</w:t>
            </w:r>
            <w:r w:rsidRPr="007F03E9">
              <w:rPr>
                <w:rFonts w:ascii="Arial CYR" w:eastAsia="Times New Roman" w:hAnsi="Arial CYR" w:cs="Arial CYR"/>
                <w:color w:val="000000"/>
                <w:sz w:val="16"/>
                <w:szCs w:val="16"/>
                <w:lang w:eastAsia="ru-RU"/>
              </w:rPr>
              <w:br/>
              <w:t>511,88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1155,99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203,28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369,99</w:t>
            </w:r>
            <w:r w:rsidRPr="007F03E9">
              <w:rPr>
                <w:rFonts w:ascii="Arial CYR" w:eastAsia="Times New Roman" w:hAnsi="Arial CYR" w:cs="Arial CYR"/>
                <w:color w:val="000000"/>
                <w:sz w:val="16"/>
                <w:szCs w:val="16"/>
                <w:lang w:eastAsia="ru-RU"/>
              </w:rPr>
              <w:br/>
              <w:t>51,34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225,9405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22,66</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2625,14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47,62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70,66</w:t>
            </w:r>
            <w:r w:rsidRPr="007F03E9">
              <w:rPr>
                <w:rFonts w:ascii="Arial CYR" w:eastAsia="Times New Roman" w:hAnsi="Arial CYR" w:cs="Arial CYR"/>
                <w:color w:val="000000"/>
                <w:sz w:val="16"/>
                <w:szCs w:val="16"/>
                <w:lang w:eastAsia="ru-RU"/>
              </w:rPr>
              <w:br/>
              <w:t>10,12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5,58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-0,1782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-1006,83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131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0,1202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961,27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Горячекатаная арматурная сталь гладкая класса А-</w:t>
            </w:r>
            <w:proofErr w:type="gramStart"/>
            <w:r w:rsidRPr="007F03E9">
              <w:rPr>
                <w:rFonts w:ascii="Arial CYR" w:eastAsia="Times New Roman" w:hAnsi="Arial CYR" w:cs="Arial CYR"/>
                <w:color w:val="000000"/>
                <w:sz w:val="18"/>
                <w:szCs w:val="18"/>
                <w:lang w:eastAsia="ru-RU"/>
              </w:rPr>
              <w:t>I</w:t>
            </w:r>
            <w:proofErr w:type="gramEnd"/>
            <w:r w:rsidRPr="007F03E9">
              <w:rPr>
                <w:rFonts w:ascii="Arial CYR" w:eastAsia="Times New Roman" w:hAnsi="Arial CYR" w:cs="Arial CYR"/>
                <w:color w:val="000000"/>
                <w:sz w:val="18"/>
                <w:szCs w:val="18"/>
                <w:lang w:eastAsia="ru-RU"/>
              </w:rPr>
              <w:t>, диаметром 8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0,02781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6780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188,55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засыпки фундаментных балок: песком</w:t>
            </w:r>
            <w:r w:rsidRPr="007F03E9">
              <w:rPr>
                <w:rFonts w:ascii="Arial CYR" w:eastAsia="Times New Roman" w:hAnsi="Arial CYR" w:cs="Arial CYR"/>
                <w:color w:val="000000"/>
                <w:sz w:val="18"/>
                <w:szCs w:val="18"/>
                <w:lang w:eastAsia="ru-RU"/>
              </w:rPr>
              <w:br/>
              <w:t>(100 м3 засыпки)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0,3205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11525,36</w:t>
            </w:r>
            <w:r w:rsidRPr="007F03E9">
              <w:rPr>
                <w:rFonts w:ascii="Arial CYR" w:eastAsia="Times New Roman" w:hAnsi="Arial CYR" w:cs="Arial CYR"/>
                <w:color w:val="000000"/>
                <w:sz w:val="16"/>
                <w:szCs w:val="16"/>
                <w:lang w:eastAsia="ru-RU"/>
              </w:rPr>
              <w:br/>
              <w:t>2026,69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3688,81</w:t>
            </w:r>
            <w:r w:rsidRPr="007F03E9">
              <w:rPr>
                <w:rFonts w:ascii="Arial CYR" w:eastAsia="Times New Roman" w:hAnsi="Arial CYR" w:cs="Arial CYR"/>
                <w:color w:val="000000"/>
                <w:sz w:val="16"/>
                <w:szCs w:val="16"/>
                <w:lang w:eastAsia="ru-RU"/>
              </w:rPr>
              <w:br/>
              <w:t>511,88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3693,88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649,55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1182,26</w:t>
            </w:r>
            <w:r w:rsidRPr="007F03E9">
              <w:rPr>
                <w:rFonts w:ascii="Arial CYR" w:eastAsia="Times New Roman" w:hAnsi="Arial CYR" w:cs="Arial CYR"/>
                <w:color w:val="000000"/>
                <w:sz w:val="16"/>
                <w:szCs w:val="16"/>
                <w:lang w:eastAsia="ru-RU"/>
              </w:rPr>
              <w:br/>
              <w:t>164,06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225,9405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72,41</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фундаментных плит железобетонных: плоских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0,0218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119324,47</w:t>
            </w:r>
            <w:r w:rsidRPr="007F03E9">
              <w:rPr>
                <w:rFonts w:ascii="Arial CYR" w:eastAsia="Times New Roman" w:hAnsi="Arial CYR" w:cs="Arial CYR"/>
                <w:color w:val="000000"/>
                <w:sz w:val="16"/>
                <w:szCs w:val="16"/>
                <w:lang w:eastAsia="ru-RU"/>
              </w:rPr>
              <w:br/>
              <w:t>2164,56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3211,6</w:t>
            </w:r>
            <w:r w:rsidRPr="007F03E9">
              <w:rPr>
                <w:rFonts w:ascii="Arial CYR" w:eastAsia="Times New Roman" w:hAnsi="Arial CYR" w:cs="Arial CYR"/>
                <w:color w:val="000000"/>
                <w:sz w:val="16"/>
                <w:szCs w:val="16"/>
                <w:lang w:eastAsia="ru-RU"/>
              </w:rPr>
              <w:br/>
              <w:t>459,84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2601,27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47,19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70,01</w:t>
            </w:r>
            <w:r w:rsidRPr="007F03E9">
              <w:rPr>
                <w:rFonts w:ascii="Arial CYR" w:eastAsia="Times New Roman" w:hAnsi="Arial CYR" w:cs="Arial CYR"/>
                <w:color w:val="000000"/>
                <w:sz w:val="16"/>
                <w:szCs w:val="16"/>
                <w:lang w:eastAsia="ru-RU"/>
              </w:rPr>
              <w:br/>
              <w:t>10,02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253,759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5,53</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ФССЦ-204-0100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класса А-I,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 А-III</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-0,1766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-997,79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12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0,07536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7997,23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602,67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ФССЦ-204-0020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Горячекатаная арматурная сталь периодического профиля класса </w:t>
            </w:r>
            <w:proofErr w:type="gramStart"/>
            <w:r w:rsidRPr="007F03E9">
              <w:rPr>
                <w:rFonts w:ascii="Arial CYR" w:eastAsia="Times New Roman" w:hAnsi="Arial CYR" w:cs="Arial CYR"/>
                <w:color w:val="000000"/>
                <w:sz w:val="18"/>
                <w:szCs w:val="18"/>
                <w:lang w:eastAsia="ru-RU"/>
              </w:rPr>
              <w:t>А</w:t>
            </w:r>
            <w:proofErr w:type="gramEnd"/>
            <w:r w:rsidRPr="007F03E9">
              <w:rPr>
                <w:rFonts w:ascii="Arial CYR" w:eastAsia="Times New Roman" w:hAnsi="Arial CYR" w:cs="Arial CYR"/>
                <w:color w:val="000000"/>
                <w:sz w:val="18"/>
                <w:szCs w:val="18"/>
                <w:lang w:eastAsia="ru-RU"/>
              </w:rPr>
              <w:t>-III, диаметром 8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0,0329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8102,64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266,58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ФССЦ-101-1788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марка стали Ст3сп шириной 220 мм толщиной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0,07632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343,44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ФССЦ-101-3722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60х4 мм, марка Ст3сп</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0,00306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7396,23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22,63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ФССЦ-204-0057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Надбавки на сварку каркасов из листов, полос, уголков, швеллеров и </w:t>
            </w:r>
            <w:proofErr w:type="spellStart"/>
            <w:r w:rsidRPr="007F03E9">
              <w:rPr>
                <w:rFonts w:ascii="Arial CYR" w:eastAsia="Times New Roman" w:hAnsi="Arial CYR" w:cs="Arial CYR"/>
                <w:color w:val="000000"/>
                <w:sz w:val="18"/>
                <w:szCs w:val="18"/>
                <w:lang w:eastAsia="ru-RU"/>
              </w:rPr>
              <w:t>двутавров</w:t>
            </w:r>
            <w:proofErr w:type="spellEnd"/>
            <w:r w:rsidRPr="007F03E9">
              <w:rPr>
                <w:rFonts w:ascii="Arial CYR" w:eastAsia="Times New Roman" w:hAnsi="Arial CYR" w:cs="Arial CYR"/>
                <w:color w:val="000000"/>
                <w:sz w:val="18"/>
                <w:szCs w:val="18"/>
                <w:lang w:eastAsia="ru-RU"/>
              </w:rPr>
              <w:t xml:space="preserve"> пространственных</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0,18764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1482,79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278,23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ФЕР09-03-014-01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Монтаж связей и распорок из одиночных и парных уголков, </w:t>
            </w:r>
            <w:proofErr w:type="spellStart"/>
            <w:r w:rsidRPr="007F03E9">
              <w:rPr>
                <w:rFonts w:ascii="Arial CYR" w:eastAsia="Times New Roman" w:hAnsi="Arial CYR" w:cs="Arial CYR"/>
                <w:color w:val="000000"/>
                <w:sz w:val="18"/>
                <w:szCs w:val="18"/>
                <w:lang w:eastAsia="ru-RU"/>
              </w:rPr>
              <w:t>гнутосварных</w:t>
            </w:r>
            <w:proofErr w:type="spellEnd"/>
            <w:r w:rsidRPr="007F03E9">
              <w:rPr>
                <w:rFonts w:ascii="Arial CYR" w:eastAsia="Times New Roman" w:hAnsi="Arial CYR" w:cs="Arial CYR"/>
                <w:color w:val="000000"/>
                <w:sz w:val="18"/>
                <w:szCs w:val="18"/>
                <w:lang w:eastAsia="ru-RU"/>
              </w:rPr>
              <w:t xml:space="preserve"> профилей для пролетов: до 24 м при высоте здания до 25 м</w:t>
            </w:r>
            <w:r w:rsidRPr="007F03E9">
              <w:rPr>
                <w:rFonts w:ascii="Arial CYR" w:eastAsia="Times New Roman" w:hAnsi="Arial CYR" w:cs="Arial CYR"/>
                <w:color w:val="000000"/>
                <w:sz w:val="18"/>
                <w:szCs w:val="18"/>
                <w:lang w:eastAsia="ru-RU"/>
              </w:rPr>
              <w:br/>
              <w:t>(1 т конструкций)</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1,0611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1464,86</w:t>
            </w:r>
            <w:r w:rsidRPr="007F03E9">
              <w:rPr>
                <w:rFonts w:ascii="Arial CYR" w:eastAsia="Times New Roman" w:hAnsi="Arial CYR" w:cs="Arial CYR"/>
                <w:color w:val="000000"/>
                <w:sz w:val="16"/>
                <w:szCs w:val="16"/>
                <w:lang w:eastAsia="ru-RU"/>
              </w:rPr>
              <w:br/>
              <w:t>636,03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596,48</w:t>
            </w:r>
            <w:r w:rsidRPr="007F03E9">
              <w:rPr>
                <w:rFonts w:ascii="Arial CYR" w:eastAsia="Times New Roman" w:hAnsi="Arial CYR" w:cs="Arial CYR"/>
                <w:color w:val="000000"/>
                <w:sz w:val="16"/>
                <w:szCs w:val="16"/>
                <w:lang w:eastAsia="ru-RU"/>
              </w:rPr>
              <w:br/>
              <w:t>64,7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1554,36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674,89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632,92</w:t>
            </w:r>
            <w:r w:rsidRPr="007F03E9">
              <w:rPr>
                <w:rFonts w:ascii="Arial CYR" w:eastAsia="Times New Roman" w:hAnsi="Arial CYR" w:cs="Arial CYR"/>
                <w:color w:val="000000"/>
                <w:sz w:val="16"/>
                <w:szCs w:val="16"/>
                <w:lang w:eastAsia="ru-RU"/>
              </w:rPr>
              <w:br/>
              <w:t>68,65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72,772</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77,22</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ФССЦ-103-1588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Трубы стальные квадратные из стали марки ст1-3сп/</w:t>
            </w:r>
            <w:proofErr w:type="spellStart"/>
            <w:r w:rsidRPr="007F03E9">
              <w:rPr>
                <w:rFonts w:ascii="Arial CYR" w:eastAsia="Times New Roman" w:hAnsi="Arial CYR" w:cs="Arial CYR"/>
                <w:color w:val="000000"/>
                <w:sz w:val="18"/>
                <w:szCs w:val="18"/>
                <w:lang w:eastAsia="ru-RU"/>
              </w:rPr>
              <w:t>пс</w:t>
            </w:r>
            <w:proofErr w:type="spellEnd"/>
            <w:r w:rsidRPr="007F03E9">
              <w:rPr>
                <w:rFonts w:ascii="Arial CYR" w:eastAsia="Times New Roman" w:hAnsi="Arial CYR" w:cs="Arial CYR"/>
                <w:color w:val="000000"/>
                <w:sz w:val="18"/>
                <w:szCs w:val="18"/>
                <w:lang w:eastAsia="ru-RU"/>
              </w:rPr>
              <w:t xml:space="preserve"> размером 160х160 мм, толщина стенки 5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0,729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8296,8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6048,37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143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ФССЦ-103-1487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Трубы стальные квадратные (ГОСТ 8639-82) размером 40х40 мм, толщина стенки 4 мм</w:t>
            </w:r>
            <w:r w:rsidRPr="007F03E9">
              <w:rPr>
                <w:rFonts w:ascii="Arial CYR" w:eastAsia="Times New Roman" w:hAnsi="Arial CYR" w:cs="Arial CYR"/>
                <w:color w:val="000000"/>
                <w:sz w:val="18"/>
                <w:szCs w:val="18"/>
                <w:lang w:eastAsia="ru-RU"/>
              </w:rPr>
              <w:br/>
              <w:t>(м)</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57,76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38,47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2222,03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ФССЦ-101-5186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угловая равнополочная, марка стали Ст3пс, шириной полок 75-75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0,0016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4840,65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ФССЦ-101-1788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Сталь полосовая, марка стали Ст3сп шириной 220 мм толщиной 10 мм</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0,0874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4500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393,3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ФССЦ-204-0057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Надбавки на сварку каркасов из листов, полос, уголков, швеллеров и </w:t>
            </w:r>
            <w:proofErr w:type="spellStart"/>
            <w:r w:rsidRPr="007F03E9">
              <w:rPr>
                <w:rFonts w:ascii="Arial CYR" w:eastAsia="Times New Roman" w:hAnsi="Arial CYR" w:cs="Arial CYR"/>
                <w:color w:val="000000"/>
                <w:sz w:val="18"/>
                <w:szCs w:val="18"/>
                <w:lang w:eastAsia="ru-RU"/>
              </w:rPr>
              <w:t>двутавров</w:t>
            </w:r>
            <w:proofErr w:type="spellEnd"/>
            <w:r w:rsidRPr="007F03E9">
              <w:rPr>
                <w:rFonts w:ascii="Arial CYR" w:eastAsia="Times New Roman" w:hAnsi="Arial CYR" w:cs="Arial CYR"/>
                <w:color w:val="000000"/>
                <w:sz w:val="18"/>
                <w:szCs w:val="18"/>
                <w:lang w:eastAsia="ru-RU"/>
              </w:rPr>
              <w:t xml:space="preserve"> пространственных</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1,0611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1482,79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1573,39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ФЕР13-03-002-04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roofErr w:type="spellStart"/>
            <w:r w:rsidRPr="007F03E9">
              <w:rPr>
                <w:rFonts w:ascii="Arial CYR" w:eastAsia="Times New Roman" w:hAnsi="Arial CYR" w:cs="Arial CYR"/>
                <w:color w:val="000000"/>
                <w:sz w:val="18"/>
                <w:szCs w:val="18"/>
                <w:lang w:eastAsia="ru-RU"/>
              </w:rPr>
              <w:t>Огрунтовка</w:t>
            </w:r>
            <w:proofErr w:type="spellEnd"/>
            <w:r w:rsidRPr="007F03E9">
              <w:rPr>
                <w:rFonts w:ascii="Arial CYR" w:eastAsia="Times New Roman" w:hAnsi="Arial CYR" w:cs="Arial CYR"/>
                <w:color w:val="000000"/>
                <w:sz w:val="18"/>
                <w:szCs w:val="18"/>
                <w:lang w:eastAsia="ru-RU"/>
              </w:rPr>
              <w:t xml:space="preserve"> металлических поверхностей за два раз: грунтовкой ГФ-021</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0,2961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559,08</w:t>
            </w:r>
            <w:r w:rsidRPr="007F03E9">
              <w:rPr>
                <w:rFonts w:ascii="Arial CYR" w:eastAsia="Times New Roman" w:hAnsi="Arial CYR" w:cs="Arial CYR"/>
                <w:color w:val="000000"/>
                <w:sz w:val="16"/>
                <w:szCs w:val="16"/>
                <w:lang w:eastAsia="ru-RU"/>
              </w:rPr>
              <w:br/>
              <w:t>130,07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23,58</w:t>
            </w:r>
            <w:r w:rsidRPr="007F03E9">
              <w:rPr>
                <w:rFonts w:ascii="Arial CYR" w:eastAsia="Times New Roman" w:hAnsi="Arial CYR" w:cs="Arial CYR"/>
                <w:color w:val="000000"/>
                <w:sz w:val="16"/>
                <w:szCs w:val="16"/>
                <w:lang w:eastAsia="ru-RU"/>
              </w:rPr>
              <w:br/>
              <w:t>0,25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165,54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38,51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6,98</w:t>
            </w:r>
            <w:r w:rsidRPr="007F03E9">
              <w:rPr>
                <w:rFonts w:ascii="Arial CYR" w:eastAsia="Times New Roman" w:hAnsi="Arial CYR" w:cs="Arial CYR"/>
                <w:color w:val="000000"/>
                <w:sz w:val="16"/>
                <w:szCs w:val="16"/>
                <w:lang w:eastAsia="ru-RU"/>
              </w:rPr>
              <w:br/>
              <w:t>0,07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12,213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ФЕР13-03-004-26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Окраска металлических </w:t>
            </w:r>
            <w:proofErr w:type="spellStart"/>
            <w:r w:rsidRPr="007F03E9">
              <w:rPr>
                <w:rFonts w:ascii="Arial CYR" w:eastAsia="Times New Roman" w:hAnsi="Arial CYR" w:cs="Arial CYR"/>
                <w:color w:val="000000"/>
                <w:sz w:val="18"/>
                <w:szCs w:val="18"/>
                <w:lang w:eastAsia="ru-RU"/>
              </w:rPr>
              <w:t>огрунтованных</w:t>
            </w:r>
            <w:proofErr w:type="spellEnd"/>
            <w:r w:rsidRPr="007F03E9">
              <w:rPr>
                <w:rFonts w:ascii="Arial CYR" w:eastAsia="Times New Roman" w:hAnsi="Arial CYR" w:cs="Arial CYR"/>
                <w:color w:val="000000"/>
                <w:sz w:val="18"/>
                <w:szCs w:val="18"/>
                <w:lang w:eastAsia="ru-RU"/>
              </w:rPr>
              <w:t xml:space="preserve"> поверхностей: эмалью ПФ-115 (за 2 раза)</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0,2961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658,01</w:t>
            </w:r>
            <w:r w:rsidRPr="007F03E9">
              <w:rPr>
                <w:rFonts w:ascii="Arial CYR" w:eastAsia="Times New Roman" w:hAnsi="Arial CYR" w:cs="Arial CYR"/>
                <w:color w:val="000000"/>
                <w:sz w:val="16"/>
                <w:szCs w:val="16"/>
                <w:lang w:eastAsia="ru-RU"/>
              </w:rPr>
              <w:br/>
              <w:t>79,9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15,55</w:t>
            </w:r>
            <w:r w:rsidRPr="007F03E9">
              <w:rPr>
                <w:rFonts w:ascii="Arial CYR" w:eastAsia="Times New Roman" w:hAnsi="Arial CYR" w:cs="Arial CYR"/>
                <w:color w:val="000000"/>
                <w:sz w:val="16"/>
                <w:szCs w:val="16"/>
                <w:lang w:eastAsia="ru-RU"/>
              </w:rPr>
              <w:br/>
              <w:t>0,25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194,84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23,66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w:t>
            </w:r>
            <w:r w:rsidRPr="007F03E9">
              <w:rPr>
                <w:rFonts w:ascii="Arial CYR" w:eastAsia="Times New Roman" w:hAnsi="Arial CYR" w:cs="Arial CYR"/>
                <w:color w:val="000000"/>
                <w:sz w:val="16"/>
                <w:szCs w:val="16"/>
                <w:lang w:eastAsia="ru-RU"/>
              </w:rPr>
              <w:br/>
              <w:t>0,07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8,809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ФССЦ-113-0246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Эмаль ПФ-115 </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серая</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-0,0113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14312,87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-161,74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ФССЦ-113-0245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Эмаль ПФ-133 </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темно-серая</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0,0113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24950</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281,94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5. Отделочные работы</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Потолок</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ФЕРр61-4-7</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Ремонт штукатурки потолков по камню и бетону цементно-известковым раствором, площадью отдельных мест: до 1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толщиной слоя до 20 мм</w:t>
            </w:r>
            <w:r w:rsidRPr="007F03E9">
              <w:rPr>
                <w:rFonts w:ascii="Arial CYR" w:eastAsia="Times New Roman" w:hAnsi="Arial CYR" w:cs="Arial CYR"/>
                <w:color w:val="000000"/>
                <w:sz w:val="18"/>
                <w:szCs w:val="18"/>
                <w:lang w:eastAsia="ru-RU"/>
              </w:rPr>
              <w:br/>
              <w:t>(100 м2 отремонтированной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1,40812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3823,43</w:t>
            </w:r>
            <w:r w:rsidRPr="007F03E9">
              <w:rPr>
                <w:rFonts w:ascii="Arial CYR" w:eastAsia="Times New Roman" w:hAnsi="Arial CYR" w:cs="Arial CYR"/>
                <w:color w:val="000000"/>
                <w:sz w:val="16"/>
                <w:szCs w:val="16"/>
                <w:lang w:eastAsia="ru-RU"/>
              </w:rPr>
              <w:br/>
              <w:t>2603,72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22,51</w:t>
            </w:r>
            <w:r w:rsidRPr="007F03E9">
              <w:rPr>
                <w:rFonts w:ascii="Arial CYR" w:eastAsia="Times New Roman" w:hAnsi="Arial CYR" w:cs="Arial CYR"/>
                <w:color w:val="000000"/>
                <w:sz w:val="16"/>
                <w:szCs w:val="16"/>
                <w:lang w:eastAsia="ru-RU"/>
              </w:rPr>
              <w:br/>
              <w:t>9,72</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5383,85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3666,35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31,7</w:t>
            </w:r>
            <w:r w:rsidRPr="007F03E9">
              <w:rPr>
                <w:rFonts w:ascii="Arial CYR" w:eastAsia="Times New Roman" w:hAnsi="Arial CYR" w:cs="Arial CYR"/>
                <w:color w:val="000000"/>
                <w:sz w:val="16"/>
                <w:szCs w:val="16"/>
                <w:lang w:eastAsia="ru-RU"/>
              </w:rPr>
              <w:br/>
              <w:t>13,69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290,27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408,74</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ФЕРр62-17-3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Окрашивание водоэмульсионными составами поверхностей потолков, ранее окрашенных: водоэмульсионной краской, с расчисткой старой краски до 35%</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4,0232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1808,5</w:t>
            </w:r>
            <w:r w:rsidRPr="007F03E9">
              <w:rPr>
                <w:rFonts w:ascii="Arial CYR" w:eastAsia="Times New Roman" w:hAnsi="Arial CYR" w:cs="Arial CYR"/>
                <w:color w:val="000000"/>
                <w:sz w:val="16"/>
                <w:szCs w:val="16"/>
                <w:lang w:eastAsia="ru-RU"/>
              </w:rPr>
              <w:br/>
              <w:t>313,2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8,36</w:t>
            </w:r>
            <w:r w:rsidRPr="007F03E9">
              <w:rPr>
                <w:rFonts w:ascii="Arial CYR" w:eastAsia="Times New Roman" w:hAnsi="Arial CYR" w:cs="Arial CYR"/>
                <w:color w:val="000000"/>
                <w:sz w:val="16"/>
                <w:szCs w:val="16"/>
                <w:lang w:eastAsia="ru-RU"/>
              </w:rPr>
              <w:br/>
              <w:t>1,35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7275,96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1260,07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33,63</w:t>
            </w:r>
            <w:r w:rsidRPr="007F03E9">
              <w:rPr>
                <w:rFonts w:ascii="Arial CYR" w:eastAsia="Times New Roman" w:hAnsi="Arial CYR" w:cs="Arial CYR"/>
                <w:color w:val="000000"/>
                <w:sz w:val="16"/>
                <w:szCs w:val="16"/>
                <w:lang w:eastAsia="ru-RU"/>
              </w:rPr>
              <w:br/>
              <w:t>5,43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36,25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145,84</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Стены</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ФЕРр53-16-1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Ремонт кирпичной кладки стен отдельными местами</w:t>
            </w:r>
            <w:r w:rsidRPr="007F03E9">
              <w:rPr>
                <w:rFonts w:ascii="Arial CYR" w:eastAsia="Times New Roman" w:hAnsi="Arial CYR" w:cs="Arial CYR"/>
                <w:color w:val="000000"/>
                <w:sz w:val="18"/>
                <w:szCs w:val="18"/>
                <w:lang w:eastAsia="ru-RU"/>
              </w:rPr>
              <w:br/>
              <w:t>(1 м3 кладки)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1149,58</w:t>
            </w:r>
            <w:r w:rsidRPr="007F03E9">
              <w:rPr>
                <w:rFonts w:ascii="Arial CYR" w:eastAsia="Times New Roman" w:hAnsi="Arial CYR" w:cs="Arial CYR"/>
                <w:color w:val="000000"/>
                <w:sz w:val="16"/>
                <w:szCs w:val="16"/>
                <w:lang w:eastAsia="ru-RU"/>
              </w:rPr>
              <w:br/>
              <w:t>283,83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29,59</w:t>
            </w:r>
            <w:r w:rsidRPr="007F03E9">
              <w:rPr>
                <w:rFonts w:ascii="Arial CYR" w:eastAsia="Times New Roman" w:hAnsi="Arial CYR" w:cs="Arial CYR"/>
                <w:color w:val="000000"/>
                <w:sz w:val="16"/>
                <w:szCs w:val="16"/>
                <w:lang w:eastAsia="ru-RU"/>
              </w:rPr>
              <w:br/>
              <w:t>5,81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1494,45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368,98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38,47</w:t>
            </w:r>
            <w:r w:rsidRPr="007F03E9">
              <w:rPr>
                <w:rFonts w:ascii="Arial CYR" w:eastAsia="Times New Roman" w:hAnsi="Arial CYR" w:cs="Arial CYR"/>
                <w:color w:val="000000"/>
                <w:sz w:val="16"/>
                <w:szCs w:val="16"/>
                <w:lang w:eastAsia="ru-RU"/>
              </w:rPr>
              <w:br/>
              <w:t>7,55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35,39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46,01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154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ФЕР15-04-006-03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Покрытие поверхностей грунтовкой глубокого проникновения: за 1 раз стен</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11,8196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74,12</w:t>
            </w:r>
            <w:r w:rsidRPr="007F03E9">
              <w:rPr>
                <w:rFonts w:ascii="Arial CYR" w:eastAsia="Times New Roman" w:hAnsi="Arial CYR" w:cs="Arial CYR"/>
                <w:color w:val="000000"/>
                <w:sz w:val="16"/>
                <w:szCs w:val="16"/>
                <w:lang w:eastAsia="ru-RU"/>
              </w:rPr>
              <w:br/>
              <w:t>72,46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1,48</w:t>
            </w:r>
            <w:r w:rsidRPr="007F03E9">
              <w:rPr>
                <w:rFonts w:ascii="Arial CYR" w:eastAsia="Times New Roman" w:hAnsi="Arial CYR" w:cs="Arial CYR"/>
                <w:color w:val="000000"/>
                <w:sz w:val="16"/>
                <w:szCs w:val="16"/>
                <w:lang w:eastAsia="ru-RU"/>
              </w:rPr>
              <w:br/>
              <w:t>0,18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876,07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856,45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17,49</w:t>
            </w:r>
            <w:r w:rsidRPr="007F03E9">
              <w:rPr>
                <w:rFonts w:ascii="Arial CYR" w:eastAsia="Times New Roman" w:hAnsi="Arial CYR" w:cs="Arial CYR"/>
                <w:color w:val="000000"/>
                <w:sz w:val="16"/>
                <w:szCs w:val="16"/>
                <w:lang w:eastAsia="ru-RU"/>
              </w:rPr>
              <w:br/>
              <w:t>2,13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7,5325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89,03</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ФССЦ-101-4243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Грунтовка </w:t>
            </w:r>
            <w:proofErr w:type="spellStart"/>
            <w:r w:rsidRPr="007F03E9">
              <w:rPr>
                <w:rFonts w:ascii="Arial CYR" w:eastAsia="Times New Roman" w:hAnsi="Arial CYR" w:cs="Arial CYR"/>
                <w:color w:val="000000"/>
                <w:sz w:val="18"/>
                <w:szCs w:val="18"/>
                <w:lang w:eastAsia="ru-RU"/>
              </w:rPr>
              <w:t>воднодисперсионная</w:t>
            </w:r>
            <w:proofErr w:type="spellEnd"/>
            <w:r w:rsidRPr="007F03E9">
              <w:rPr>
                <w:rFonts w:ascii="Arial CYR" w:eastAsia="Times New Roman" w:hAnsi="Arial CYR" w:cs="Arial CYR"/>
                <w:color w:val="000000"/>
                <w:sz w:val="18"/>
                <w:szCs w:val="18"/>
                <w:lang w:eastAsia="ru-RU"/>
              </w:rPr>
              <w:t xml:space="preserve"> CERESIT CT 17</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br/>
              <w:t>(л)</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153,7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29,93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4600,24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ФЕР15-02-016-01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Штукатурка поверхностей внутри здания цементно-известковым или цементным раствором по камню и бетону: простая стен</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оштукатуриваемой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0,9739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1772,34</w:t>
            </w:r>
            <w:r w:rsidRPr="007F03E9">
              <w:rPr>
                <w:rFonts w:ascii="Arial CYR" w:eastAsia="Times New Roman" w:hAnsi="Arial CYR" w:cs="Arial CYR"/>
                <w:color w:val="000000"/>
                <w:sz w:val="16"/>
                <w:szCs w:val="16"/>
                <w:lang w:eastAsia="ru-RU"/>
              </w:rPr>
              <w:br/>
              <w:t>786,46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120,63</w:t>
            </w:r>
            <w:r w:rsidRPr="007F03E9">
              <w:rPr>
                <w:rFonts w:ascii="Arial CYR" w:eastAsia="Times New Roman" w:hAnsi="Arial CYR" w:cs="Arial CYR"/>
                <w:color w:val="000000"/>
                <w:sz w:val="16"/>
                <w:szCs w:val="16"/>
                <w:lang w:eastAsia="ru-RU"/>
              </w:rPr>
              <w:br/>
              <w:t>71,18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1726,08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765,93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117,48</w:t>
            </w:r>
            <w:r w:rsidRPr="007F03E9">
              <w:rPr>
                <w:rFonts w:ascii="Arial CYR" w:eastAsia="Times New Roman" w:hAnsi="Arial CYR" w:cs="Arial CYR"/>
                <w:color w:val="000000"/>
                <w:sz w:val="16"/>
                <w:szCs w:val="16"/>
                <w:lang w:eastAsia="ru-RU"/>
              </w:rPr>
              <w:br/>
              <w:t>69,32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86,71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84,45</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ФЕР15-02-016-03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Штукатурка поверхностей внутри здания цементно-известковым или цементным раствором по камню и бетону: улучшенная стен</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оштукатуриваемой поверхности)</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10,3257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2187,53</w:t>
            </w:r>
            <w:r w:rsidRPr="007F03E9">
              <w:rPr>
                <w:rFonts w:ascii="Arial CYR" w:eastAsia="Times New Roman" w:hAnsi="Arial CYR" w:cs="Arial CYR"/>
                <w:color w:val="000000"/>
                <w:sz w:val="16"/>
                <w:szCs w:val="16"/>
                <w:lang w:eastAsia="ru-RU"/>
              </w:rPr>
              <w:br/>
              <w:t>927,94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129,23</w:t>
            </w:r>
            <w:r w:rsidRPr="007F03E9">
              <w:rPr>
                <w:rFonts w:ascii="Arial CYR" w:eastAsia="Times New Roman" w:hAnsi="Arial CYR" w:cs="Arial CYR"/>
                <w:color w:val="000000"/>
                <w:sz w:val="16"/>
                <w:szCs w:val="16"/>
                <w:lang w:eastAsia="ru-RU"/>
              </w:rPr>
              <w:br/>
              <w:t>74,85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22587,78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9581,63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1334,39</w:t>
            </w:r>
            <w:r w:rsidRPr="007F03E9">
              <w:rPr>
                <w:rFonts w:ascii="Arial CYR" w:eastAsia="Times New Roman" w:hAnsi="Arial CYR" w:cs="Arial CYR"/>
                <w:color w:val="000000"/>
                <w:sz w:val="16"/>
                <w:szCs w:val="16"/>
                <w:lang w:eastAsia="ru-RU"/>
              </w:rPr>
              <w:br/>
              <w:t>772,88</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98,716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1019,31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ФЕР15-02-036-01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Штукатурка по сетке без устройства каркаса: улучшенная стен</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оштукатуриваемой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0,52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6206,72</w:t>
            </w:r>
            <w:r w:rsidRPr="007F03E9">
              <w:rPr>
                <w:rFonts w:ascii="Arial CYR" w:eastAsia="Times New Roman" w:hAnsi="Arial CYR" w:cs="Arial CYR"/>
                <w:color w:val="000000"/>
                <w:sz w:val="16"/>
                <w:szCs w:val="16"/>
                <w:lang w:eastAsia="ru-RU"/>
              </w:rPr>
              <w:br/>
              <w:t>1371,88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66,55</w:t>
            </w:r>
            <w:r w:rsidRPr="007F03E9">
              <w:rPr>
                <w:rFonts w:ascii="Arial CYR" w:eastAsia="Times New Roman" w:hAnsi="Arial CYR" w:cs="Arial CYR"/>
                <w:color w:val="000000"/>
                <w:sz w:val="16"/>
                <w:szCs w:val="16"/>
                <w:lang w:eastAsia="ru-RU"/>
              </w:rPr>
              <w:br/>
              <w:t>23,7</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3227,49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713,38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34,61</w:t>
            </w:r>
            <w:r w:rsidRPr="007F03E9">
              <w:rPr>
                <w:rFonts w:ascii="Arial CYR" w:eastAsia="Times New Roman" w:hAnsi="Arial CYR" w:cs="Arial CYR"/>
                <w:color w:val="000000"/>
                <w:sz w:val="16"/>
                <w:szCs w:val="16"/>
                <w:lang w:eastAsia="ru-RU"/>
              </w:rPr>
              <w:br/>
              <w:t>12,32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149,4425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77,71</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159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ФЕР15-04-007-01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Окраска водно-дисперсионными акриловыми составами улучшенная: по штукатурке стен</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10,8457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1535,45</w:t>
            </w:r>
            <w:r w:rsidRPr="007F03E9">
              <w:rPr>
                <w:rFonts w:ascii="Arial CYR" w:eastAsia="Times New Roman" w:hAnsi="Arial CYR" w:cs="Arial CYR"/>
                <w:color w:val="000000"/>
                <w:sz w:val="16"/>
                <w:szCs w:val="16"/>
                <w:lang w:eastAsia="ru-RU"/>
              </w:rPr>
              <w:br/>
              <w:t>437,82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17,04</w:t>
            </w:r>
            <w:r w:rsidRPr="007F03E9">
              <w:rPr>
                <w:rFonts w:ascii="Arial CYR" w:eastAsia="Times New Roman" w:hAnsi="Arial CYR" w:cs="Arial CYR"/>
                <w:color w:val="000000"/>
                <w:sz w:val="16"/>
                <w:szCs w:val="16"/>
                <w:lang w:eastAsia="ru-RU"/>
              </w:rPr>
              <w:br/>
              <w:t>0,29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16653,03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4748,46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184,81</w:t>
            </w:r>
            <w:r w:rsidRPr="007F03E9">
              <w:rPr>
                <w:rFonts w:ascii="Arial CYR" w:eastAsia="Times New Roman" w:hAnsi="Arial CYR" w:cs="Arial CYR"/>
                <w:color w:val="000000"/>
                <w:sz w:val="16"/>
                <w:szCs w:val="16"/>
                <w:lang w:eastAsia="ru-RU"/>
              </w:rPr>
              <w:br/>
              <w:t>3,15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50,094</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543,3</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ФССЦ-101-3512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Краска акриловая ВД-АК 2180, ВГТ</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-0,3254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4434,4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-1442,95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ФССЦ-101-3528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Краски водно-дисперсионные латексные ВД-КЧ-22</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br/>
              <w:t>(т)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0,3254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7380,75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2401,7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44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ФЕР15-01-019-05</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кирпичу и бетону</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поверхности облицовки)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0,9739</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10916</w:t>
            </w:r>
            <w:r w:rsidRPr="007F03E9">
              <w:rPr>
                <w:rFonts w:ascii="Arial CYR" w:eastAsia="Times New Roman" w:hAnsi="Arial CYR" w:cs="Arial CYR"/>
                <w:color w:val="000000"/>
                <w:sz w:val="16"/>
                <w:szCs w:val="16"/>
                <w:lang w:eastAsia="ru-RU"/>
              </w:rPr>
              <w:br/>
              <w:t>1685,64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39,69</w:t>
            </w:r>
            <w:r w:rsidRPr="007F03E9">
              <w:rPr>
                <w:rFonts w:ascii="Arial CYR" w:eastAsia="Times New Roman" w:hAnsi="Arial CYR" w:cs="Arial CYR"/>
                <w:color w:val="000000"/>
                <w:sz w:val="16"/>
                <w:szCs w:val="16"/>
                <w:lang w:eastAsia="ru-RU"/>
              </w:rPr>
              <w:br/>
              <w:t>21,9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10631,09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1641,64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38,65</w:t>
            </w:r>
            <w:r w:rsidRPr="007F03E9">
              <w:rPr>
                <w:rFonts w:ascii="Arial CYR" w:eastAsia="Times New Roman" w:hAnsi="Arial CYR" w:cs="Arial CYR"/>
                <w:color w:val="000000"/>
                <w:sz w:val="16"/>
                <w:szCs w:val="16"/>
                <w:lang w:eastAsia="ru-RU"/>
              </w:rPr>
              <w:br/>
              <w:t>21,33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183,6205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178,83</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ФЕР15-01-050-04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Облицовка оконных и дверных откосов декоративным бумажно-слоистым пластиком или листами из синтетических материалов на клее</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облицовки)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0,114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11722,52</w:t>
            </w:r>
            <w:r w:rsidRPr="007F03E9">
              <w:rPr>
                <w:rFonts w:ascii="Arial CYR" w:eastAsia="Times New Roman" w:hAnsi="Arial CYR" w:cs="Arial CYR"/>
                <w:color w:val="000000"/>
                <w:sz w:val="16"/>
                <w:szCs w:val="16"/>
                <w:lang w:eastAsia="ru-RU"/>
              </w:rPr>
              <w:br/>
              <w:t>1757,42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57,91</w:t>
            </w:r>
            <w:r w:rsidRPr="007F03E9">
              <w:rPr>
                <w:rFonts w:ascii="Arial CYR" w:eastAsia="Times New Roman" w:hAnsi="Arial CYR" w:cs="Arial CYR"/>
                <w:color w:val="000000"/>
                <w:sz w:val="16"/>
                <w:szCs w:val="16"/>
                <w:lang w:eastAsia="ru-RU"/>
              </w:rPr>
              <w:br/>
              <w:t>1,35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1336,37</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200,35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w:t>
            </w:r>
            <w:r w:rsidRPr="007F03E9">
              <w:rPr>
                <w:rFonts w:ascii="Arial CYR" w:eastAsia="Times New Roman" w:hAnsi="Arial CYR" w:cs="Arial CYR"/>
                <w:color w:val="000000"/>
                <w:sz w:val="16"/>
                <w:szCs w:val="16"/>
                <w:lang w:eastAsia="ru-RU"/>
              </w:rPr>
              <w:br/>
              <w:t>0,15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191,4405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21,82</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Пол</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164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ФЕР06-01-001-13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фундаментов-столбов: бетонных</w:t>
            </w:r>
            <w:r w:rsidRPr="007F03E9">
              <w:rPr>
                <w:rFonts w:ascii="Arial CYR" w:eastAsia="Times New Roman" w:hAnsi="Arial CYR" w:cs="Arial CYR"/>
                <w:color w:val="000000"/>
                <w:sz w:val="18"/>
                <w:szCs w:val="18"/>
                <w:lang w:eastAsia="ru-RU"/>
              </w:rPr>
              <w:br/>
              <w:t>(100 м3 бетона, бутобетона и железобетона в деле)</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0,0297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69792,21</w:t>
            </w:r>
            <w:r w:rsidRPr="007F03E9">
              <w:rPr>
                <w:rFonts w:ascii="Arial CYR" w:eastAsia="Times New Roman" w:hAnsi="Arial CYR" w:cs="Arial CYR"/>
                <w:color w:val="000000"/>
                <w:sz w:val="16"/>
                <w:szCs w:val="16"/>
                <w:lang w:eastAsia="ru-RU"/>
              </w:rPr>
              <w:br/>
              <w:t>5868,63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2226,29</w:t>
            </w:r>
            <w:r w:rsidRPr="007F03E9">
              <w:rPr>
                <w:rFonts w:ascii="Arial CYR" w:eastAsia="Times New Roman" w:hAnsi="Arial CYR" w:cs="Arial CYR"/>
                <w:color w:val="000000"/>
                <w:sz w:val="16"/>
                <w:szCs w:val="16"/>
                <w:lang w:eastAsia="ru-RU"/>
              </w:rPr>
              <w:br/>
              <w:t>313,05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2072,83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174,3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66,12</w:t>
            </w:r>
            <w:r w:rsidRPr="007F03E9">
              <w:rPr>
                <w:rFonts w:ascii="Arial CYR" w:eastAsia="Times New Roman" w:hAnsi="Arial CYR" w:cs="Arial CYR"/>
                <w:color w:val="000000"/>
                <w:sz w:val="16"/>
                <w:szCs w:val="16"/>
                <w:lang w:eastAsia="ru-RU"/>
              </w:rPr>
              <w:br/>
              <w:t>9,30</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687,999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20,43</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ФЕР11-01-004-01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Устройство гидроизоляции </w:t>
            </w:r>
            <w:proofErr w:type="spellStart"/>
            <w:r w:rsidRPr="007F03E9">
              <w:rPr>
                <w:rFonts w:ascii="Arial CYR" w:eastAsia="Times New Roman" w:hAnsi="Arial CYR" w:cs="Arial CYR"/>
                <w:color w:val="000000"/>
                <w:sz w:val="18"/>
                <w:szCs w:val="18"/>
                <w:lang w:eastAsia="ru-RU"/>
              </w:rPr>
              <w:t>оклеечной</w:t>
            </w:r>
            <w:proofErr w:type="spellEnd"/>
            <w:r w:rsidRPr="007F03E9">
              <w:rPr>
                <w:rFonts w:ascii="Arial CYR" w:eastAsia="Times New Roman" w:hAnsi="Arial CYR" w:cs="Arial CYR"/>
                <w:color w:val="000000"/>
                <w:sz w:val="18"/>
                <w:szCs w:val="18"/>
                <w:lang w:eastAsia="ru-RU"/>
              </w:rPr>
              <w:t xml:space="preserve"> рулонными материалами: на мастике </w:t>
            </w:r>
            <w:proofErr w:type="spellStart"/>
            <w:r w:rsidRPr="007F03E9">
              <w:rPr>
                <w:rFonts w:ascii="Arial CYR" w:eastAsia="Times New Roman" w:hAnsi="Arial CYR" w:cs="Arial CYR"/>
                <w:color w:val="000000"/>
                <w:sz w:val="18"/>
                <w:szCs w:val="18"/>
                <w:lang w:eastAsia="ru-RU"/>
              </w:rPr>
              <w:t>Битуминоль</w:t>
            </w:r>
            <w:proofErr w:type="spellEnd"/>
            <w:r w:rsidRPr="007F03E9">
              <w:rPr>
                <w:rFonts w:ascii="Arial CYR" w:eastAsia="Times New Roman" w:hAnsi="Arial CYR" w:cs="Arial CYR"/>
                <w:color w:val="000000"/>
                <w:sz w:val="18"/>
                <w:szCs w:val="18"/>
                <w:lang w:eastAsia="ru-RU"/>
              </w:rPr>
              <w:t>,</w:t>
            </w:r>
            <w:r w:rsidR="004A20DA" w:rsidRPr="006C592E">
              <w:rPr>
                <w:rFonts w:ascii="Times New Roman" w:eastAsia="Times New Roman" w:hAnsi="Times New Roman" w:cs="Times New Roman"/>
                <w:kern w:val="1"/>
                <w:sz w:val="20"/>
                <w:szCs w:val="20"/>
                <w:lang w:eastAsia="ru-RU"/>
              </w:rPr>
              <w:t xml:space="preserve"> (или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 xml:space="preserve"> первый слой</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изолируемой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2,3295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2909,12</w:t>
            </w:r>
            <w:r w:rsidRPr="007F03E9">
              <w:rPr>
                <w:rFonts w:ascii="Arial CYR" w:eastAsia="Times New Roman" w:hAnsi="Arial CYR" w:cs="Arial CYR"/>
                <w:color w:val="000000"/>
                <w:sz w:val="16"/>
                <w:szCs w:val="16"/>
                <w:lang w:eastAsia="ru-RU"/>
              </w:rPr>
              <w:br/>
              <w:t>598,52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401,65</w:t>
            </w:r>
            <w:r w:rsidRPr="007F03E9">
              <w:rPr>
                <w:rFonts w:ascii="Arial CYR" w:eastAsia="Times New Roman" w:hAnsi="Arial CYR" w:cs="Arial CYR"/>
                <w:color w:val="000000"/>
                <w:sz w:val="16"/>
                <w:szCs w:val="16"/>
                <w:lang w:eastAsia="ru-RU"/>
              </w:rPr>
              <w:br/>
              <w:t>6,59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6776,8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1394,25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935,64</w:t>
            </w:r>
            <w:r w:rsidRPr="007F03E9">
              <w:rPr>
                <w:rFonts w:ascii="Arial CYR" w:eastAsia="Times New Roman" w:hAnsi="Arial CYR" w:cs="Arial CYR"/>
                <w:color w:val="000000"/>
                <w:sz w:val="16"/>
                <w:szCs w:val="16"/>
                <w:lang w:eastAsia="ru-RU"/>
              </w:rPr>
              <w:br/>
              <w:t>15,35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53,107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123,71</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ФЕР11-01-004-02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Устройство гидроизоляции </w:t>
            </w:r>
            <w:proofErr w:type="spellStart"/>
            <w:r w:rsidRPr="007F03E9">
              <w:rPr>
                <w:rFonts w:ascii="Arial CYR" w:eastAsia="Times New Roman" w:hAnsi="Arial CYR" w:cs="Arial CYR"/>
                <w:color w:val="000000"/>
                <w:sz w:val="18"/>
                <w:szCs w:val="18"/>
                <w:lang w:eastAsia="ru-RU"/>
              </w:rPr>
              <w:t>оклеечной</w:t>
            </w:r>
            <w:proofErr w:type="spellEnd"/>
            <w:r w:rsidRPr="007F03E9">
              <w:rPr>
                <w:rFonts w:ascii="Arial CYR" w:eastAsia="Times New Roman" w:hAnsi="Arial CYR" w:cs="Arial CYR"/>
                <w:color w:val="000000"/>
                <w:sz w:val="18"/>
                <w:szCs w:val="18"/>
                <w:lang w:eastAsia="ru-RU"/>
              </w:rPr>
              <w:t xml:space="preserve"> рулонными материалами: на мастике </w:t>
            </w:r>
            <w:proofErr w:type="spellStart"/>
            <w:r w:rsidRPr="007F03E9">
              <w:rPr>
                <w:rFonts w:ascii="Arial CYR" w:eastAsia="Times New Roman" w:hAnsi="Arial CYR" w:cs="Arial CYR"/>
                <w:color w:val="000000"/>
                <w:sz w:val="18"/>
                <w:szCs w:val="18"/>
                <w:lang w:eastAsia="ru-RU"/>
              </w:rPr>
              <w:t>Битуминоль</w:t>
            </w:r>
            <w:proofErr w:type="spellEnd"/>
            <w:r w:rsidR="004A20DA">
              <w:rPr>
                <w:rFonts w:ascii="Arial CYR" w:eastAsia="Times New Roman" w:hAnsi="Arial CYR" w:cs="Arial CYR"/>
                <w:color w:val="000000"/>
                <w:sz w:val="18"/>
                <w:szCs w:val="18"/>
                <w:lang w:eastAsia="ru-RU"/>
              </w:rPr>
              <w:t xml:space="preserve"> </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 последующий слой</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изолируемой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2,3295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1863,29</w:t>
            </w:r>
            <w:r w:rsidRPr="007F03E9">
              <w:rPr>
                <w:rFonts w:ascii="Arial CYR" w:eastAsia="Times New Roman" w:hAnsi="Arial CYR" w:cs="Arial CYR"/>
                <w:color w:val="000000"/>
                <w:sz w:val="16"/>
                <w:szCs w:val="16"/>
                <w:lang w:eastAsia="ru-RU"/>
              </w:rPr>
              <w:br/>
              <w:t>361,08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198,14</w:t>
            </w:r>
            <w:r w:rsidRPr="007F03E9">
              <w:rPr>
                <w:rFonts w:ascii="Arial CYR" w:eastAsia="Times New Roman" w:hAnsi="Arial CYR" w:cs="Arial CYR"/>
                <w:color w:val="000000"/>
                <w:sz w:val="16"/>
                <w:szCs w:val="16"/>
                <w:lang w:eastAsia="ru-RU"/>
              </w:rPr>
              <w:br/>
              <w:t>3,89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4340,53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841,14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461,57</w:t>
            </w:r>
            <w:r w:rsidRPr="007F03E9">
              <w:rPr>
                <w:rFonts w:ascii="Arial CYR" w:eastAsia="Times New Roman" w:hAnsi="Arial CYR" w:cs="Arial CYR"/>
                <w:color w:val="000000"/>
                <w:sz w:val="16"/>
                <w:szCs w:val="16"/>
                <w:lang w:eastAsia="ru-RU"/>
              </w:rPr>
              <w:br/>
              <w:t>9,06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32,039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74,63</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ФЕР11-01-012-03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Укладка лаг: по плитам перекрытий</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пола)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2,3295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2121,65</w:t>
            </w:r>
            <w:r w:rsidRPr="007F03E9">
              <w:rPr>
                <w:rFonts w:ascii="Arial CYR" w:eastAsia="Times New Roman" w:hAnsi="Arial CYR" w:cs="Arial CYR"/>
                <w:color w:val="000000"/>
                <w:sz w:val="16"/>
                <w:szCs w:val="16"/>
                <w:lang w:eastAsia="ru-RU"/>
              </w:rPr>
              <w:br/>
              <w:t>350,59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35,75</w:t>
            </w:r>
            <w:r w:rsidRPr="007F03E9">
              <w:rPr>
                <w:rFonts w:ascii="Arial CYR" w:eastAsia="Times New Roman" w:hAnsi="Arial CYR" w:cs="Arial CYR"/>
                <w:color w:val="000000"/>
                <w:sz w:val="16"/>
                <w:szCs w:val="16"/>
                <w:lang w:eastAsia="ru-RU"/>
              </w:rPr>
              <w:br/>
              <w:t>3,04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4942,38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816,7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83,28</w:t>
            </w:r>
            <w:r w:rsidRPr="007F03E9">
              <w:rPr>
                <w:rFonts w:ascii="Arial CYR" w:eastAsia="Times New Roman" w:hAnsi="Arial CYR" w:cs="Arial CYR"/>
                <w:color w:val="000000"/>
                <w:sz w:val="16"/>
                <w:szCs w:val="16"/>
                <w:lang w:eastAsia="ru-RU"/>
              </w:rPr>
              <w:br/>
              <w:t>7,08</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41,101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95,74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ФЕР11-01-011-03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стяжек: бетонных толщиной 20 мм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стяжки)</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1,6937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1649,73</w:t>
            </w:r>
            <w:r w:rsidRPr="007F03E9">
              <w:rPr>
                <w:rFonts w:ascii="Arial CYR" w:eastAsia="Times New Roman" w:hAnsi="Arial CYR" w:cs="Arial CYR"/>
                <w:color w:val="000000"/>
                <w:sz w:val="16"/>
                <w:szCs w:val="16"/>
                <w:lang w:eastAsia="ru-RU"/>
              </w:rPr>
              <w:br/>
              <w:t>364,63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52,56</w:t>
            </w:r>
            <w:r w:rsidRPr="007F03E9">
              <w:rPr>
                <w:rFonts w:ascii="Arial CYR" w:eastAsia="Times New Roman" w:hAnsi="Arial CYR" w:cs="Arial CYR"/>
                <w:color w:val="000000"/>
                <w:sz w:val="16"/>
                <w:szCs w:val="16"/>
                <w:lang w:eastAsia="ru-RU"/>
              </w:rPr>
              <w:br/>
              <w:t>21,44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2794,15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617,57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89,02</w:t>
            </w:r>
            <w:r w:rsidRPr="007F03E9">
              <w:rPr>
                <w:rFonts w:ascii="Arial CYR" w:eastAsia="Times New Roman" w:hAnsi="Arial CYR" w:cs="Arial CYR"/>
                <w:color w:val="000000"/>
                <w:sz w:val="16"/>
                <w:szCs w:val="16"/>
                <w:lang w:eastAsia="ru-RU"/>
              </w:rPr>
              <w:br/>
              <w:t>36,31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46,7475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79,18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169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ФЕР11-01-014-01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полов бетонных толщиной</w:t>
            </w:r>
            <w:proofErr w:type="gramStart"/>
            <w:r w:rsidRPr="007F03E9">
              <w:rPr>
                <w:rFonts w:ascii="Arial CYR" w:eastAsia="Times New Roman" w:hAnsi="Arial CYR" w:cs="Arial CYR"/>
                <w:color w:val="000000"/>
                <w:sz w:val="18"/>
                <w:szCs w:val="18"/>
                <w:lang w:eastAsia="ru-RU"/>
              </w:rPr>
              <w:t xml:space="preserve"> :</w:t>
            </w:r>
            <w:proofErr w:type="gramEnd"/>
            <w:r w:rsidRPr="007F03E9">
              <w:rPr>
                <w:rFonts w:ascii="Arial CYR" w:eastAsia="Times New Roman" w:hAnsi="Arial CYR" w:cs="Arial CYR"/>
                <w:color w:val="000000"/>
                <w:sz w:val="18"/>
                <w:szCs w:val="18"/>
                <w:lang w:eastAsia="ru-RU"/>
              </w:rPr>
              <w:t xml:space="preserve"> 100 мм</w:t>
            </w:r>
            <w:r w:rsidRPr="007F03E9">
              <w:rPr>
                <w:rFonts w:ascii="Arial CYR" w:eastAsia="Times New Roman" w:hAnsi="Arial CYR" w:cs="Arial CYR"/>
                <w:color w:val="000000"/>
                <w:sz w:val="18"/>
                <w:szCs w:val="18"/>
                <w:lang w:eastAsia="ru-RU"/>
              </w:rPr>
              <w:br/>
              <w:t>(100 м2 пола)</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1,2527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7404,25</w:t>
            </w:r>
            <w:r w:rsidRPr="007F03E9">
              <w:rPr>
                <w:rFonts w:ascii="Arial CYR" w:eastAsia="Times New Roman" w:hAnsi="Arial CYR" w:cs="Arial CYR"/>
                <w:color w:val="000000"/>
                <w:sz w:val="16"/>
                <w:szCs w:val="16"/>
                <w:lang w:eastAsia="ru-RU"/>
              </w:rPr>
              <w:br/>
              <w:t>335,21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238,31</w:t>
            </w:r>
            <w:r w:rsidRPr="007F03E9">
              <w:rPr>
                <w:rFonts w:ascii="Arial CYR" w:eastAsia="Times New Roman" w:hAnsi="Arial CYR" w:cs="Arial CYR"/>
                <w:color w:val="000000"/>
                <w:sz w:val="16"/>
                <w:szCs w:val="16"/>
                <w:lang w:eastAsia="ru-RU"/>
              </w:rPr>
              <w:br/>
              <w:t>159,79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9275,3</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419,92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298,53</w:t>
            </w:r>
            <w:r w:rsidRPr="007F03E9">
              <w:rPr>
                <w:rFonts w:ascii="Arial CYR" w:eastAsia="Times New Roman" w:hAnsi="Arial CYR" w:cs="Arial CYR"/>
                <w:color w:val="000000"/>
                <w:sz w:val="16"/>
                <w:szCs w:val="16"/>
                <w:lang w:eastAsia="ru-RU"/>
              </w:rPr>
              <w:br/>
              <w:t>200,17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34,845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43,65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ФЕР15-04-025-03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Улучшенная окраска масляными составами по дереву: полов</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окрашиваемой поверхности)</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2,2263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1508,26</w:t>
            </w:r>
            <w:r w:rsidRPr="007F03E9">
              <w:rPr>
                <w:rFonts w:ascii="Arial CYR" w:eastAsia="Times New Roman" w:hAnsi="Arial CYR" w:cs="Arial CYR"/>
                <w:color w:val="000000"/>
                <w:sz w:val="16"/>
                <w:szCs w:val="16"/>
                <w:lang w:eastAsia="ru-RU"/>
              </w:rPr>
              <w:br/>
              <w:t>535,82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12,76</w:t>
            </w:r>
            <w:r w:rsidRPr="007F03E9">
              <w:rPr>
                <w:rFonts w:ascii="Arial CYR" w:eastAsia="Times New Roman" w:hAnsi="Arial CYR" w:cs="Arial CYR"/>
                <w:color w:val="000000"/>
                <w:sz w:val="16"/>
                <w:szCs w:val="16"/>
                <w:lang w:eastAsia="ru-RU"/>
              </w:rPr>
              <w:br/>
              <w:t>0,34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3357,84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1192,9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28,41</w:t>
            </w:r>
            <w:r w:rsidRPr="007F03E9">
              <w:rPr>
                <w:rFonts w:ascii="Arial CYR" w:eastAsia="Times New Roman" w:hAnsi="Arial CYR" w:cs="Arial CYR"/>
                <w:color w:val="000000"/>
                <w:sz w:val="16"/>
                <w:szCs w:val="16"/>
                <w:lang w:eastAsia="ru-RU"/>
              </w:rPr>
              <w:br/>
              <w:t>0,76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59,0755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131,52</w:t>
            </w:r>
          </w:p>
        </w:tc>
      </w:tr>
      <w:tr w:rsidR="007F03E9" w:rsidRPr="007F03E9" w:rsidTr="007F03E9">
        <w:trPr>
          <w:trHeight w:val="144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ФЕР11-01-027-06</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0,913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9247,85</w:t>
            </w:r>
            <w:r w:rsidRPr="007F03E9">
              <w:rPr>
                <w:rFonts w:ascii="Arial CYR" w:eastAsia="Times New Roman" w:hAnsi="Arial CYR" w:cs="Arial CYR"/>
                <w:color w:val="000000"/>
                <w:sz w:val="16"/>
                <w:szCs w:val="16"/>
                <w:lang w:eastAsia="ru-RU"/>
              </w:rPr>
              <w:br/>
              <w:t>1203,91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185,04</w:t>
            </w:r>
            <w:r w:rsidRPr="007F03E9">
              <w:rPr>
                <w:rFonts w:ascii="Arial CYR" w:eastAsia="Times New Roman" w:hAnsi="Arial CYR" w:cs="Arial CYR"/>
                <w:color w:val="000000"/>
                <w:sz w:val="16"/>
                <w:szCs w:val="16"/>
                <w:lang w:eastAsia="ru-RU"/>
              </w:rPr>
              <w:br/>
              <w:t>62,93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8443,29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1099,17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168,94</w:t>
            </w:r>
            <w:r w:rsidRPr="007F03E9">
              <w:rPr>
                <w:rFonts w:ascii="Arial CYR" w:eastAsia="Times New Roman" w:hAnsi="Arial CYR" w:cs="Arial CYR"/>
                <w:color w:val="000000"/>
                <w:sz w:val="16"/>
                <w:szCs w:val="16"/>
                <w:lang w:eastAsia="ru-RU"/>
              </w:rPr>
              <w:br/>
              <w:t>57,46</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137,747</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125,76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ФЕР11-01-033-02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покрытий: дощатых толщиной 36 мм</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1,486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8872,37</w:t>
            </w:r>
            <w:r w:rsidRPr="007F03E9">
              <w:rPr>
                <w:rFonts w:ascii="Arial CYR" w:eastAsia="Times New Roman" w:hAnsi="Arial CYR" w:cs="Arial CYR"/>
                <w:color w:val="000000"/>
                <w:sz w:val="16"/>
                <w:szCs w:val="16"/>
                <w:lang w:eastAsia="ru-RU"/>
              </w:rPr>
              <w:br/>
              <w:t>654,4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157,68</w:t>
            </w:r>
            <w:r w:rsidRPr="007F03E9">
              <w:rPr>
                <w:rFonts w:ascii="Arial CYR" w:eastAsia="Times New Roman" w:hAnsi="Arial CYR" w:cs="Arial CYR"/>
                <w:color w:val="000000"/>
                <w:sz w:val="16"/>
                <w:szCs w:val="16"/>
                <w:lang w:eastAsia="ru-RU"/>
              </w:rPr>
              <w:br/>
              <w:t>12,83</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13184,34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972,44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234,31</w:t>
            </w:r>
            <w:r w:rsidRPr="007F03E9">
              <w:rPr>
                <w:rFonts w:ascii="Arial CYR" w:eastAsia="Times New Roman" w:hAnsi="Arial CYR" w:cs="Arial CYR"/>
                <w:color w:val="000000"/>
                <w:sz w:val="16"/>
                <w:szCs w:val="16"/>
                <w:lang w:eastAsia="ru-RU"/>
              </w:rPr>
              <w:br/>
              <w:t>19,07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76,7165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114</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ФЕР11-01-033-03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покрытий: из брусков</w:t>
            </w:r>
            <w:r w:rsidRPr="007F03E9">
              <w:rPr>
                <w:rFonts w:ascii="Arial CYR" w:eastAsia="Times New Roman" w:hAnsi="Arial CYR" w:cs="Arial CYR"/>
                <w:color w:val="000000"/>
                <w:sz w:val="18"/>
                <w:szCs w:val="18"/>
                <w:lang w:eastAsia="ru-RU"/>
              </w:rPr>
              <w:br/>
              <w:t>(100 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 xml:space="preserve">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0,8434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15991,36</w:t>
            </w:r>
            <w:r w:rsidRPr="007F03E9">
              <w:rPr>
                <w:rFonts w:ascii="Arial CYR" w:eastAsia="Times New Roman" w:hAnsi="Arial CYR" w:cs="Arial CYR"/>
                <w:color w:val="000000"/>
                <w:sz w:val="16"/>
                <w:szCs w:val="16"/>
                <w:lang w:eastAsia="ru-RU"/>
              </w:rPr>
              <w:br/>
              <w:t>677,25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205,24</w:t>
            </w:r>
            <w:r w:rsidRPr="007F03E9">
              <w:rPr>
                <w:rFonts w:ascii="Arial CYR" w:eastAsia="Times New Roman" w:hAnsi="Arial CYR" w:cs="Arial CYR"/>
                <w:color w:val="000000"/>
                <w:sz w:val="16"/>
                <w:szCs w:val="16"/>
                <w:lang w:eastAsia="ru-RU"/>
              </w:rPr>
              <w:br/>
              <w:t>16,88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13487,11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571,19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173,1</w:t>
            </w:r>
            <w:r w:rsidRPr="007F03E9">
              <w:rPr>
                <w:rFonts w:ascii="Arial CYR" w:eastAsia="Times New Roman" w:hAnsi="Arial CYR" w:cs="Arial CYR"/>
                <w:color w:val="000000"/>
                <w:sz w:val="16"/>
                <w:szCs w:val="16"/>
                <w:lang w:eastAsia="ru-RU"/>
              </w:rPr>
              <w:br/>
              <w:t>14,24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79,396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66,96</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ФЕР11-01-036-01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Устройство покрытий: из линолеума на </w:t>
            </w:r>
            <w:proofErr w:type="spellStart"/>
            <w:r w:rsidRPr="007F03E9">
              <w:rPr>
                <w:rFonts w:ascii="Arial CYR" w:eastAsia="Times New Roman" w:hAnsi="Arial CYR" w:cs="Arial CYR"/>
                <w:color w:val="000000"/>
                <w:sz w:val="18"/>
                <w:szCs w:val="18"/>
                <w:lang w:eastAsia="ru-RU"/>
              </w:rPr>
              <w:t>кле</w:t>
            </w:r>
            <w:proofErr w:type="gramStart"/>
            <w:r w:rsidRPr="007F03E9">
              <w:rPr>
                <w:rFonts w:ascii="Arial CYR" w:eastAsia="Times New Roman" w:hAnsi="Arial CYR" w:cs="Arial CYR"/>
                <w:color w:val="000000"/>
                <w:sz w:val="18"/>
                <w:szCs w:val="18"/>
                <w:lang w:eastAsia="ru-RU"/>
              </w:rPr>
              <w:t>е«</w:t>
            </w:r>
            <w:proofErr w:type="gramEnd"/>
            <w:r w:rsidRPr="007F03E9">
              <w:rPr>
                <w:rFonts w:ascii="Arial CYR" w:eastAsia="Times New Roman" w:hAnsi="Arial CYR" w:cs="Arial CYR"/>
                <w:color w:val="000000"/>
                <w:sz w:val="18"/>
                <w:szCs w:val="18"/>
                <w:lang w:eastAsia="ru-RU"/>
              </w:rPr>
              <w:t>Бустилат</w:t>
            </w:r>
            <w:proofErr w:type="spellEnd"/>
            <w:r w:rsidRPr="007F03E9">
              <w:rPr>
                <w:rFonts w:ascii="Arial CYR" w:eastAsia="Times New Roman" w:hAnsi="Arial CYR" w:cs="Arial CYR"/>
                <w:color w:val="000000"/>
                <w:sz w:val="18"/>
                <w:szCs w:val="18"/>
                <w:lang w:eastAsia="ru-RU"/>
              </w:rPr>
              <w:t>»</w:t>
            </w:r>
            <w:r w:rsidRPr="007F03E9">
              <w:rPr>
                <w:rFonts w:ascii="Arial CYR" w:eastAsia="Times New Roman" w:hAnsi="Arial CYR" w:cs="Arial CYR"/>
                <w:color w:val="000000"/>
                <w:sz w:val="18"/>
                <w:szCs w:val="18"/>
                <w:lang w:eastAsia="ru-RU"/>
              </w:rPr>
              <w:br/>
              <w:t>(100 м2 покрытия)</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0,441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7954,86</w:t>
            </w:r>
            <w:r w:rsidRPr="007F03E9">
              <w:rPr>
                <w:rFonts w:ascii="Arial CYR" w:eastAsia="Times New Roman" w:hAnsi="Arial CYR" w:cs="Arial CYR"/>
                <w:color w:val="000000"/>
                <w:sz w:val="16"/>
                <w:szCs w:val="16"/>
                <w:lang w:eastAsia="ru-RU"/>
              </w:rPr>
              <w:br/>
              <w:t>405,19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68,16</w:t>
            </w:r>
            <w:r w:rsidRPr="007F03E9">
              <w:rPr>
                <w:rFonts w:ascii="Arial CYR" w:eastAsia="Times New Roman" w:hAnsi="Arial CYR" w:cs="Arial CYR"/>
                <w:color w:val="000000"/>
                <w:sz w:val="16"/>
                <w:szCs w:val="16"/>
                <w:lang w:eastAsia="ru-RU"/>
              </w:rPr>
              <w:br/>
              <w:t>5,91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3508,09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178,69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30,06</w:t>
            </w:r>
            <w:r w:rsidRPr="007F03E9">
              <w:rPr>
                <w:rFonts w:ascii="Arial CYR" w:eastAsia="Times New Roman" w:hAnsi="Arial CYR" w:cs="Arial CYR"/>
                <w:color w:val="000000"/>
                <w:sz w:val="16"/>
                <w:szCs w:val="16"/>
                <w:lang w:eastAsia="ru-RU"/>
              </w:rPr>
              <w:br/>
              <w:t>2,61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48,76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21,5</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ФССЦ-101-0562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Линолеум поливинилхлоридный на теплоизолирующей подоснове марок ПР-ВТ, ВК-ВТ, ЭК-ВТ</w:t>
            </w:r>
            <w:r w:rsidRPr="007F03E9">
              <w:rPr>
                <w:rFonts w:ascii="Arial CYR" w:eastAsia="Times New Roman" w:hAnsi="Arial CYR" w:cs="Arial CYR"/>
                <w:color w:val="000000"/>
                <w:sz w:val="18"/>
                <w:szCs w:val="18"/>
                <w:lang w:eastAsia="ru-RU"/>
              </w:rPr>
              <w:br/>
              <w:t>(м</w:t>
            </w:r>
            <w:proofErr w:type="gramStart"/>
            <w:r w:rsidRPr="007F03E9">
              <w:rPr>
                <w:rFonts w:ascii="Arial CYR" w:eastAsia="Times New Roman" w:hAnsi="Arial CYR" w:cs="Arial CYR"/>
                <w:color w:val="000000"/>
                <w:sz w:val="18"/>
                <w:szCs w:val="18"/>
                <w:lang w:eastAsia="ru-RU"/>
              </w:rPr>
              <w:t>2</w:t>
            </w:r>
            <w:proofErr w:type="gram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-44,98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67,8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-3049,64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176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ФССЦ-101-7179</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Линолеум коммерческий гетерогенный "ТАРКЕТТ PRISMA" (толщина 2 мм, толщина защитного слоя 0,7 мм, класс 34/43, </w:t>
            </w:r>
            <w:proofErr w:type="spellStart"/>
            <w:r w:rsidRPr="007F03E9">
              <w:rPr>
                <w:rFonts w:ascii="Arial CYR" w:eastAsia="Times New Roman" w:hAnsi="Arial CYR" w:cs="Arial CYR"/>
                <w:color w:val="000000"/>
                <w:sz w:val="18"/>
                <w:szCs w:val="18"/>
                <w:lang w:eastAsia="ru-RU"/>
              </w:rPr>
              <w:t>пож</w:t>
            </w:r>
            <w:proofErr w:type="spellEnd"/>
            <w:r w:rsidRPr="007F03E9">
              <w:rPr>
                <w:rFonts w:ascii="Arial CYR" w:eastAsia="Times New Roman" w:hAnsi="Arial CYR" w:cs="Arial CYR"/>
                <w:color w:val="000000"/>
                <w:sz w:val="18"/>
                <w:szCs w:val="18"/>
                <w:lang w:eastAsia="ru-RU"/>
              </w:rPr>
              <w:t>. безопасность Г</w:t>
            </w:r>
            <w:proofErr w:type="gramStart"/>
            <w:r w:rsidRPr="007F03E9">
              <w:rPr>
                <w:rFonts w:ascii="Arial CYR" w:eastAsia="Times New Roman" w:hAnsi="Arial CYR" w:cs="Arial CYR"/>
                <w:color w:val="000000"/>
                <w:sz w:val="18"/>
                <w:szCs w:val="18"/>
                <w:lang w:eastAsia="ru-RU"/>
              </w:rPr>
              <w:t>1</w:t>
            </w:r>
            <w:proofErr w:type="gramEnd"/>
            <w:r w:rsidRPr="007F03E9">
              <w:rPr>
                <w:rFonts w:ascii="Arial CYR" w:eastAsia="Times New Roman" w:hAnsi="Arial CYR" w:cs="Arial CYR"/>
                <w:color w:val="000000"/>
                <w:sz w:val="18"/>
                <w:szCs w:val="18"/>
                <w:lang w:eastAsia="ru-RU"/>
              </w:rPr>
              <w:t>, В2, РП1, Д2, Т2)</w:t>
            </w:r>
            <w:r w:rsidR="004A20DA" w:rsidRPr="006C592E">
              <w:rPr>
                <w:rFonts w:ascii="Times New Roman" w:eastAsia="Times New Roman" w:hAnsi="Times New Roman" w:cs="Times New Roman"/>
                <w:kern w:val="1"/>
                <w:sz w:val="20"/>
                <w:szCs w:val="20"/>
                <w:lang w:eastAsia="ru-RU"/>
              </w:rPr>
              <w:t xml:space="preserve"> (или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br/>
              <w:t>(м2)</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44,98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84,12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3783,72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ФЕР11-01-040-03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плинтусов поливинилхлоридных: на винтах самонарезающих</w:t>
            </w:r>
            <w:r w:rsidRPr="007F03E9">
              <w:rPr>
                <w:rFonts w:ascii="Arial CYR" w:eastAsia="Times New Roman" w:hAnsi="Arial CYR" w:cs="Arial CYR"/>
                <w:color w:val="000000"/>
                <w:sz w:val="18"/>
                <w:szCs w:val="18"/>
                <w:lang w:eastAsia="ru-RU"/>
              </w:rPr>
              <w:br/>
              <w:t>(100 м плинтуса)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1,9714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1479,5</w:t>
            </w:r>
            <w:r w:rsidRPr="007F03E9">
              <w:rPr>
                <w:rFonts w:ascii="Arial CYR" w:eastAsia="Times New Roman" w:hAnsi="Arial CYR" w:cs="Arial CYR"/>
                <w:color w:val="000000"/>
                <w:sz w:val="16"/>
                <w:szCs w:val="16"/>
                <w:lang w:eastAsia="ru-RU"/>
              </w:rPr>
              <w:br/>
              <w:t>70,31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14,05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2916,69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138,61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27,7</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7,659</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15,1</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ФЕР11-01-039-04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Устройство плинтусов: из плиток керамических</w:t>
            </w:r>
            <w:r w:rsidRPr="007F03E9">
              <w:rPr>
                <w:rFonts w:ascii="Arial CYR" w:eastAsia="Times New Roman" w:hAnsi="Arial CYR" w:cs="Arial CYR"/>
                <w:color w:val="000000"/>
                <w:sz w:val="18"/>
                <w:szCs w:val="18"/>
                <w:lang w:eastAsia="ru-RU"/>
              </w:rPr>
              <w:br/>
              <w:t>(100 м плинтуса)</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1,0904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2757,37</w:t>
            </w:r>
            <w:r w:rsidRPr="007F03E9">
              <w:rPr>
                <w:rFonts w:ascii="Arial CYR" w:eastAsia="Times New Roman" w:hAnsi="Arial CYR" w:cs="Arial CYR"/>
                <w:color w:val="000000"/>
                <w:sz w:val="16"/>
                <w:szCs w:val="16"/>
                <w:lang w:eastAsia="ru-RU"/>
              </w:rPr>
              <w:br/>
              <w:t>258,11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6,54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3006,64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281,44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7,13</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27,14</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29,59</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6. Сантехнические работы</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179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ФЕР17-01-005-04</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раковин</w:t>
            </w:r>
            <w:r w:rsidRPr="007F03E9">
              <w:rPr>
                <w:rFonts w:ascii="Arial CYR" w:eastAsia="Times New Roman" w:hAnsi="Arial CYR" w:cs="Arial CYR"/>
                <w:color w:val="000000"/>
                <w:sz w:val="18"/>
                <w:szCs w:val="18"/>
                <w:lang w:eastAsia="ru-RU"/>
              </w:rPr>
              <w:br/>
              <w:t xml:space="preserve">(10 </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1225,99</w:t>
            </w:r>
            <w:r w:rsidRPr="007F03E9">
              <w:rPr>
                <w:rFonts w:ascii="Arial CYR" w:eastAsia="Times New Roman" w:hAnsi="Arial CYR" w:cs="Arial CYR"/>
                <w:color w:val="000000"/>
                <w:sz w:val="16"/>
                <w:szCs w:val="16"/>
                <w:lang w:eastAsia="ru-RU"/>
              </w:rPr>
              <w:br/>
              <w:t>99,45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18,48</w:t>
            </w:r>
            <w:r w:rsidRPr="007F03E9">
              <w:rPr>
                <w:rFonts w:ascii="Arial CYR" w:eastAsia="Times New Roman" w:hAnsi="Arial CYR" w:cs="Arial CYR"/>
                <w:color w:val="000000"/>
                <w:sz w:val="16"/>
                <w:szCs w:val="16"/>
                <w:lang w:eastAsia="ru-RU"/>
              </w:rPr>
              <w:br/>
              <w:t>1,19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245,2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19,89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w:t>
            </w:r>
            <w:r w:rsidRPr="007F03E9">
              <w:rPr>
                <w:rFonts w:ascii="Arial CYR" w:eastAsia="Times New Roman" w:hAnsi="Arial CYR" w:cs="Arial CYR"/>
                <w:color w:val="000000"/>
                <w:sz w:val="16"/>
                <w:szCs w:val="16"/>
                <w:lang w:eastAsia="ru-RU"/>
              </w:rPr>
              <w:br/>
              <w:t>0,24</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10,3385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2,07</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ФЕР17-01-003-01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унитазов: с бачком непосредственно присоединенным</w:t>
            </w:r>
            <w:r w:rsidRPr="007F03E9">
              <w:rPr>
                <w:rFonts w:ascii="Arial CYR" w:eastAsia="Times New Roman" w:hAnsi="Arial CYR" w:cs="Arial CYR"/>
                <w:color w:val="000000"/>
                <w:sz w:val="18"/>
                <w:szCs w:val="18"/>
                <w:lang w:eastAsia="ru-RU"/>
              </w:rPr>
              <w:br/>
              <w:t xml:space="preserve">(10 </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3748,5</w:t>
            </w:r>
            <w:r w:rsidRPr="007F03E9">
              <w:rPr>
                <w:rFonts w:ascii="Arial CYR" w:eastAsia="Times New Roman" w:hAnsi="Arial CYR" w:cs="Arial CYR"/>
                <w:color w:val="000000"/>
                <w:sz w:val="16"/>
                <w:szCs w:val="16"/>
                <w:lang w:eastAsia="ru-RU"/>
              </w:rPr>
              <w:br/>
              <w:t>269,48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55,49</w:t>
            </w:r>
            <w:r w:rsidRPr="007F03E9">
              <w:rPr>
                <w:rFonts w:ascii="Arial CYR" w:eastAsia="Times New Roman" w:hAnsi="Arial CYR" w:cs="Arial CYR"/>
                <w:color w:val="000000"/>
                <w:sz w:val="16"/>
                <w:szCs w:val="16"/>
                <w:lang w:eastAsia="ru-RU"/>
              </w:rPr>
              <w:br/>
              <w:t>5,4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1124,55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80,84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16,65</w:t>
            </w:r>
            <w:r w:rsidRPr="007F03E9">
              <w:rPr>
                <w:rFonts w:ascii="Arial CYR" w:eastAsia="Times New Roman" w:hAnsi="Arial CYR" w:cs="Arial CYR"/>
                <w:color w:val="000000"/>
                <w:sz w:val="16"/>
                <w:szCs w:val="16"/>
                <w:lang w:eastAsia="ru-RU"/>
              </w:rPr>
              <w:br/>
              <w:t>1,62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28,336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ФЕР17-01-001-18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поддонов душевых: чугунных и стальных мелких</w:t>
            </w:r>
            <w:r w:rsidRPr="007F03E9">
              <w:rPr>
                <w:rFonts w:ascii="Arial CYR" w:eastAsia="Times New Roman" w:hAnsi="Arial CYR" w:cs="Arial CYR"/>
                <w:color w:val="000000"/>
                <w:sz w:val="18"/>
                <w:szCs w:val="18"/>
                <w:lang w:eastAsia="ru-RU"/>
              </w:rPr>
              <w:br/>
              <w:t xml:space="preserve">(10 </w:t>
            </w:r>
            <w:proofErr w:type="spellStart"/>
            <w:r w:rsidRPr="007F03E9">
              <w:rPr>
                <w:rFonts w:ascii="Arial CYR" w:eastAsia="Times New Roman" w:hAnsi="Arial CYR" w:cs="Arial CYR"/>
                <w:color w:val="000000"/>
                <w:sz w:val="18"/>
                <w:szCs w:val="18"/>
                <w:lang w:eastAsia="ru-RU"/>
              </w:rPr>
              <w:t>компл</w:t>
            </w:r>
            <w:proofErr w:type="spellEnd"/>
            <w:r w:rsidRPr="007F03E9">
              <w:rPr>
                <w:rFonts w:ascii="Arial CYR" w:eastAsia="Times New Roman" w:hAnsi="Arial CYR" w:cs="Arial CYR"/>
                <w:color w:val="000000"/>
                <w:sz w:val="18"/>
                <w:szCs w:val="18"/>
                <w:lang w:eastAsia="ru-RU"/>
              </w:rPr>
              <w:t>.)</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0,8</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3693,94</w:t>
            </w:r>
            <w:r w:rsidRPr="007F03E9">
              <w:rPr>
                <w:rFonts w:ascii="Arial CYR" w:eastAsia="Times New Roman" w:hAnsi="Arial CYR" w:cs="Arial CYR"/>
                <w:color w:val="000000"/>
                <w:sz w:val="16"/>
                <w:szCs w:val="16"/>
                <w:lang w:eastAsia="ru-RU"/>
              </w:rPr>
              <w:br/>
              <w:t>120,47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76,55</w:t>
            </w:r>
            <w:r w:rsidRPr="007F03E9">
              <w:rPr>
                <w:rFonts w:ascii="Arial CYR" w:eastAsia="Times New Roman" w:hAnsi="Arial CYR" w:cs="Arial CYR"/>
                <w:color w:val="000000"/>
                <w:sz w:val="16"/>
                <w:szCs w:val="16"/>
                <w:lang w:eastAsia="ru-RU"/>
              </w:rPr>
              <w:br/>
              <w:t>3,89</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2955,15</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96,38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61,24</w:t>
            </w:r>
            <w:r w:rsidRPr="007F03E9">
              <w:rPr>
                <w:rFonts w:ascii="Arial CYR" w:eastAsia="Times New Roman" w:hAnsi="Arial CYR" w:cs="Arial CYR"/>
                <w:color w:val="000000"/>
                <w:sz w:val="16"/>
                <w:szCs w:val="16"/>
                <w:lang w:eastAsia="ru-RU"/>
              </w:rPr>
              <w:br/>
              <w:t>3,11</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12,5235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10,02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182</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ФЕР17-01-002-03</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Установка смесителей</w:t>
            </w:r>
            <w:r w:rsidRPr="007F03E9">
              <w:rPr>
                <w:rFonts w:ascii="Arial CYR" w:eastAsia="Times New Roman" w:hAnsi="Arial CYR" w:cs="Arial CYR"/>
                <w:color w:val="000000"/>
                <w:sz w:val="18"/>
                <w:szCs w:val="18"/>
                <w:lang w:eastAsia="ru-RU"/>
              </w:rPr>
              <w:br/>
              <w:t>(10 шт.)</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1523,12</w:t>
            </w:r>
            <w:r w:rsidRPr="007F03E9">
              <w:rPr>
                <w:rFonts w:ascii="Arial CYR" w:eastAsia="Times New Roman" w:hAnsi="Arial CYR" w:cs="Arial CYR"/>
                <w:color w:val="000000"/>
                <w:sz w:val="16"/>
                <w:szCs w:val="16"/>
                <w:lang w:eastAsia="ru-RU"/>
              </w:rPr>
              <w:br/>
              <w:t>77,44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0,25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1523,12</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77,44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0,25</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8,05</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8,05</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183</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ФЕР16-04-001-01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Прокладка трубопроводов канализации из полиэтиленовых труб высокой плотности диаметром: 50 мм</w:t>
            </w:r>
            <w:r w:rsidRPr="007F03E9">
              <w:rPr>
                <w:rFonts w:ascii="Arial CYR" w:eastAsia="Times New Roman" w:hAnsi="Arial CYR" w:cs="Arial CYR"/>
                <w:color w:val="000000"/>
                <w:sz w:val="18"/>
                <w:szCs w:val="18"/>
                <w:lang w:eastAsia="ru-RU"/>
              </w:rPr>
              <w:br/>
              <w:t>(100 м трубопровода)</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4719,91</w:t>
            </w:r>
            <w:r w:rsidRPr="007F03E9">
              <w:rPr>
                <w:rFonts w:ascii="Arial CYR" w:eastAsia="Times New Roman" w:hAnsi="Arial CYR" w:cs="Arial CYR"/>
                <w:color w:val="000000"/>
                <w:sz w:val="16"/>
                <w:szCs w:val="16"/>
                <w:lang w:eastAsia="ru-RU"/>
              </w:rPr>
              <w:br/>
              <w:t>732,85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3,58</w:t>
            </w:r>
            <w:r w:rsidRPr="007F03E9">
              <w:rPr>
                <w:rFonts w:ascii="Arial CYR" w:eastAsia="Times New Roman" w:hAnsi="Arial CYR" w:cs="Arial CYR"/>
                <w:color w:val="000000"/>
                <w:sz w:val="16"/>
                <w:szCs w:val="16"/>
                <w:lang w:eastAsia="ru-RU"/>
              </w:rPr>
              <w:br/>
              <w:t>0,34</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236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0,18</w:t>
            </w:r>
            <w:r w:rsidRPr="007F03E9">
              <w:rPr>
                <w:rFonts w:ascii="Arial CYR" w:eastAsia="Times New Roman" w:hAnsi="Arial CYR" w:cs="Arial CYR"/>
                <w:color w:val="000000"/>
                <w:sz w:val="16"/>
                <w:szCs w:val="16"/>
                <w:lang w:eastAsia="ru-RU"/>
              </w:rPr>
              <w:br/>
              <w:t>0,02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73,876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3,69</w:t>
            </w:r>
          </w:p>
        </w:tc>
      </w:tr>
      <w:tr w:rsidR="007F03E9" w:rsidRPr="007F03E9" w:rsidTr="007F03E9">
        <w:trPr>
          <w:trHeight w:val="96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184</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ФЕР16-04-001-02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Прокладка трубопроводов канализации из полиэтиленовых труб высокой плотности диаметром: 110 мм</w:t>
            </w:r>
            <w:r w:rsidRPr="007F03E9">
              <w:rPr>
                <w:rFonts w:ascii="Arial CYR" w:eastAsia="Times New Roman" w:hAnsi="Arial CYR" w:cs="Arial CYR"/>
                <w:color w:val="000000"/>
                <w:sz w:val="18"/>
                <w:szCs w:val="18"/>
                <w:lang w:eastAsia="ru-RU"/>
              </w:rPr>
              <w:br/>
              <w:t>(100 м трубопровода)</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0,1</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7877,8</w:t>
            </w:r>
            <w:r w:rsidRPr="007F03E9">
              <w:rPr>
                <w:rFonts w:ascii="Arial CYR" w:eastAsia="Times New Roman" w:hAnsi="Arial CYR" w:cs="Arial CYR"/>
                <w:color w:val="000000"/>
                <w:sz w:val="16"/>
                <w:szCs w:val="16"/>
                <w:lang w:eastAsia="ru-RU"/>
              </w:rPr>
              <w:br/>
              <w:t>702,73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8,23</w:t>
            </w:r>
            <w:r w:rsidRPr="007F03E9">
              <w:rPr>
                <w:rFonts w:ascii="Arial CYR" w:eastAsia="Times New Roman" w:hAnsi="Arial CYR" w:cs="Arial CYR"/>
                <w:color w:val="000000"/>
                <w:sz w:val="16"/>
                <w:szCs w:val="16"/>
                <w:lang w:eastAsia="ru-RU"/>
              </w:rPr>
              <w:br/>
              <w:t>0,85</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787,78</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70,27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0,82</w:t>
            </w:r>
            <w:r w:rsidRPr="007F03E9">
              <w:rPr>
                <w:rFonts w:ascii="Arial CYR" w:eastAsia="Times New Roman" w:hAnsi="Arial CYR" w:cs="Arial CYR"/>
                <w:color w:val="000000"/>
                <w:sz w:val="16"/>
                <w:szCs w:val="16"/>
                <w:lang w:eastAsia="ru-RU"/>
              </w:rPr>
              <w:br/>
              <w:t>0,09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70,84</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7,08</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185</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ФССЦ-301-0040</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Хомуты для крепления труб</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7</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56,63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186</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ФЕР16-04-002-01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Прокладка трубопроводов водоснабжения из напорных полиэтиленовых труб низкого давления среднего типа наружным диаметром: 20 мм</w:t>
            </w:r>
            <w:r w:rsidRPr="007F03E9">
              <w:rPr>
                <w:rFonts w:ascii="Arial CYR" w:eastAsia="Times New Roman" w:hAnsi="Arial CYR" w:cs="Arial CYR"/>
                <w:color w:val="000000"/>
                <w:sz w:val="18"/>
                <w:szCs w:val="18"/>
                <w:lang w:eastAsia="ru-RU"/>
              </w:rPr>
              <w:br/>
              <w:t>(100 м трубопровода)</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4377,02</w:t>
            </w:r>
            <w:r w:rsidRPr="007F03E9">
              <w:rPr>
                <w:rFonts w:ascii="Arial CYR" w:eastAsia="Times New Roman" w:hAnsi="Arial CYR" w:cs="Arial CYR"/>
                <w:color w:val="000000"/>
                <w:sz w:val="16"/>
                <w:szCs w:val="16"/>
                <w:lang w:eastAsia="ru-RU"/>
              </w:rPr>
              <w:br/>
              <w:t>2170,26</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1702,74</w:t>
            </w:r>
            <w:r w:rsidRPr="007F03E9">
              <w:rPr>
                <w:rFonts w:ascii="Arial CYR" w:eastAsia="Times New Roman" w:hAnsi="Arial CYR" w:cs="Arial CYR"/>
                <w:color w:val="000000"/>
                <w:sz w:val="16"/>
                <w:szCs w:val="16"/>
                <w:lang w:eastAsia="ru-RU"/>
              </w:rPr>
              <w:br/>
              <w:t>226,46</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131,31</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65,11</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51,08</w:t>
            </w:r>
            <w:r w:rsidRPr="007F03E9">
              <w:rPr>
                <w:rFonts w:ascii="Arial CYR" w:eastAsia="Times New Roman" w:hAnsi="Arial CYR" w:cs="Arial CYR"/>
                <w:color w:val="000000"/>
                <w:sz w:val="16"/>
                <w:szCs w:val="16"/>
                <w:lang w:eastAsia="ru-RU"/>
              </w:rPr>
              <w:br/>
              <w:t>6,79</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218,776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6,56</w:t>
            </w:r>
          </w:p>
        </w:tc>
      </w:tr>
      <w:tr w:rsidR="007F03E9" w:rsidRPr="007F03E9" w:rsidTr="007F03E9">
        <w:trPr>
          <w:trHeight w:val="120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lastRenderedPageBreak/>
              <w:t>187</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ФЕР16-04-002-02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Прокладка трубопроводов водоснабжения из напорных полиэтиленовых труб низкого давления среднего типа наружным диаметром: 25 мм</w:t>
            </w:r>
            <w:r w:rsidRPr="007F03E9">
              <w:rPr>
                <w:rFonts w:ascii="Arial CYR" w:eastAsia="Times New Roman" w:hAnsi="Arial CYR" w:cs="Arial CYR"/>
                <w:color w:val="000000"/>
                <w:sz w:val="18"/>
                <w:szCs w:val="18"/>
                <w:lang w:eastAsia="ru-RU"/>
              </w:rPr>
              <w:br/>
              <w:t>(100 м трубопровода)</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0,25</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3351,57</w:t>
            </w:r>
            <w:r w:rsidRPr="007F03E9">
              <w:rPr>
                <w:rFonts w:ascii="Arial CYR" w:eastAsia="Times New Roman" w:hAnsi="Arial CYR" w:cs="Arial CYR"/>
                <w:color w:val="000000"/>
                <w:sz w:val="16"/>
                <w:szCs w:val="16"/>
                <w:lang w:eastAsia="ru-RU"/>
              </w:rPr>
              <w:br/>
              <w:t>1707,09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1049,59</w:t>
            </w:r>
            <w:r w:rsidRPr="007F03E9">
              <w:rPr>
                <w:rFonts w:ascii="Arial CYR" w:eastAsia="Times New Roman" w:hAnsi="Arial CYR" w:cs="Arial CYR"/>
                <w:color w:val="000000"/>
                <w:sz w:val="16"/>
                <w:szCs w:val="16"/>
                <w:lang w:eastAsia="ru-RU"/>
              </w:rPr>
              <w:br/>
              <w:t>138,38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837,89</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426,77</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262,4</w:t>
            </w:r>
            <w:r w:rsidRPr="007F03E9">
              <w:rPr>
                <w:rFonts w:ascii="Arial CYR" w:eastAsia="Times New Roman" w:hAnsi="Arial CYR" w:cs="Arial CYR"/>
                <w:color w:val="000000"/>
                <w:sz w:val="16"/>
                <w:szCs w:val="16"/>
                <w:lang w:eastAsia="ru-RU"/>
              </w:rPr>
              <w:br/>
              <w:t>34,60</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172,086</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43,02</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188</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ФССЦ-302-0069</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Кран </w:t>
            </w:r>
            <w:proofErr w:type="spellStart"/>
            <w:r w:rsidRPr="007F03E9">
              <w:rPr>
                <w:rFonts w:ascii="Arial CYR" w:eastAsia="Times New Roman" w:hAnsi="Arial CYR" w:cs="Arial CYR"/>
                <w:color w:val="000000"/>
                <w:sz w:val="18"/>
                <w:szCs w:val="18"/>
                <w:lang w:eastAsia="ru-RU"/>
              </w:rPr>
              <w:t>шаровый</w:t>
            </w:r>
            <w:proofErr w:type="spellEnd"/>
            <w:r w:rsidRPr="007F03E9">
              <w:rPr>
                <w:rFonts w:ascii="Arial CYR" w:eastAsia="Times New Roman" w:hAnsi="Arial CYR" w:cs="Arial CYR"/>
                <w:color w:val="000000"/>
                <w:sz w:val="18"/>
                <w:szCs w:val="18"/>
                <w:lang w:eastAsia="ru-RU"/>
              </w:rPr>
              <w:t xml:space="preserve"> муфтовый </w:t>
            </w:r>
            <w:proofErr w:type="spellStart"/>
            <w:r w:rsidRPr="007F03E9">
              <w:rPr>
                <w:rFonts w:ascii="Arial CYR" w:eastAsia="Times New Roman" w:hAnsi="Arial CYR" w:cs="Arial CYR"/>
                <w:color w:val="000000"/>
                <w:sz w:val="18"/>
                <w:szCs w:val="18"/>
                <w:lang w:eastAsia="ru-RU"/>
              </w:rPr>
              <w:t>Valtec</w:t>
            </w:r>
            <w:proofErr w:type="spellEnd"/>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 xml:space="preserve"> для воды диаметром 20 мм, тип в/н</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4</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46,02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184,08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189</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ФССЦ-302-0068</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Кран </w:t>
            </w:r>
            <w:proofErr w:type="spellStart"/>
            <w:r w:rsidRPr="007F03E9">
              <w:rPr>
                <w:rFonts w:ascii="Arial CYR" w:eastAsia="Times New Roman" w:hAnsi="Arial CYR" w:cs="Arial CYR"/>
                <w:color w:val="000000"/>
                <w:sz w:val="18"/>
                <w:szCs w:val="18"/>
                <w:lang w:eastAsia="ru-RU"/>
              </w:rPr>
              <w:t>шаровый</w:t>
            </w:r>
            <w:proofErr w:type="spellEnd"/>
            <w:r w:rsidRPr="007F03E9">
              <w:rPr>
                <w:rFonts w:ascii="Arial CYR" w:eastAsia="Times New Roman" w:hAnsi="Arial CYR" w:cs="Arial CYR"/>
                <w:color w:val="000000"/>
                <w:sz w:val="18"/>
                <w:szCs w:val="18"/>
                <w:lang w:eastAsia="ru-RU"/>
              </w:rPr>
              <w:t xml:space="preserve"> муфтовый </w:t>
            </w:r>
            <w:proofErr w:type="spellStart"/>
            <w:r w:rsidRPr="007F03E9">
              <w:rPr>
                <w:rFonts w:ascii="Arial CYR" w:eastAsia="Times New Roman" w:hAnsi="Arial CYR" w:cs="Arial CYR"/>
                <w:color w:val="000000"/>
                <w:sz w:val="18"/>
                <w:szCs w:val="18"/>
                <w:lang w:eastAsia="ru-RU"/>
              </w:rPr>
              <w:t>Valtec</w:t>
            </w:r>
            <w:proofErr w:type="spellEnd"/>
            <w:r w:rsidRPr="007F03E9">
              <w:rPr>
                <w:rFonts w:ascii="Arial CYR" w:eastAsia="Times New Roman" w:hAnsi="Arial CYR" w:cs="Arial CYR"/>
                <w:color w:val="000000"/>
                <w:sz w:val="18"/>
                <w:szCs w:val="18"/>
                <w:lang w:eastAsia="ru-RU"/>
              </w:rPr>
              <w:t xml:space="preserve"> </w:t>
            </w:r>
            <w:r w:rsidR="004A20DA" w:rsidRPr="006C592E">
              <w:rPr>
                <w:rFonts w:ascii="Times New Roman" w:eastAsia="Times New Roman" w:hAnsi="Times New Roman" w:cs="Times New Roman"/>
                <w:kern w:val="1"/>
                <w:sz w:val="20"/>
                <w:szCs w:val="20"/>
                <w:lang w:eastAsia="ru-RU"/>
              </w:rPr>
              <w:t>(или эквивалент)</w:t>
            </w:r>
            <w:r w:rsidR="004A20DA">
              <w:rPr>
                <w:rFonts w:ascii="Times New Roman" w:eastAsia="Times New Roman" w:hAnsi="Times New Roman" w:cs="Times New Roman"/>
                <w:kern w:val="1"/>
                <w:sz w:val="20"/>
                <w:szCs w:val="20"/>
                <w:lang w:eastAsia="ru-RU"/>
              </w:rPr>
              <w:t>*</w:t>
            </w:r>
            <w:r w:rsidRPr="007F03E9">
              <w:rPr>
                <w:rFonts w:ascii="Arial CYR" w:eastAsia="Times New Roman" w:hAnsi="Arial CYR" w:cs="Arial CYR"/>
                <w:color w:val="000000"/>
                <w:sz w:val="18"/>
                <w:szCs w:val="18"/>
                <w:lang w:eastAsia="ru-RU"/>
              </w:rPr>
              <w:t>для воды диаметром 15 мм, тип в/н</w:t>
            </w:r>
            <w:r w:rsidRPr="007F03E9">
              <w:rPr>
                <w:rFonts w:ascii="Arial CYR" w:eastAsia="Times New Roman" w:hAnsi="Arial CYR" w:cs="Arial CYR"/>
                <w:color w:val="000000"/>
                <w:sz w:val="18"/>
                <w:szCs w:val="18"/>
                <w:lang w:eastAsia="ru-RU"/>
              </w:rPr>
              <w:br/>
              <w:t>(шт.)</w:t>
            </w:r>
          </w:p>
        </w:tc>
        <w:tc>
          <w:tcPr>
            <w:tcW w:w="1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20</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32,22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644,4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398"/>
        </w:trPr>
        <w:tc>
          <w:tcPr>
            <w:tcW w:w="16700" w:type="dxa"/>
            <w:gridSpan w:val="11"/>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20"/>
                <w:szCs w:val="20"/>
                <w:lang w:eastAsia="ru-RU"/>
              </w:rPr>
            </w:pPr>
            <w:r w:rsidRPr="007F03E9">
              <w:rPr>
                <w:rFonts w:ascii="Arial CYR" w:eastAsia="Times New Roman" w:hAnsi="Arial CYR" w:cs="Arial CYR"/>
                <w:b/>
                <w:bCs/>
                <w:color w:val="000000"/>
                <w:sz w:val="20"/>
                <w:szCs w:val="20"/>
                <w:lang w:eastAsia="ru-RU"/>
              </w:rPr>
              <w:t xml:space="preserve">                                       Раздел 7. Электромонтажные работы</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190</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ФЕРр67-8-1</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Смена светильников: с лампами накаливания</w:t>
            </w:r>
            <w:r w:rsidRPr="007F03E9">
              <w:rPr>
                <w:rFonts w:ascii="Arial CYR" w:eastAsia="Times New Roman" w:hAnsi="Arial CYR" w:cs="Arial CYR"/>
                <w:color w:val="000000"/>
                <w:sz w:val="18"/>
                <w:szCs w:val="18"/>
                <w:lang w:eastAsia="ru-RU"/>
              </w:rPr>
              <w:br/>
              <w:t>(100 шт.)</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0,06</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6836,08</w:t>
            </w:r>
            <w:r w:rsidRPr="007F03E9">
              <w:rPr>
                <w:rFonts w:ascii="Arial CYR" w:eastAsia="Times New Roman" w:hAnsi="Arial CYR" w:cs="Arial CYR"/>
                <w:color w:val="000000"/>
                <w:sz w:val="16"/>
                <w:szCs w:val="16"/>
                <w:lang w:eastAsia="ru-RU"/>
              </w:rPr>
              <w:br/>
              <w:t>857,14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0,94</w:t>
            </w:r>
            <w:r w:rsidRPr="007F03E9">
              <w:rPr>
                <w:rFonts w:ascii="Arial CYR" w:eastAsia="Times New Roman" w:hAnsi="Arial CYR" w:cs="Arial CYR"/>
                <w:color w:val="000000"/>
                <w:sz w:val="16"/>
                <w:szCs w:val="16"/>
                <w:lang w:eastAsia="ru-RU"/>
              </w:rPr>
              <w:br/>
              <w:t>0,41</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410,16</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51,43</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0,06</w:t>
            </w:r>
            <w:r w:rsidRPr="007F03E9">
              <w:rPr>
                <w:rFonts w:ascii="Arial CYR" w:eastAsia="Times New Roman" w:hAnsi="Arial CYR" w:cs="Arial CYR"/>
                <w:color w:val="000000"/>
                <w:sz w:val="16"/>
                <w:szCs w:val="16"/>
                <w:lang w:eastAsia="ru-RU"/>
              </w:rPr>
              <w:br/>
              <w:t>0,02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89,1</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5,35</w:t>
            </w:r>
          </w:p>
        </w:tc>
      </w:tr>
      <w:tr w:rsidR="007F03E9" w:rsidRPr="007F03E9" w:rsidTr="007F03E9">
        <w:trPr>
          <w:trHeight w:val="720"/>
        </w:trPr>
        <w:tc>
          <w:tcPr>
            <w:tcW w:w="520" w:type="dxa"/>
            <w:tcBorders>
              <w:top w:val="nil"/>
              <w:left w:val="single" w:sz="4" w:space="0" w:color="000000"/>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191</w:t>
            </w:r>
          </w:p>
        </w:tc>
        <w:tc>
          <w:tcPr>
            <w:tcW w:w="226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ФЕРр67-8-2</w:t>
            </w:r>
            <w:r w:rsidRPr="007F03E9">
              <w:rPr>
                <w:rFonts w:ascii="Arial CYR" w:eastAsia="Times New Roman" w:hAnsi="Arial CYR" w:cs="Arial CYR"/>
                <w:b/>
                <w:bCs/>
                <w:color w:val="000000"/>
                <w:sz w:val="18"/>
                <w:szCs w:val="18"/>
                <w:lang w:eastAsia="ru-RU"/>
              </w:rPr>
              <w:br/>
            </w:r>
            <w:r w:rsidRPr="007F03E9">
              <w:rPr>
                <w:rFonts w:ascii="Arial" w:eastAsia="Times New Roman" w:hAnsi="Arial" w:cs="Arial"/>
                <w:i/>
                <w:iCs/>
                <w:color w:val="000000"/>
                <w:sz w:val="18"/>
                <w:szCs w:val="18"/>
                <w:lang w:eastAsia="ru-RU"/>
              </w:rPr>
              <w:t>Приказ Минстроя РФ от 30.01.14 №31/</w:t>
            </w:r>
            <w:proofErr w:type="spellStart"/>
            <w:proofErr w:type="gramStart"/>
            <w:r w:rsidRPr="007F03E9">
              <w:rPr>
                <w:rFonts w:ascii="Arial" w:eastAsia="Times New Roman" w:hAnsi="Arial" w:cs="Arial"/>
                <w:i/>
                <w:iCs/>
                <w:color w:val="000000"/>
                <w:sz w:val="18"/>
                <w:szCs w:val="18"/>
                <w:lang w:eastAsia="ru-RU"/>
              </w:rPr>
              <w:t>пр</w:t>
            </w:r>
            <w:proofErr w:type="spellEnd"/>
            <w:proofErr w:type="gramEnd"/>
          </w:p>
        </w:tc>
        <w:tc>
          <w:tcPr>
            <w:tcW w:w="41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Смена светильников: с люминесцентными лампами</w:t>
            </w:r>
            <w:r w:rsidRPr="007F03E9">
              <w:rPr>
                <w:rFonts w:ascii="Arial CYR" w:eastAsia="Times New Roman" w:hAnsi="Arial CYR" w:cs="Arial CYR"/>
                <w:color w:val="000000"/>
                <w:sz w:val="18"/>
                <w:szCs w:val="18"/>
                <w:lang w:eastAsia="ru-RU"/>
              </w:rPr>
              <w:br/>
              <w:t>(100 шт.)</w:t>
            </w:r>
          </w:p>
        </w:tc>
        <w:tc>
          <w:tcPr>
            <w:tcW w:w="1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0,3</w:t>
            </w:r>
          </w:p>
        </w:tc>
        <w:tc>
          <w:tcPr>
            <w:tcW w:w="13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22073,45</w:t>
            </w:r>
            <w:r w:rsidRPr="007F03E9">
              <w:rPr>
                <w:rFonts w:ascii="Arial CYR" w:eastAsia="Times New Roman" w:hAnsi="Arial CYR" w:cs="Arial CYR"/>
                <w:color w:val="000000"/>
                <w:sz w:val="16"/>
                <w:szCs w:val="16"/>
                <w:lang w:eastAsia="ru-RU"/>
              </w:rPr>
              <w:br/>
              <w:t>1570,95</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w:t>
            </w:r>
            <w:r w:rsidRPr="007F03E9">
              <w:rPr>
                <w:rFonts w:ascii="Arial CYR" w:eastAsia="Times New Roman" w:hAnsi="Arial CYR" w:cs="Arial CYR"/>
                <w:color w:val="000000"/>
                <w:sz w:val="16"/>
                <w:szCs w:val="16"/>
                <w:lang w:eastAsia="ru-RU"/>
              </w:rPr>
              <w:br/>
              <w:t>1,08</w:t>
            </w:r>
          </w:p>
        </w:tc>
        <w:tc>
          <w:tcPr>
            <w:tcW w:w="118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6622,04</w:t>
            </w:r>
          </w:p>
        </w:tc>
        <w:tc>
          <w:tcPr>
            <w:tcW w:w="122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471,29</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0,75</w:t>
            </w:r>
            <w:r w:rsidRPr="007F03E9">
              <w:rPr>
                <w:rFonts w:ascii="Arial CYR" w:eastAsia="Times New Roman" w:hAnsi="Arial CYR" w:cs="Arial CYR"/>
                <w:color w:val="000000"/>
                <w:sz w:val="16"/>
                <w:szCs w:val="16"/>
                <w:lang w:eastAsia="ru-RU"/>
              </w:rPr>
              <w:br/>
              <w:t>0,32</w:t>
            </w:r>
          </w:p>
        </w:tc>
        <w:tc>
          <w:tcPr>
            <w:tcW w:w="94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163,3</w:t>
            </w:r>
          </w:p>
        </w:tc>
        <w:tc>
          <w:tcPr>
            <w:tcW w:w="900" w:type="dxa"/>
            <w:tcBorders>
              <w:top w:val="nil"/>
              <w:left w:val="nil"/>
              <w:bottom w:val="single" w:sz="4" w:space="0" w:color="000000"/>
              <w:right w:val="single" w:sz="4" w:space="0" w:color="000000"/>
            </w:tcBorders>
            <w:shd w:val="clear" w:color="auto" w:fill="auto"/>
            <w:noWrap/>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48,99</w:t>
            </w:r>
          </w:p>
        </w:tc>
      </w:tr>
      <w:tr w:rsidR="007F03E9" w:rsidRPr="007F03E9" w:rsidTr="007F03E9">
        <w:trPr>
          <w:trHeight w:val="450"/>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Итого прямые затраты по смете в ценах 2001г.</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354291,33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50886,64</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26474,73</w:t>
            </w:r>
            <w:r w:rsidRPr="007F03E9">
              <w:rPr>
                <w:rFonts w:ascii="Arial CYR" w:eastAsia="Times New Roman" w:hAnsi="Arial CYR" w:cs="Arial CYR"/>
                <w:color w:val="000000"/>
                <w:sz w:val="16"/>
                <w:szCs w:val="16"/>
                <w:lang w:eastAsia="ru-RU"/>
              </w:rPr>
              <w:br/>
              <w:t>2887,93</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5695,48</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Накладные расходы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51538,64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Сметная прибыль</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29685,35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Итоги по смете:</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Итого Строительные работы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2497759,42</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5641,14</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Итого Монтажные работы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45650,05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54,34</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Итого</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2543409,47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5695,48</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w:t>
            </w:r>
            <w:proofErr w:type="spellStart"/>
            <w:r w:rsidRPr="007F03E9">
              <w:rPr>
                <w:rFonts w:ascii="Arial CYR" w:eastAsia="Times New Roman" w:hAnsi="Arial CYR" w:cs="Arial CYR"/>
                <w:color w:val="000000"/>
                <w:sz w:val="18"/>
                <w:szCs w:val="18"/>
                <w:lang w:eastAsia="ru-RU"/>
              </w:rPr>
              <w:t>Справочно</w:t>
            </w:r>
            <w:proofErr w:type="spellEnd"/>
            <w:r w:rsidRPr="007F03E9">
              <w:rPr>
                <w:rFonts w:ascii="Arial CYR" w:eastAsia="Times New Roman" w:hAnsi="Arial CYR" w:cs="Arial CYR"/>
                <w:color w:val="000000"/>
                <w:sz w:val="18"/>
                <w:szCs w:val="18"/>
                <w:lang w:eastAsia="ru-RU"/>
              </w:rPr>
              <w:t>, в ценах 2001г.:</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Материалы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276929,96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Машины и механизмы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26474,73</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ФОТ</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53774,57</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Накладные расходы</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51538,64</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Сметная прибыль</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29685,35</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Непредвиденные затраты 2%</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50868,19</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 xml:space="preserve">  Итого с непредвиденными</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b/>
                <w:bCs/>
                <w:color w:val="000000"/>
                <w:sz w:val="16"/>
                <w:szCs w:val="16"/>
                <w:lang w:eastAsia="ru-RU"/>
              </w:rPr>
            </w:pPr>
            <w:r w:rsidRPr="007F03E9">
              <w:rPr>
                <w:rFonts w:ascii="Arial CYR" w:eastAsia="Times New Roman" w:hAnsi="Arial CYR" w:cs="Arial CYR"/>
                <w:b/>
                <w:bCs/>
                <w:color w:val="000000"/>
                <w:sz w:val="16"/>
                <w:szCs w:val="16"/>
                <w:lang w:eastAsia="ru-RU"/>
              </w:rPr>
              <w:t>2594277,66</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r w:rsidRPr="007F03E9">
              <w:rPr>
                <w:rFonts w:ascii="Arial CYR" w:eastAsia="Times New Roman" w:hAnsi="Arial CYR" w:cs="Arial CYR"/>
                <w:color w:val="000000"/>
                <w:sz w:val="18"/>
                <w:szCs w:val="18"/>
                <w:lang w:eastAsia="ru-RU"/>
              </w:rPr>
              <w:t xml:space="preserve">  НДС 18%</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466969,98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r>
      <w:tr w:rsidR="007F03E9" w:rsidRPr="007F03E9" w:rsidTr="007F03E9">
        <w:trPr>
          <w:trHeight w:val="255"/>
        </w:trPr>
        <w:tc>
          <w:tcPr>
            <w:tcW w:w="11280"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7F03E9" w:rsidRPr="007F03E9" w:rsidRDefault="007F03E9" w:rsidP="007F03E9">
            <w:pPr>
              <w:spacing w:after="0" w:line="240" w:lineRule="auto"/>
              <w:rPr>
                <w:rFonts w:ascii="Arial CYR" w:eastAsia="Times New Roman" w:hAnsi="Arial CYR" w:cs="Arial CYR"/>
                <w:b/>
                <w:bCs/>
                <w:color w:val="000000"/>
                <w:sz w:val="18"/>
                <w:szCs w:val="18"/>
                <w:lang w:eastAsia="ru-RU"/>
              </w:rPr>
            </w:pPr>
            <w:r w:rsidRPr="007F03E9">
              <w:rPr>
                <w:rFonts w:ascii="Arial CYR" w:eastAsia="Times New Roman" w:hAnsi="Arial CYR" w:cs="Arial CYR"/>
                <w:b/>
                <w:bCs/>
                <w:color w:val="000000"/>
                <w:sz w:val="18"/>
                <w:szCs w:val="18"/>
                <w:lang w:eastAsia="ru-RU"/>
              </w:rPr>
              <w:t xml:space="preserve">  ВСЕГО по смете</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b/>
                <w:bCs/>
                <w:color w:val="000000"/>
                <w:sz w:val="16"/>
                <w:szCs w:val="16"/>
                <w:lang w:eastAsia="ru-RU"/>
              </w:rPr>
            </w:pPr>
            <w:r w:rsidRPr="007F03E9">
              <w:rPr>
                <w:rFonts w:ascii="Arial CYR" w:eastAsia="Times New Roman" w:hAnsi="Arial CYR" w:cs="Arial CYR"/>
                <w:b/>
                <w:bCs/>
                <w:color w:val="000000"/>
                <w:sz w:val="16"/>
                <w:szCs w:val="16"/>
                <w:lang w:eastAsia="ru-RU"/>
              </w:rPr>
              <w:t>3061248</w:t>
            </w:r>
          </w:p>
        </w:tc>
        <w:tc>
          <w:tcPr>
            <w:tcW w:w="122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118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4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r w:rsidRPr="007F03E9">
              <w:rPr>
                <w:rFonts w:ascii="Arial CYR" w:eastAsia="Times New Roman" w:hAnsi="Arial CYR" w:cs="Arial CYR"/>
                <w:color w:val="000000"/>
                <w:sz w:val="16"/>
                <w:szCs w:val="16"/>
                <w:lang w:eastAsia="ru-RU"/>
              </w:rPr>
              <w:t> </w:t>
            </w:r>
          </w:p>
        </w:tc>
        <w:tc>
          <w:tcPr>
            <w:tcW w:w="900" w:type="dxa"/>
            <w:tcBorders>
              <w:top w:val="nil"/>
              <w:left w:val="nil"/>
              <w:bottom w:val="single" w:sz="4" w:space="0" w:color="000000"/>
              <w:right w:val="single" w:sz="4" w:space="0" w:color="000000"/>
            </w:tcBorders>
            <w:shd w:val="clear" w:color="auto" w:fill="auto"/>
            <w:hideMark/>
          </w:tcPr>
          <w:p w:rsidR="007F03E9" w:rsidRPr="007F03E9" w:rsidRDefault="007F03E9" w:rsidP="007F03E9">
            <w:pPr>
              <w:spacing w:after="0" w:line="240" w:lineRule="auto"/>
              <w:jc w:val="right"/>
              <w:rPr>
                <w:rFonts w:ascii="Arial CYR" w:eastAsia="Times New Roman" w:hAnsi="Arial CYR" w:cs="Arial CYR"/>
                <w:b/>
                <w:bCs/>
                <w:color w:val="000000"/>
                <w:sz w:val="16"/>
                <w:szCs w:val="16"/>
                <w:lang w:eastAsia="ru-RU"/>
              </w:rPr>
            </w:pPr>
            <w:r w:rsidRPr="007F03E9">
              <w:rPr>
                <w:rFonts w:ascii="Arial CYR" w:eastAsia="Times New Roman" w:hAnsi="Arial CYR" w:cs="Arial CYR"/>
                <w:b/>
                <w:bCs/>
                <w:color w:val="000000"/>
                <w:sz w:val="16"/>
                <w:szCs w:val="16"/>
                <w:lang w:eastAsia="ru-RU"/>
              </w:rPr>
              <w:t>5695,48</w:t>
            </w:r>
          </w:p>
        </w:tc>
      </w:tr>
      <w:tr w:rsidR="007F03E9" w:rsidRPr="007F03E9" w:rsidTr="007F03E9">
        <w:trPr>
          <w:trHeight w:val="255"/>
        </w:trPr>
        <w:tc>
          <w:tcPr>
            <w:tcW w:w="520" w:type="dxa"/>
            <w:tcBorders>
              <w:top w:val="nil"/>
              <w:left w:val="nil"/>
              <w:bottom w:val="nil"/>
              <w:right w:val="nil"/>
            </w:tcBorders>
            <w:shd w:val="clear" w:color="auto" w:fill="auto"/>
            <w:hideMark/>
          </w:tcPr>
          <w:p w:rsidR="007F03E9" w:rsidRPr="007F03E9" w:rsidRDefault="007F03E9" w:rsidP="007F03E9">
            <w:pPr>
              <w:spacing w:after="0" w:line="240" w:lineRule="auto"/>
              <w:jc w:val="center"/>
              <w:rPr>
                <w:rFonts w:ascii="Arial CYR" w:eastAsia="Times New Roman" w:hAnsi="Arial CYR" w:cs="Arial CYR"/>
                <w:color w:val="000000"/>
                <w:sz w:val="18"/>
                <w:szCs w:val="18"/>
                <w:lang w:eastAsia="ru-RU"/>
              </w:rPr>
            </w:pPr>
          </w:p>
        </w:tc>
        <w:tc>
          <w:tcPr>
            <w:tcW w:w="2260" w:type="dxa"/>
            <w:tcBorders>
              <w:top w:val="nil"/>
              <w:left w:val="nil"/>
              <w:bottom w:val="nil"/>
              <w:right w:val="nil"/>
            </w:tcBorders>
            <w:shd w:val="clear" w:color="auto" w:fill="auto"/>
            <w:hideMark/>
          </w:tcPr>
          <w:p w:rsidR="007F03E9" w:rsidRPr="007F03E9" w:rsidRDefault="007F03E9" w:rsidP="007F03E9">
            <w:pPr>
              <w:spacing w:after="0" w:line="240" w:lineRule="auto"/>
              <w:rPr>
                <w:rFonts w:ascii="Arial CYR" w:eastAsia="Times New Roman" w:hAnsi="Arial CYR" w:cs="Arial CYR"/>
                <w:color w:val="000000"/>
                <w:sz w:val="18"/>
                <w:szCs w:val="18"/>
                <w:lang w:eastAsia="ru-RU"/>
              </w:rPr>
            </w:pPr>
          </w:p>
        </w:tc>
        <w:tc>
          <w:tcPr>
            <w:tcW w:w="4120" w:type="dxa"/>
            <w:tcBorders>
              <w:top w:val="nil"/>
              <w:left w:val="nil"/>
              <w:bottom w:val="nil"/>
              <w:right w:val="nil"/>
            </w:tcBorders>
            <w:shd w:val="clear" w:color="auto" w:fill="auto"/>
            <w:hideMark/>
          </w:tcPr>
          <w:p w:rsidR="007F03E9" w:rsidRPr="007F03E9" w:rsidRDefault="007F03E9" w:rsidP="007F03E9">
            <w:pPr>
              <w:spacing w:after="0" w:line="240" w:lineRule="auto"/>
              <w:rPr>
                <w:rFonts w:ascii="Arial" w:eastAsia="Times New Roman" w:hAnsi="Arial" w:cs="Arial"/>
                <w:color w:val="000000"/>
                <w:sz w:val="18"/>
                <w:szCs w:val="18"/>
                <w:lang w:eastAsia="ru-RU"/>
              </w:rPr>
            </w:pPr>
          </w:p>
        </w:tc>
        <w:tc>
          <w:tcPr>
            <w:tcW w:w="1900" w:type="dxa"/>
            <w:tcBorders>
              <w:top w:val="nil"/>
              <w:left w:val="nil"/>
              <w:bottom w:val="nil"/>
              <w:right w:val="nil"/>
            </w:tcBorders>
            <w:shd w:val="clear" w:color="auto" w:fill="auto"/>
            <w:hideMark/>
          </w:tcPr>
          <w:p w:rsidR="007F03E9" w:rsidRPr="007F03E9" w:rsidRDefault="007F03E9" w:rsidP="007F03E9">
            <w:pPr>
              <w:spacing w:after="0" w:line="240" w:lineRule="auto"/>
              <w:jc w:val="center"/>
              <w:rPr>
                <w:rFonts w:ascii="Arial" w:eastAsia="Times New Roman" w:hAnsi="Arial" w:cs="Arial"/>
                <w:color w:val="000000"/>
                <w:sz w:val="18"/>
                <w:szCs w:val="18"/>
                <w:lang w:eastAsia="ru-RU"/>
              </w:rPr>
            </w:pPr>
          </w:p>
        </w:tc>
        <w:tc>
          <w:tcPr>
            <w:tcW w:w="130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w:eastAsia="Times New Roman" w:hAnsi="Arial" w:cs="Arial"/>
                <w:color w:val="000000"/>
                <w:sz w:val="16"/>
                <w:szCs w:val="16"/>
                <w:lang w:eastAsia="ru-RU"/>
              </w:rPr>
            </w:pPr>
          </w:p>
        </w:tc>
        <w:tc>
          <w:tcPr>
            <w:tcW w:w="118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c>
          <w:tcPr>
            <w:tcW w:w="118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c>
          <w:tcPr>
            <w:tcW w:w="122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c>
          <w:tcPr>
            <w:tcW w:w="118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c>
          <w:tcPr>
            <w:tcW w:w="94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c>
          <w:tcPr>
            <w:tcW w:w="900" w:type="dxa"/>
            <w:tcBorders>
              <w:top w:val="nil"/>
              <w:left w:val="nil"/>
              <w:bottom w:val="nil"/>
              <w:right w:val="nil"/>
            </w:tcBorders>
            <w:shd w:val="clear" w:color="auto" w:fill="auto"/>
            <w:hideMark/>
          </w:tcPr>
          <w:p w:rsidR="007F03E9" w:rsidRPr="007F03E9" w:rsidRDefault="007F03E9" w:rsidP="007F03E9">
            <w:pPr>
              <w:spacing w:after="0" w:line="240" w:lineRule="auto"/>
              <w:jc w:val="right"/>
              <w:rPr>
                <w:rFonts w:ascii="Arial CYR" w:eastAsia="Times New Roman" w:hAnsi="Arial CYR" w:cs="Arial CYR"/>
                <w:color w:val="000000"/>
                <w:sz w:val="16"/>
                <w:szCs w:val="16"/>
                <w:lang w:eastAsia="ru-RU"/>
              </w:rPr>
            </w:pPr>
          </w:p>
        </w:tc>
      </w:tr>
    </w:tbl>
    <w:p w:rsidR="007F03E9" w:rsidRPr="00E22443" w:rsidRDefault="004A20DA" w:rsidP="007F03E9">
      <w:pPr>
        <w:spacing w:after="0" w:line="240" w:lineRule="auto"/>
        <w:outlineLvl w:val="0"/>
        <w:rPr>
          <w:rFonts w:ascii="Times New Roman" w:eastAsia="Times New Roman" w:hAnsi="Times New Roman" w:cs="Times New Roman"/>
          <w:lang w:eastAsia="ru-RU"/>
        </w:rPr>
      </w:pPr>
      <w:r w:rsidRPr="00E22443">
        <w:rPr>
          <w:rFonts w:ascii="Times New Roman" w:eastAsia="Times New Roman" w:hAnsi="Times New Roman" w:cs="Times New Roman"/>
          <w:lang w:eastAsia="ru-RU"/>
        </w:rPr>
        <w:t xml:space="preserve">*- эквивалентность </w:t>
      </w:r>
      <w:r w:rsidR="00E22443">
        <w:rPr>
          <w:rFonts w:ascii="Times New Roman" w:eastAsia="Times New Roman" w:hAnsi="Times New Roman" w:cs="Times New Roman"/>
          <w:lang w:eastAsia="ru-RU"/>
        </w:rPr>
        <w:t xml:space="preserve"> материалов  </w:t>
      </w:r>
      <w:r w:rsidRPr="00E22443">
        <w:rPr>
          <w:rFonts w:ascii="Times New Roman" w:eastAsia="Times New Roman" w:hAnsi="Times New Roman" w:cs="Times New Roman"/>
          <w:lang w:eastAsia="ru-RU"/>
        </w:rPr>
        <w:t>определяется согласно таблице 1 технического задания</w:t>
      </w:r>
    </w:p>
    <w:p w:rsidR="00793941" w:rsidRDefault="00793941" w:rsidP="00793941">
      <w:pPr>
        <w:spacing w:after="0" w:line="240" w:lineRule="auto"/>
        <w:jc w:val="center"/>
        <w:outlineLvl w:val="0"/>
        <w:rPr>
          <w:rFonts w:ascii="Times New Roman" w:eastAsia="Times New Roman" w:hAnsi="Times New Roman" w:cs="Times New Roman"/>
          <w:b/>
          <w:lang w:eastAsia="ru-RU"/>
        </w:rPr>
      </w:pPr>
    </w:p>
    <w:p w:rsidR="00793941" w:rsidRDefault="00793941" w:rsidP="00793941">
      <w:pPr>
        <w:spacing w:after="0" w:line="240" w:lineRule="auto"/>
        <w:jc w:val="both"/>
        <w:outlineLvl w:val="0"/>
        <w:rPr>
          <w:rFonts w:ascii="Times New Roman" w:eastAsia="Times New Roman" w:hAnsi="Times New Roman" w:cs="Times New Roman"/>
          <w:lang w:eastAsia="ru-RU"/>
        </w:rPr>
        <w:sectPr w:rsidR="00793941" w:rsidSect="0020022D">
          <w:pgSz w:w="16838" w:h="11906" w:orient="landscape"/>
          <w:pgMar w:top="720" w:right="720" w:bottom="720" w:left="720" w:header="709" w:footer="709" w:gutter="0"/>
          <w:cols w:space="708"/>
          <w:docGrid w:linePitch="360"/>
        </w:sectPr>
      </w:pPr>
    </w:p>
    <w:p w:rsidR="00D10891" w:rsidRPr="00D10891" w:rsidRDefault="00D10891" w:rsidP="00D10891">
      <w:pPr>
        <w:widowControl w:val="0"/>
        <w:autoSpaceDE w:val="0"/>
        <w:autoSpaceDN w:val="0"/>
        <w:adjustRightInd w:val="0"/>
        <w:spacing w:after="0" w:line="240" w:lineRule="auto"/>
        <w:ind w:firstLine="540"/>
        <w:jc w:val="center"/>
        <w:rPr>
          <w:rFonts w:ascii="Times New Roman" w:hAnsi="Times New Roman" w:cs="Times New Roman"/>
          <w:b/>
        </w:rPr>
      </w:pPr>
      <w:r w:rsidRPr="00D10891">
        <w:rPr>
          <w:rFonts w:ascii="Times New Roman" w:hAnsi="Times New Roman" w:cs="Times New Roman"/>
          <w:b/>
        </w:rPr>
        <w:lastRenderedPageBreak/>
        <w:t>Проект контракта</w:t>
      </w:r>
    </w:p>
    <w:p w:rsidR="00D10891" w:rsidRPr="00D10891" w:rsidRDefault="00D10891" w:rsidP="00D10891">
      <w:pPr>
        <w:spacing w:after="0"/>
        <w:rPr>
          <w:rFonts w:ascii="Times New Roman" w:hAnsi="Times New Roman"/>
          <w:b/>
        </w:rPr>
      </w:pPr>
      <w:r w:rsidRPr="00D10891">
        <w:rPr>
          <w:rFonts w:ascii="Times New Roman" w:hAnsi="Times New Roman"/>
          <w:b/>
        </w:rPr>
        <w:t xml:space="preserve">        </w:t>
      </w:r>
    </w:p>
    <w:p w:rsidR="002C1E86" w:rsidRPr="002C1E86" w:rsidRDefault="000E0816" w:rsidP="002C1E86">
      <w:pPr>
        <w:pStyle w:val="afb"/>
        <w:rPr>
          <w:rFonts w:eastAsia="MS Mincho"/>
          <w:kern w:val="1"/>
          <w:sz w:val="20"/>
        </w:rPr>
      </w:pPr>
      <w:r w:rsidRPr="000E0816">
        <w:rPr>
          <w:kern w:val="1"/>
          <w:lang w:eastAsia="ar-SA"/>
        </w:rPr>
        <w:t xml:space="preserve">     </w:t>
      </w:r>
      <w:r w:rsidR="002C1E86" w:rsidRPr="002C1E86">
        <w:rPr>
          <w:kern w:val="1"/>
          <w:lang w:eastAsia="ar-SA"/>
        </w:rPr>
        <w:t xml:space="preserve">        </w:t>
      </w:r>
      <w:r w:rsidR="002C1E86" w:rsidRPr="002C1E86">
        <w:t xml:space="preserve">   </w:t>
      </w:r>
      <w:r w:rsidR="002C1E86" w:rsidRPr="002C1E86">
        <w:rPr>
          <w:rFonts w:eastAsia="MS Mincho"/>
          <w:kern w:val="1"/>
          <w:sz w:val="20"/>
        </w:rPr>
        <w:t>ДОГОВОР № ___</w:t>
      </w:r>
    </w:p>
    <w:p w:rsidR="002C1E86" w:rsidRPr="002C1E86" w:rsidRDefault="002C1E86" w:rsidP="002C1E86">
      <w:pPr>
        <w:keepNext/>
        <w:widowControl w:val="0"/>
        <w:suppressAutoHyphens/>
        <w:spacing w:after="0" w:line="240" w:lineRule="auto"/>
        <w:jc w:val="center"/>
        <w:rPr>
          <w:rFonts w:ascii="Times New Roman" w:eastAsia="MS Mincho" w:hAnsi="Times New Roman" w:cs="Times New Roman"/>
          <w:kern w:val="1"/>
          <w:sz w:val="20"/>
          <w:szCs w:val="20"/>
        </w:rPr>
      </w:pPr>
      <w:r w:rsidRPr="002C1E86">
        <w:rPr>
          <w:rFonts w:ascii="Times New Roman" w:eastAsia="MS Mincho" w:hAnsi="Times New Roman" w:cs="Times New Roman"/>
          <w:kern w:val="1"/>
          <w:sz w:val="20"/>
          <w:szCs w:val="20"/>
        </w:rPr>
        <w:t>на выполнение подрядных работ</w:t>
      </w:r>
    </w:p>
    <w:p w:rsidR="002C1E86" w:rsidRPr="002C1E86" w:rsidRDefault="002C1E86" w:rsidP="002C1E86">
      <w:pPr>
        <w:shd w:val="clear" w:color="auto" w:fill="FFFFFF"/>
        <w:tabs>
          <w:tab w:val="left" w:pos="3794"/>
          <w:tab w:val="left" w:pos="8302"/>
        </w:tabs>
        <w:suppressAutoHyphens/>
        <w:spacing w:after="0" w:line="240" w:lineRule="auto"/>
        <w:ind w:left="29" w:firstLine="511"/>
        <w:jc w:val="both"/>
        <w:rPr>
          <w:rFonts w:ascii="Times New Roman" w:eastAsia="Times New Roman" w:hAnsi="Times New Roman" w:cs="Times New Roman"/>
          <w:color w:val="000000"/>
          <w:spacing w:val="2"/>
          <w:kern w:val="1"/>
          <w:sz w:val="20"/>
          <w:szCs w:val="20"/>
          <w:lang w:eastAsia="ar-SA"/>
        </w:rPr>
      </w:pPr>
      <w:r w:rsidRPr="002C1E86">
        <w:rPr>
          <w:rFonts w:ascii="Times New Roman" w:eastAsia="Times New Roman" w:hAnsi="Times New Roman" w:cs="Times New Roman"/>
          <w:color w:val="000000"/>
          <w:spacing w:val="-1"/>
          <w:kern w:val="1"/>
          <w:sz w:val="20"/>
          <w:szCs w:val="20"/>
          <w:lang w:eastAsia="ar-SA"/>
        </w:rPr>
        <w:t>г. Новосибирск</w:t>
      </w:r>
      <w:r w:rsidRPr="002C1E86">
        <w:rPr>
          <w:rFonts w:ascii="Times New Roman" w:eastAsia="Times New Roman" w:hAnsi="Times New Roman" w:cs="Times New Roman"/>
          <w:color w:val="000000"/>
          <w:kern w:val="1"/>
          <w:sz w:val="20"/>
          <w:szCs w:val="20"/>
          <w:lang w:eastAsia="ar-SA"/>
        </w:rPr>
        <w:tab/>
        <w:t xml:space="preserve">                                                            «</w:t>
      </w:r>
      <w:r w:rsidRPr="002C1E86">
        <w:rPr>
          <w:rFonts w:ascii="Times New Roman" w:eastAsia="Times New Roman" w:hAnsi="Times New Roman" w:cs="Times New Roman"/>
          <w:color w:val="000000"/>
          <w:spacing w:val="2"/>
          <w:kern w:val="1"/>
          <w:sz w:val="20"/>
          <w:szCs w:val="20"/>
          <w:lang w:eastAsia="ar-SA"/>
        </w:rPr>
        <w:t>____» _________  2015г.</w:t>
      </w:r>
    </w:p>
    <w:p w:rsidR="002C1E86" w:rsidRPr="002C1E86" w:rsidRDefault="002C1E86" w:rsidP="002C1E86">
      <w:pPr>
        <w:shd w:val="clear" w:color="auto" w:fill="FFFFFF"/>
        <w:tabs>
          <w:tab w:val="left" w:pos="3794"/>
          <w:tab w:val="left" w:pos="8302"/>
        </w:tabs>
        <w:suppressAutoHyphens/>
        <w:spacing w:after="0" w:line="240" w:lineRule="auto"/>
        <w:ind w:left="29"/>
        <w:jc w:val="both"/>
        <w:rPr>
          <w:rFonts w:ascii="Times New Roman" w:eastAsia="Times New Roman" w:hAnsi="Times New Roman" w:cs="Times New Roman"/>
          <w:color w:val="000000"/>
          <w:spacing w:val="2"/>
          <w:kern w:val="1"/>
          <w:sz w:val="20"/>
          <w:szCs w:val="20"/>
          <w:lang w:eastAsia="ar-SA"/>
        </w:rPr>
      </w:pPr>
    </w:p>
    <w:p w:rsidR="002C1E86" w:rsidRPr="002C1E86" w:rsidRDefault="002C1E86" w:rsidP="002C1E86">
      <w:pPr>
        <w:suppressAutoHyphens/>
        <w:spacing w:after="0" w:line="240" w:lineRule="auto"/>
        <w:ind w:firstLine="540"/>
        <w:jc w:val="both"/>
        <w:rPr>
          <w:rFonts w:ascii="Times New Roman" w:eastAsia="Times New Roman" w:hAnsi="Times New Roman" w:cs="Times New Roman"/>
          <w:kern w:val="1"/>
          <w:sz w:val="20"/>
          <w:szCs w:val="20"/>
          <w:lang w:eastAsia="ar-SA"/>
        </w:rPr>
      </w:pPr>
      <w:proofErr w:type="gramStart"/>
      <w:r w:rsidRPr="002C1E86">
        <w:rPr>
          <w:rFonts w:ascii="Times New Roman" w:eastAsia="Times New Roman" w:hAnsi="Times New Roman" w:cs="Times New Roman"/>
          <w:b/>
          <w:kern w:val="1"/>
          <w:sz w:val="20"/>
          <w:szCs w:val="20"/>
          <w:lang w:eastAsia="ar-SA"/>
        </w:rPr>
        <w:t>Федеральное государственное бюджетное образовательное учреждение высшего профессионального образования «Сибирский государственный университет путей сообщения» (СГУПС)</w:t>
      </w:r>
      <w:r w:rsidRPr="002C1E86">
        <w:rPr>
          <w:rFonts w:ascii="Times New Roman" w:eastAsia="Times New Roman" w:hAnsi="Times New Roman" w:cs="Times New Roman"/>
          <w:kern w:val="1"/>
          <w:sz w:val="20"/>
          <w:szCs w:val="20"/>
          <w:lang w:eastAsia="ar-SA"/>
        </w:rPr>
        <w:t xml:space="preserve">, именуемое в дальнейшем «Заказчик, в лице  проректора  Новоселова Алексея Анатольевича, действующего на основании доверенности № 1 от 03.03.2014г., с одной стороны и </w:t>
      </w:r>
      <w:r w:rsidRPr="002C1E86">
        <w:rPr>
          <w:rFonts w:ascii="Times New Roman" w:eastAsia="Times New Roman" w:hAnsi="Times New Roman" w:cs="Times New Roman"/>
          <w:b/>
          <w:kern w:val="1"/>
          <w:sz w:val="20"/>
          <w:szCs w:val="20"/>
          <w:lang w:eastAsia="ar-SA"/>
        </w:rPr>
        <w:t>____________</w:t>
      </w:r>
      <w:r w:rsidRPr="002C1E86">
        <w:rPr>
          <w:rFonts w:ascii="Times New Roman" w:eastAsia="Times New Roman" w:hAnsi="Times New Roman" w:cs="Times New Roman"/>
          <w:kern w:val="1"/>
          <w:sz w:val="20"/>
          <w:szCs w:val="20"/>
          <w:lang w:eastAsia="ar-SA"/>
        </w:rPr>
        <w:t xml:space="preserve"> именуемое в дальнейшем «Подрядчик», в лице  _________________, действующего на основании Устава, с другой стороны,  в результате осуществления закупки в соответствии с Федеральным  законом 05.04.2013г</w:t>
      </w:r>
      <w:proofErr w:type="gramEnd"/>
      <w:r w:rsidRPr="002C1E86">
        <w:rPr>
          <w:rFonts w:ascii="Times New Roman" w:eastAsia="Times New Roman" w:hAnsi="Times New Roman" w:cs="Times New Roman"/>
          <w:kern w:val="1"/>
          <w:sz w:val="20"/>
          <w:szCs w:val="20"/>
          <w:lang w:eastAsia="ar-SA"/>
        </w:rPr>
        <w:t>. № 44-ФЗ  путем проведения открытого аукциона в электронной форме №Э</w:t>
      </w:r>
      <w:proofErr w:type="gramStart"/>
      <w:r w:rsidRPr="002C1E86">
        <w:rPr>
          <w:rFonts w:ascii="Times New Roman" w:eastAsia="Times New Roman" w:hAnsi="Times New Roman" w:cs="Times New Roman"/>
          <w:kern w:val="1"/>
          <w:sz w:val="20"/>
          <w:szCs w:val="20"/>
          <w:lang w:eastAsia="ar-SA"/>
        </w:rPr>
        <w:t>А-</w:t>
      </w:r>
      <w:proofErr w:type="gramEnd"/>
      <w:r w:rsidRPr="002C1E86">
        <w:rPr>
          <w:rFonts w:ascii="Times New Roman" w:eastAsia="Times New Roman" w:hAnsi="Times New Roman" w:cs="Times New Roman"/>
          <w:kern w:val="1"/>
          <w:sz w:val="20"/>
          <w:szCs w:val="20"/>
          <w:lang w:eastAsia="ar-SA"/>
        </w:rPr>
        <w:t xml:space="preserve">……….,  на основании протокола ___________, заключили путем подписания электронной подписью гражданско-правовой договор бюджетного учреждения – настоящий договор на выполнение подрядных работ (далее – договор) о нижеследующем: </w:t>
      </w:r>
    </w:p>
    <w:p w:rsidR="002C1E86" w:rsidRPr="002C1E86" w:rsidRDefault="002C1E86" w:rsidP="002C1E86">
      <w:pPr>
        <w:shd w:val="clear" w:color="auto" w:fill="FFFFFF"/>
        <w:spacing w:after="0" w:line="240" w:lineRule="auto"/>
        <w:ind w:firstLine="181"/>
        <w:jc w:val="both"/>
        <w:rPr>
          <w:rFonts w:ascii="Times New Roman" w:eastAsia="Times New Roman" w:hAnsi="Times New Roman" w:cs="Times New Roman"/>
          <w:color w:val="000000"/>
          <w:spacing w:val="-4"/>
          <w:sz w:val="20"/>
          <w:szCs w:val="20"/>
          <w:lang w:eastAsia="ru-RU"/>
        </w:rPr>
      </w:pPr>
    </w:p>
    <w:p w:rsidR="002C1E86" w:rsidRPr="002C1E86" w:rsidRDefault="002C1E86" w:rsidP="002C1E86">
      <w:pPr>
        <w:shd w:val="clear" w:color="auto" w:fill="FFFFFF"/>
        <w:suppressAutoHyphens/>
        <w:spacing w:after="0" w:line="240" w:lineRule="auto"/>
        <w:ind w:right="57"/>
        <w:jc w:val="center"/>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b/>
          <w:color w:val="000000"/>
          <w:spacing w:val="2"/>
          <w:kern w:val="1"/>
          <w:sz w:val="20"/>
          <w:szCs w:val="20"/>
          <w:lang w:eastAsia="ar-SA"/>
        </w:rPr>
        <w:t>1. Предмет договора</w:t>
      </w:r>
    </w:p>
    <w:p w:rsidR="002C1E86" w:rsidRPr="002C1E86" w:rsidRDefault="002C1E86" w:rsidP="002C1E86">
      <w:pPr>
        <w:shd w:val="clear" w:color="auto" w:fill="FFFFFF"/>
        <w:spacing w:after="0" w:line="240" w:lineRule="auto"/>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2"/>
          <w:sz w:val="20"/>
          <w:szCs w:val="20"/>
          <w:lang w:eastAsia="ru-RU"/>
        </w:rPr>
        <w:t xml:space="preserve">     1.1.«Подрядчик» обязуется по заданию «Заказчика» выполнить из своих материалов  </w:t>
      </w:r>
      <w:r w:rsidRPr="002C1E86">
        <w:rPr>
          <w:rFonts w:ascii="Times New Roman" w:eastAsia="Times New Roman" w:hAnsi="Times New Roman" w:cs="Times New Roman"/>
          <w:b/>
          <w:color w:val="000000"/>
          <w:spacing w:val="-2"/>
          <w:sz w:val="20"/>
          <w:szCs w:val="20"/>
          <w:lang w:eastAsia="ru-RU"/>
        </w:rPr>
        <w:t>подрядные  работы по  капитальному ремонту</w:t>
      </w:r>
      <w:r w:rsidRPr="002C1E86">
        <w:rPr>
          <w:rFonts w:ascii="Times New Roman" w:eastAsia="Times New Roman" w:hAnsi="Times New Roman" w:cs="Times New Roman"/>
          <w:color w:val="000000"/>
          <w:spacing w:val="-2"/>
          <w:sz w:val="20"/>
          <w:szCs w:val="20"/>
          <w:lang w:eastAsia="ru-RU"/>
        </w:rPr>
        <w:t>, а «Заказчик» принять эти работы и оплатить их стоимость.</w:t>
      </w:r>
    </w:p>
    <w:p w:rsidR="002C1E86" w:rsidRPr="002C1E86" w:rsidRDefault="002C1E86" w:rsidP="002C1E86">
      <w:pPr>
        <w:shd w:val="clear" w:color="auto" w:fill="FFFFFF"/>
        <w:spacing w:after="0" w:line="240" w:lineRule="auto"/>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2"/>
          <w:sz w:val="20"/>
          <w:szCs w:val="20"/>
          <w:lang w:eastAsia="ru-RU"/>
        </w:rPr>
        <w:t xml:space="preserve">     1.2.«Подрядчик» выполняет подрядные работы по  капитальному ремонту </w:t>
      </w:r>
      <w:r w:rsidRPr="002C1E86">
        <w:rPr>
          <w:rFonts w:ascii="Times New Roman" w:hAnsi="Times New Roman"/>
          <w:sz w:val="20"/>
          <w:szCs w:val="20"/>
        </w:rPr>
        <w:t xml:space="preserve">помещений здания Общежития </w:t>
      </w:r>
      <w:r w:rsidRPr="002C1E86">
        <w:rPr>
          <w:rFonts w:ascii="Times New Roman" w:hAnsi="Times New Roman"/>
          <w:sz w:val="20"/>
          <w:szCs w:val="20"/>
          <w:lang w:eastAsia="ru-RU"/>
        </w:rPr>
        <w:t xml:space="preserve">расположенного по адресу: </w:t>
      </w:r>
      <w:r w:rsidRPr="002C1E86">
        <w:rPr>
          <w:rFonts w:ascii="Times New Roman" w:hAnsi="Times New Roman" w:cs="Times New Roman"/>
          <w:sz w:val="20"/>
          <w:szCs w:val="20"/>
        </w:rPr>
        <w:t>634006,</w:t>
      </w:r>
      <w:r w:rsidRPr="002C1E86">
        <w:rPr>
          <w:rFonts w:ascii="Times New Roman" w:hAnsi="Times New Roman" w:cs="Times New Roman"/>
          <w:szCs w:val="20"/>
        </w:rPr>
        <w:t xml:space="preserve"> </w:t>
      </w:r>
      <w:r w:rsidRPr="002C1E86">
        <w:rPr>
          <w:rFonts w:ascii="Times New Roman" w:hAnsi="Times New Roman"/>
          <w:sz w:val="20"/>
          <w:szCs w:val="20"/>
          <w:lang w:eastAsia="ru-RU"/>
        </w:rPr>
        <w:t>г. Томск, пер. Переездный, д.3</w:t>
      </w:r>
      <w:r w:rsidRPr="002C1E86">
        <w:rPr>
          <w:rFonts w:ascii="Times New Roman" w:eastAsia="Times New Roman" w:hAnsi="Times New Roman" w:cs="Times New Roman"/>
          <w:sz w:val="20"/>
          <w:szCs w:val="20"/>
          <w:lang w:eastAsia="ru-RU"/>
        </w:rPr>
        <w:t>.</w:t>
      </w:r>
    </w:p>
    <w:p w:rsidR="002C1E86" w:rsidRPr="002C1E86" w:rsidRDefault="002C1E86" w:rsidP="002C1E86">
      <w:pPr>
        <w:shd w:val="clear" w:color="auto" w:fill="FFFFFF"/>
        <w:tabs>
          <w:tab w:val="num" w:pos="180"/>
        </w:tabs>
        <w:spacing w:after="0" w:line="240" w:lineRule="auto"/>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1.3.Все подрядные работы по капитальному ремонту помещений здания Общежития (далее – работы) проводятся «Подрядчиком» в соответствии с ведомостью объемов работ и </w:t>
      </w:r>
      <w:r w:rsidRPr="002C1E86">
        <w:rPr>
          <w:rFonts w:ascii="Times New Roman" w:hAnsi="Times New Roman"/>
          <w:bCs/>
          <w:color w:val="000000"/>
          <w:sz w:val="20"/>
          <w:szCs w:val="20"/>
          <w:lang w:eastAsia="ru-RU"/>
        </w:rPr>
        <w:t>проекта №232/2-АС</w:t>
      </w:r>
      <w:r w:rsidRPr="002C1E86">
        <w:rPr>
          <w:rFonts w:ascii="Times New Roman" w:eastAsia="Times New Roman" w:hAnsi="Times New Roman" w:cs="Times New Roman"/>
          <w:bCs/>
          <w:sz w:val="20"/>
          <w:szCs w:val="20"/>
          <w:lang w:eastAsia="ru-RU"/>
        </w:rPr>
        <w:t xml:space="preserve">, которые входят в техническое задание «Заказчика» (Приложение №1 к договору).                 </w:t>
      </w:r>
    </w:p>
    <w:p w:rsidR="002C1E86" w:rsidRPr="002C1E86" w:rsidRDefault="002C1E86" w:rsidP="002C1E86">
      <w:pPr>
        <w:shd w:val="clear" w:color="auto" w:fill="FFFFFF"/>
        <w:tabs>
          <w:tab w:val="num" w:pos="180"/>
        </w:tabs>
        <w:spacing w:after="0" w:line="240" w:lineRule="auto"/>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1.4. Перечень  и стоимость работ </w:t>
      </w:r>
      <w:proofErr w:type="gramStart"/>
      <w:r w:rsidRPr="002C1E86">
        <w:rPr>
          <w:rFonts w:ascii="Times New Roman" w:eastAsia="Times New Roman" w:hAnsi="Times New Roman" w:cs="Times New Roman"/>
          <w:sz w:val="20"/>
          <w:szCs w:val="20"/>
          <w:lang w:eastAsia="ru-RU"/>
        </w:rPr>
        <w:t>предусмотрены</w:t>
      </w:r>
      <w:proofErr w:type="gramEnd"/>
      <w:r w:rsidRPr="002C1E86">
        <w:rPr>
          <w:rFonts w:ascii="Times New Roman" w:eastAsia="Times New Roman" w:hAnsi="Times New Roman" w:cs="Times New Roman"/>
          <w:sz w:val="20"/>
          <w:szCs w:val="20"/>
          <w:lang w:eastAsia="ru-RU"/>
        </w:rPr>
        <w:t xml:space="preserve"> локально-сметным расчетом (Приложение № 2 к договору). </w:t>
      </w:r>
    </w:p>
    <w:p w:rsidR="002C1E86" w:rsidRPr="002C1E86" w:rsidRDefault="002C1E86" w:rsidP="002C1E86">
      <w:pPr>
        <w:shd w:val="clear" w:color="auto" w:fill="FFFFFF"/>
        <w:tabs>
          <w:tab w:val="num" w:pos="180"/>
        </w:tabs>
        <w:spacing w:after="0" w:line="240" w:lineRule="auto"/>
        <w:ind w:right="34"/>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1.5. «Подрядчик» гарантирует, что работы, а также материалы, используемые в ходе их выполнения, соответствуют требованиям государственных стандартов Российской Федерации, материалы, оборудование, подлежащие сертификации, сертифицированы в соответствии с законодательством Российской Федерации, являются новыми, исправными, пригодными к использованию с учетом гарантийных сроков, установленных договором. Копии сертификатов соответствия на изделия, оборудование и материалы, используемые «Подрядчиком» при выполнении работ, подлежат обязательной передаче «Заказчику» одновременно с передачей акта о приемке выполненных работ.</w:t>
      </w:r>
    </w:p>
    <w:p w:rsidR="002C1E86" w:rsidRPr="002C1E86" w:rsidRDefault="002C1E86" w:rsidP="002C1E86">
      <w:pPr>
        <w:shd w:val="clear" w:color="auto" w:fill="FFFFFF"/>
        <w:suppressAutoHyphens/>
        <w:spacing w:after="0" w:line="240" w:lineRule="auto"/>
        <w:ind w:right="43"/>
        <w:jc w:val="both"/>
        <w:rPr>
          <w:rFonts w:ascii="Times New Roman" w:eastAsia="Times New Roman" w:hAnsi="Times New Roman" w:cs="Times New Roman"/>
          <w:spacing w:val="-4"/>
          <w:sz w:val="20"/>
          <w:szCs w:val="20"/>
          <w:lang w:eastAsia="ru-RU"/>
        </w:rPr>
      </w:pPr>
      <w:r w:rsidRPr="002C1E86">
        <w:rPr>
          <w:rFonts w:ascii="Times New Roman" w:eastAsia="Times New Roman" w:hAnsi="Times New Roman" w:cs="Times New Roman"/>
          <w:sz w:val="20"/>
          <w:szCs w:val="20"/>
          <w:lang w:eastAsia="ru-RU"/>
        </w:rPr>
        <w:t xml:space="preserve">     1.6. При исполнении договора представителем «Заказчика» является ТТЖТ-филиал СГУПС, в лице уполномоченного должностного лица филиала.</w:t>
      </w:r>
      <w:r w:rsidRPr="002C1E86">
        <w:rPr>
          <w:rFonts w:ascii="Times New Roman" w:eastAsia="Times New Roman" w:hAnsi="Times New Roman" w:cs="Times New Roman"/>
          <w:spacing w:val="-4"/>
          <w:sz w:val="20"/>
          <w:szCs w:val="20"/>
          <w:lang w:eastAsia="ru-RU"/>
        </w:rPr>
        <w:t xml:space="preserve">    </w:t>
      </w:r>
    </w:p>
    <w:p w:rsidR="002C1E86" w:rsidRPr="002C1E86" w:rsidRDefault="002C1E86" w:rsidP="002C1E86">
      <w:pPr>
        <w:shd w:val="clear" w:color="auto" w:fill="FFFFFF"/>
        <w:suppressAutoHyphens/>
        <w:spacing w:after="0" w:line="240" w:lineRule="auto"/>
        <w:ind w:right="43"/>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pacing w:val="-4"/>
          <w:sz w:val="20"/>
          <w:szCs w:val="20"/>
          <w:lang w:eastAsia="ru-RU"/>
        </w:rPr>
        <w:t xml:space="preserve">     1.7. </w:t>
      </w:r>
      <w:r w:rsidRPr="002C1E86">
        <w:rPr>
          <w:rFonts w:ascii="Times New Roman" w:eastAsia="Times New Roman" w:hAnsi="Times New Roman" w:cs="Times New Roman"/>
          <w:sz w:val="20"/>
          <w:szCs w:val="20"/>
          <w:lang w:eastAsia="ru-RU"/>
        </w:rPr>
        <w:t>Последовательность производства работ осуществляется в соответствии с графиком производства работ, который составляются «Подрядчиком» и согласовывается с «Заказчиком».</w:t>
      </w:r>
    </w:p>
    <w:p w:rsidR="002C1E86" w:rsidRPr="002C1E86" w:rsidRDefault="002C1E86" w:rsidP="002C1E86">
      <w:pPr>
        <w:shd w:val="clear" w:color="auto" w:fill="FFFFFF"/>
        <w:suppressAutoHyphens/>
        <w:spacing w:after="0" w:line="240" w:lineRule="auto"/>
        <w:ind w:right="43"/>
        <w:jc w:val="both"/>
        <w:rPr>
          <w:rFonts w:ascii="Times New Roman" w:eastAsia="Times New Roman" w:hAnsi="Times New Roman" w:cs="Times New Roman"/>
          <w:color w:val="000000"/>
          <w:spacing w:val="-4"/>
          <w:kern w:val="1"/>
          <w:sz w:val="20"/>
          <w:szCs w:val="20"/>
          <w:lang w:eastAsia="ar-SA"/>
        </w:rPr>
      </w:pPr>
      <w:r w:rsidRPr="002C1E86">
        <w:rPr>
          <w:rFonts w:ascii="Times New Roman" w:eastAsia="Times New Roman" w:hAnsi="Times New Roman" w:cs="Times New Roman"/>
          <w:sz w:val="20"/>
          <w:szCs w:val="20"/>
          <w:lang w:eastAsia="ru-RU"/>
        </w:rPr>
        <w:t xml:space="preserve">     1.8.</w:t>
      </w:r>
      <w:r w:rsidRPr="002C1E86">
        <w:rPr>
          <w:rFonts w:ascii="Times New Roman" w:eastAsia="Times New Roman" w:hAnsi="Times New Roman" w:cs="Times New Roman"/>
          <w:kern w:val="1"/>
          <w:sz w:val="20"/>
          <w:szCs w:val="20"/>
          <w:lang w:eastAsia="ar-SA"/>
        </w:rPr>
        <w:t xml:space="preserve"> </w:t>
      </w:r>
      <w:r w:rsidRPr="002C1E86">
        <w:rPr>
          <w:rFonts w:ascii="Times New Roman" w:eastAsia="Times New Roman" w:hAnsi="Times New Roman" w:cs="Times New Roman"/>
          <w:sz w:val="20"/>
          <w:szCs w:val="20"/>
          <w:lang w:eastAsia="ru-RU"/>
        </w:rPr>
        <w:t>При исполнении договора по согласованию сторон путем заключения дополнительного соглашения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p>
    <w:p w:rsidR="002C1E86" w:rsidRPr="002C1E86" w:rsidRDefault="002C1E86" w:rsidP="002C1E86">
      <w:pPr>
        <w:shd w:val="clear" w:color="auto" w:fill="FFFFFF"/>
        <w:tabs>
          <w:tab w:val="num" w:pos="180"/>
        </w:tabs>
        <w:spacing w:after="0" w:line="240" w:lineRule="auto"/>
        <w:ind w:right="36"/>
        <w:jc w:val="both"/>
        <w:rPr>
          <w:rFonts w:ascii="Times New Roman" w:eastAsia="Times New Roman" w:hAnsi="Times New Roman" w:cs="Times New Roman"/>
          <w:spacing w:val="-4"/>
          <w:sz w:val="20"/>
          <w:szCs w:val="20"/>
          <w:lang w:eastAsia="ru-RU"/>
        </w:rPr>
      </w:pPr>
      <w:r w:rsidRPr="002C1E86">
        <w:rPr>
          <w:rFonts w:ascii="Times New Roman" w:eastAsia="Times New Roman" w:hAnsi="Times New Roman" w:cs="Times New Roman"/>
          <w:b/>
          <w:color w:val="000000"/>
          <w:spacing w:val="-6"/>
          <w:sz w:val="20"/>
          <w:szCs w:val="20"/>
          <w:lang w:eastAsia="ru-RU"/>
        </w:rPr>
        <w:t xml:space="preserve">       </w:t>
      </w:r>
    </w:p>
    <w:p w:rsidR="002C1E86" w:rsidRPr="002C1E86" w:rsidRDefault="002C1E86" w:rsidP="002C1E86">
      <w:pPr>
        <w:shd w:val="clear" w:color="auto" w:fill="FFFFFF"/>
        <w:suppressAutoHyphens/>
        <w:spacing w:after="0" w:line="240" w:lineRule="auto"/>
        <w:ind w:left="7" w:right="36" w:hanging="7"/>
        <w:jc w:val="center"/>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b/>
          <w:color w:val="000000"/>
          <w:spacing w:val="-6"/>
          <w:kern w:val="1"/>
          <w:sz w:val="20"/>
          <w:szCs w:val="20"/>
          <w:lang w:eastAsia="ar-SA"/>
        </w:rPr>
        <w:t>2. Цена договора</w:t>
      </w:r>
    </w:p>
    <w:p w:rsidR="002C1E86" w:rsidRPr="002C1E86" w:rsidRDefault="002C1E86" w:rsidP="002C1E86">
      <w:pPr>
        <w:shd w:val="clear" w:color="auto" w:fill="FFFFFF"/>
        <w:spacing w:after="0" w:line="240" w:lineRule="auto"/>
        <w:ind w:right="34" w:firstLine="181"/>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2.1. Цена договора составляет   ________________ (_________), с учетом или без учета НДС</w:t>
      </w:r>
      <w:proofErr w:type="gramStart"/>
      <w:r w:rsidRPr="002C1E86">
        <w:rPr>
          <w:rFonts w:ascii="Times New Roman" w:eastAsia="Times New Roman" w:hAnsi="Times New Roman" w:cs="Times New Roman"/>
          <w:sz w:val="20"/>
          <w:szCs w:val="20"/>
          <w:lang w:eastAsia="ru-RU"/>
        </w:rPr>
        <w:t xml:space="preserve"> .</w:t>
      </w:r>
      <w:proofErr w:type="gramEnd"/>
      <w:r w:rsidRPr="002C1E86">
        <w:rPr>
          <w:rFonts w:ascii="Times New Roman" w:eastAsia="Times New Roman" w:hAnsi="Times New Roman" w:cs="Times New Roman"/>
          <w:sz w:val="20"/>
          <w:szCs w:val="20"/>
          <w:lang w:eastAsia="ru-RU"/>
        </w:rPr>
        <w:t xml:space="preserve"> </w:t>
      </w:r>
    </w:p>
    <w:p w:rsidR="002C1E86" w:rsidRPr="002C1E86" w:rsidRDefault="002C1E86" w:rsidP="002C1E86">
      <w:pPr>
        <w:shd w:val="clear" w:color="auto" w:fill="FFFFFF"/>
        <w:spacing w:after="0" w:line="240" w:lineRule="auto"/>
        <w:ind w:right="34" w:firstLine="181"/>
        <w:jc w:val="both"/>
        <w:rPr>
          <w:rFonts w:ascii="Times New Roman" w:eastAsia="Times New Roman" w:hAnsi="Times New Roman" w:cs="Times New Roman"/>
          <w:spacing w:val="-4"/>
          <w:sz w:val="20"/>
          <w:szCs w:val="20"/>
          <w:lang w:eastAsia="ru-RU"/>
        </w:rPr>
      </w:pPr>
      <w:r w:rsidRPr="002C1E86">
        <w:rPr>
          <w:rFonts w:ascii="Times New Roman" w:eastAsia="Times New Roman" w:hAnsi="Times New Roman" w:cs="Times New Roman"/>
          <w:sz w:val="20"/>
          <w:szCs w:val="20"/>
          <w:lang w:eastAsia="ru-RU"/>
        </w:rPr>
        <w:t xml:space="preserve">    </w:t>
      </w:r>
      <w:r w:rsidRPr="002C1E86">
        <w:rPr>
          <w:rFonts w:ascii="Times New Roman" w:eastAsia="Times New Roman" w:hAnsi="Times New Roman" w:cs="Times New Roman"/>
          <w:spacing w:val="-4"/>
          <w:sz w:val="20"/>
          <w:szCs w:val="20"/>
          <w:lang w:eastAsia="ru-RU"/>
        </w:rPr>
        <w:t xml:space="preserve"> 2.2. </w:t>
      </w:r>
      <w:proofErr w:type="gramStart"/>
      <w:r w:rsidRPr="002C1E86">
        <w:rPr>
          <w:rFonts w:ascii="Times New Roman" w:eastAsia="Times New Roman" w:hAnsi="Times New Roman" w:cs="Times New Roman"/>
          <w:spacing w:val="-4"/>
          <w:sz w:val="20"/>
          <w:szCs w:val="20"/>
          <w:lang w:eastAsia="ru-RU"/>
        </w:rPr>
        <w:t>Цена договора включает в себя стоимость работ, стоимость материалов, используемых при производстве этих работ, затраты на эксплуатацию оборудования, механизмов и другой техники при производстве работ, расходы на доставку материалов, оборудования, на погрузку-разгрузку и уборку мусора, транспортные расходы и расходы по уплате всех необходимых налогов, сборов и пошлин, а также все затраты, издержки и иные расходы «Подрядчика», в том числе сопутствующие</w:t>
      </w:r>
      <w:proofErr w:type="gramEnd"/>
      <w:r w:rsidRPr="002C1E86">
        <w:rPr>
          <w:rFonts w:ascii="Times New Roman" w:eastAsia="Times New Roman" w:hAnsi="Times New Roman" w:cs="Times New Roman"/>
          <w:spacing w:val="-4"/>
          <w:sz w:val="20"/>
          <w:szCs w:val="20"/>
          <w:lang w:eastAsia="ru-RU"/>
        </w:rPr>
        <w:t>, связанные с исполнением договора.</w:t>
      </w:r>
    </w:p>
    <w:p w:rsidR="002C1E86" w:rsidRPr="002C1E86" w:rsidRDefault="002C1E86" w:rsidP="002C1E86">
      <w:pPr>
        <w:shd w:val="clear" w:color="auto" w:fill="FFFFFF"/>
        <w:spacing w:after="0" w:line="240" w:lineRule="auto"/>
        <w:ind w:right="34" w:firstLine="181"/>
        <w:jc w:val="both"/>
        <w:rPr>
          <w:rFonts w:ascii="Times New Roman" w:eastAsia="Times New Roman" w:hAnsi="Times New Roman" w:cs="Times New Roman"/>
          <w:spacing w:val="-4"/>
          <w:sz w:val="20"/>
          <w:szCs w:val="20"/>
          <w:lang w:eastAsia="ru-RU"/>
        </w:rPr>
      </w:pPr>
      <w:r w:rsidRPr="002C1E86">
        <w:rPr>
          <w:rFonts w:ascii="Times New Roman" w:eastAsia="Times New Roman" w:hAnsi="Times New Roman" w:cs="Times New Roman"/>
          <w:spacing w:val="-4"/>
          <w:sz w:val="20"/>
          <w:szCs w:val="20"/>
          <w:lang w:eastAsia="ru-RU"/>
        </w:rPr>
        <w:t xml:space="preserve">    2.3 Цена договора является твердой и определяется на весь срок исполнения договора, изменение цены договора возможно лишь в случаях, прямо предусмотренных законодательством РФ.</w:t>
      </w:r>
    </w:p>
    <w:p w:rsidR="002C1E86" w:rsidRPr="002C1E86" w:rsidRDefault="002C1E86" w:rsidP="002C1E86">
      <w:pPr>
        <w:shd w:val="clear" w:color="auto" w:fill="FFFFFF"/>
        <w:spacing w:after="0" w:line="240" w:lineRule="auto"/>
        <w:ind w:right="34" w:firstLine="181"/>
        <w:jc w:val="both"/>
        <w:rPr>
          <w:rFonts w:ascii="Times New Roman" w:eastAsia="Times New Roman" w:hAnsi="Times New Roman" w:cs="Times New Roman"/>
          <w:color w:val="FF9900"/>
          <w:spacing w:val="-4"/>
          <w:sz w:val="20"/>
          <w:szCs w:val="20"/>
          <w:lang w:eastAsia="ru-RU"/>
        </w:rPr>
      </w:pPr>
      <w:r w:rsidRPr="002C1E86">
        <w:rPr>
          <w:rFonts w:ascii="Times New Roman" w:eastAsia="Times New Roman" w:hAnsi="Times New Roman" w:cs="Times New Roman"/>
          <w:spacing w:val="-4"/>
          <w:sz w:val="20"/>
          <w:szCs w:val="20"/>
          <w:lang w:eastAsia="ru-RU"/>
        </w:rPr>
        <w:t xml:space="preserve">    2.4.Цена договора может быть снижена по соглашению сторон без изменения предусмотренных договором объема  и качества работ и иных условий его исполнения. При этом стороны составляют и подписывают дополнительное соглашение к договору.</w:t>
      </w:r>
    </w:p>
    <w:p w:rsidR="002C1E86" w:rsidRPr="002C1E86" w:rsidRDefault="002C1E86" w:rsidP="002C1E86">
      <w:pPr>
        <w:shd w:val="clear" w:color="auto" w:fill="FFFFFF"/>
        <w:tabs>
          <w:tab w:val="num" w:pos="0"/>
          <w:tab w:val="left" w:pos="1217"/>
        </w:tabs>
        <w:suppressAutoHyphens/>
        <w:spacing w:after="0" w:line="240" w:lineRule="auto"/>
        <w:jc w:val="both"/>
        <w:rPr>
          <w:rFonts w:ascii="Times New Roman" w:eastAsia="Times New Roman" w:hAnsi="Times New Roman" w:cs="Times New Roman"/>
          <w:color w:val="000000"/>
          <w:spacing w:val="-8"/>
          <w:kern w:val="1"/>
          <w:sz w:val="20"/>
          <w:szCs w:val="20"/>
          <w:lang w:eastAsia="ar-SA"/>
        </w:rPr>
      </w:pPr>
    </w:p>
    <w:p w:rsidR="002C1E86" w:rsidRPr="002C1E86" w:rsidRDefault="002C1E86" w:rsidP="002C1E86">
      <w:pPr>
        <w:widowControl w:val="0"/>
        <w:suppressAutoHyphens/>
        <w:spacing w:after="0" w:line="240" w:lineRule="auto"/>
        <w:ind w:firstLine="225"/>
        <w:jc w:val="center"/>
        <w:rPr>
          <w:rFonts w:ascii="Times New Roman" w:eastAsia="Times New Roman" w:hAnsi="Times New Roman" w:cs="Times New Roman"/>
          <w:b/>
          <w:color w:val="000000"/>
          <w:spacing w:val="-8"/>
          <w:sz w:val="20"/>
          <w:szCs w:val="20"/>
          <w:lang w:eastAsia="ru-RU"/>
        </w:rPr>
      </w:pPr>
      <w:r w:rsidRPr="002C1E86">
        <w:rPr>
          <w:rFonts w:ascii="Times New Roman" w:eastAsia="Times New Roman" w:hAnsi="Times New Roman" w:cs="Times New Roman"/>
          <w:b/>
          <w:color w:val="000000"/>
          <w:spacing w:val="-8"/>
          <w:sz w:val="20"/>
          <w:szCs w:val="20"/>
          <w:lang w:eastAsia="ru-RU"/>
        </w:rPr>
        <w:t>3. Порядок оплаты</w:t>
      </w:r>
    </w:p>
    <w:p w:rsidR="002C1E86" w:rsidRPr="002C1E86" w:rsidRDefault="002C1E86" w:rsidP="002C1E86">
      <w:pPr>
        <w:shd w:val="clear" w:color="auto" w:fill="FFFFFF"/>
        <w:spacing w:after="0" w:line="240" w:lineRule="auto"/>
        <w:ind w:firstLine="86"/>
        <w:jc w:val="both"/>
        <w:rPr>
          <w:rFonts w:ascii="Times New Roman" w:eastAsia="Times New Roman" w:hAnsi="Times New Roman" w:cs="Times New Roman"/>
          <w:color w:val="000000"/>
          <w:spacing w:val="-6"/>
          <w:sz w:val="20"/>
          <w:szCs w:val="20"/>
          <w:lang w:eastAsia="ru-RU"/>
        </w:rPr>
      </w:pPr>
      <w:r w:rsidRPr="002C1E86">
        <w:rPr>
          <w:rFonts w:ascii="Times New Roman" w:eastAsia="Times New Roman" w:hAnsi="Times New Roman" w:cs="Times New Roman"/>
          <w:color w:val="000000"/>
          <w:spacing w:val="-6"/>
          <w:sz w:val="20"/>
          <w:szCs w:val="20"/>
          <w:lang w:eastAsia="ru-RU"/>
        </w:rPr>
        <w:t xml:space="preserve">     3.1. </w:t>
      </w:r>
      <w:r w:rsidRPr="002C1E86">
        <w:rPr>
          <w:rFonts w:ascii="Times New Roman" w:eastAsia="Times New Roman" w:hAnsi="Times New Roman" w:cs="Times New Roman"/>
          <w:sz w:val="20"/>
          <w:szCs w:val="20"/>
          <w:lang w:eastAsia="ru-RU"/>
        </w:rPr>
        <w:t xml:space="preserve"> </w:t>
      </w:r>
      <w:r w:rsidRPr="002C1E86">
        <w:rPr>
          <w:rFonts w:ascii="Times New Roman" w:eastAsia="Times New Roman" w:hAnsi="Times New Roman" w:cs="Times New Roman"/>
          <w:color w:val="000000"/>
          <w:spacing w:val="-6"/>
          <w:sz w:val="20"/>
          <w:szCs w:val="20"/>
          <w:lang w:eastAsia="ru-RU"/>
        </w:rPr>
        <w:t xml:space="preserve">Заказчик» производит оплату по договору </w:t>
      </w:r>
      <w:r w:rsidRPr="002C1E86">
        <w:rPr>
          <w:rFonts w:ascii="Times New Roman" w:eastAsia="Times New Roman" w:hAnsi="Times New Roman" w:cs="Times New Roman"/>
          <w:b/>
          <w:color w:val="000000"/>
          <w:spacing w:val="-6"/>
          <w:sz w:val="20"/>
          <w:szCs w:val="20"/>
          <w:lang w:eastAsia="ru-RU"/>
        </w:rPr>
        <w:t>ежемесячно - по факту выполнения работ</w:t>
      </w:r>
      <w:r w:rsidRPr="002C1E86">
        <w:rPr>
          <w:rFonts w:ascii="Times New Roman" w:eastAsia="Times New Roman" w:hAnsi="Times New Roman" w:cs="Times New Roman"/>
          <w:color w:val="000000"/>
          <w:spacing w:val="-6"/>
          <w:sz w:val="20"/>
          <w:szCs w:val="20"/>
          <w:lang w:eastAsia="ru-RU"/>
        </w:rPr>
        <w:t xml:space="preserve"> за каждый календарный  месяц в течение всего срока выполнения работ, на основании подписанного сторонами акта  о приемке выполненных работ по форме КС-2, справки о стоимости выполненных работ и затрат по форме КС-3  на соответствующем этапе приемки работ за отчетный период. </w:t>
      </w:r>
    </w:p>
    <w:p w:rsidR="002C1E86" w:rsidRPr="002C1E86" w:rsidRDefault="002C1E86" w:rsidP="002C1E86">
      <w:pPr>
        <w:shd w:val="clear" w:color="auto" w:fill="FFFFFF"/>
        <w:spacing w:after="0" w:line="240" w:lineRule="auto"/>
        <w:ind w:firstLine="86"/>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3.2.Оплата выполненных работ  производится «Заказчиком» в течение 10 банковских дней со дня предоставления «Подрядчиком» надлежаще оформленных и подписанных сторонами документов на оплату (акты КС-2, КС-3, счет и счет-фактура).</w:t>
      </w:r>
    </w:p>
    <w:p w:rsidR="002C1E86" w:rsidRPr="002C1E86" w:rsidRDefault="002C1E86" w:rsidP="002C1E86">
      <w:pPr>
        <w:keepNext/>
        <w:keepLines/>
        <w:suppressLineNumbers/>
        <w:spacing w:after="0" w:line="240" w:lineRule="auto"/>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lastRenderedPageBreak/>
        <w:t xml:space="preserve">       3.3. Оплата включенного в цену договора резерва средств на непредвиденные работы и затраты, производится «Заказчиком» только при подтверждении «Подрядчиком» наличия непредвиденных расходов и затрат  локальным сметным расчетом. В случае  отсутствия такого подтверждения, оплата производится по фактически выполненным работам</w:t>
      </w:r>
    </w:p>
    <w:p w:rsidR="002C1E86" w:rsidRPr="002C1E86" w:rsidRDefault="002C1E86" w:rsidP="002C1E86">
      <w:pPr>
        <w:widowControl w:val="0"/>
        <w:suppressAutoHyphens/>
        <w:spacing w:after="0" w:line="240" w:lineRule="auto"/>
        <w:ind w:firstLine="360"/>
        <w:jc w:val="both"/>
        <w:rPr>
          <w:rFonts w:ascii="Times New Roman" w:eastAsia="Times New Roman" w:hAnsi="Times New Roman" w:cs="Times New Roman"/>
          <w:b/>
          <w:color w:val="000000"/>
          <w:spacing w:val="-8"/>
          <w:sz w:val="20"/>
          <w:szCs w:val="20"/>
          <w:lang w:eastAsia="ru-RU"/>
        </w:rPr>
      </w:pPr>
      <w:r w:rsidRPr="002C1E86">
        <w:rPr>
          <w:rFonts w:ascii="Times New Roman" w:eastAsia="Times New Roman" w:hAnsi="Times New Roman" w:cs="Times New Roman"/>
          <w:kern w:val="1"/>
          <w:sz w:val="20"/>
          <w:szCs w:val="20"/>
          <w:lang w:eastAsia="ar-SA"/>
        </w:rPr>
        <w:t>3.4. «Заказчик» производит оплату работ, выполняемых по настоящему договору, за счет бюджетных средств филиала «Заказчика», в безналичном порядке путем перечисления денежных средств на расчетный счет «Подрядчика».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4. Сроки и порядок выполнения работ</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4.1. «Подрядчик» в течение трех дней со дня заключения договора обязан подготовить и согласовать с «Заказчиком» график производства работ.</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 xml:space="preserve">4.2. «Подрядчик» обязуется приступить к выполнению работ  после заключения договора и выполнить весь объем работ, предусмотренный настоящим договором, </w:t>
      </w:r>
      <w:r w:rsidRPr="002C1E86">
        <w:rPr>
          <w:rFonts w:ascii="Times New Roman" w:eastAsia="Times New Roman" w:hAnsi="Times New Roman" w:cs="Times New Roman"/>
          <w:b/>
          <w:color w:val="000000"/>
          <w:spacing w:val="4"/>
          <w:sz w:val="20"/>
          <w:szCs w:val="20"/>
          <w:lang w:eastAsia="ru-RU"/>
        </w:rPr>
        <w:t>в течение 60 (шестьдесят) календарных дней</w:t>
      </w:r>
      <w:r w:rsidRPr="002C1E86">
        <w:rPr>
          <w:rFonts w:ascii="Times New Roman" w:eastAsia="Times New Roman" w:hAnsi="Times New Roman" w:cs="Times New Roman"/>
          <w:color w:val="000000"/>
          <w:spacing w:val="4"/>
          <w:sz w:val="20"/>
          <w:szCs w:val="20"/>
          <w:lang w:eastAsia="ru-RU"/>
        </w:rPr>
        <w:t>.</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 xml:space="preserve">4.3. </w:t>
      </w:r>
      <w:r w:rsidRPr="002C1E86">
        <w:rPr>
          <w:rFonts w:ascii="Times New Roman" w:eastAsia="Times New Roman" w:hAnsi="Times New Roman" w:cs="Times New Roman"/>
          <w:color w:val="000000"/>
          <w:spacing w:val="-4"/>
          <w:sz w:val="20"/>
          <w:szCs w:val="20"/>
          <w:lang w:eastAsia="ru-RU"/>
        </w:rPr>
        <w:t>Предоставление объекта производства работ, сдача объекта после выполнения работ и освидетельствование скрытых работ оформляются отдельными актами.</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4.4. «Подрядчик» письменным уведомлением извещает «Заказчика» о готовности скрытых работ к освидетельствованию за два дня до начала приемки. Акты освидетельствования скрытых работ оформляются в двух экземплярах и подписываются представителями сторон.</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4.5. В случае неявки представителя «Заказчика» в указанный «Подрядчиком» срок, «Подрядчик» составляет односторонний акт на скрытые работы. Вскрытие работ в этом случае по требованию «Заказчика» производится за его счет.</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4.6. «Подрядчик» приступает к выполнению последующих работ только после приемки «Заказчиком» выполненных скрытых работ и подписания актов освидетельствования скрытых работ.</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ab/>
        <w:t>4.7. В случае</w:t>
      </w:r>
      <w:proofErr w:type="gramStart"/>
      <w:r w:rsidRPr="002C1E86">
        <w:rPr>
          <w:rFonts w:ascii="Times New Roman" w:eastAsia="Times New Roman" w:hAnsi="Times New Roman" w:cs="Times New Roman"/>
          <w:color w:val="000000"/>
          <w:spacing w:val="4"/>
          <w:sz w:val="20"/>
          <w:szCs w:val="20"/>
          <w:lang w:eastAsia="ru-RU"/>
        </w:rPr>
        <w:t>,</w:t>
      </w:r>
      <w:proofErr w:type="gramEnd"/>
      <w:r w:rsidRPr="002C1E86">
        <w:rPr>
          <w:rFonts w:ascii="Times New Roman" w:eastAsia="Times New Roman" w:hAnsi="Times New Roman" w:cs="Times New Roman"/>
          <w:color w:val="000000"/>
          <w:spacing w:val="4"/>
          <w:sz w:val="20"/>
          <w:szCs w:val="20"/>
          <w:lang w:eastAsia="ru-RU"/>
        </w:rPr>
        <w:t xml:space="preserve"> если «Подрядчик» приступил к последующим работам без подписания акта на скрытые работы со стороны «Заказчика» или представитель «Заказчика» не был информирован о готовности скрытых работ к освидетельствованию, «Подрядчик» обязан по указанию «Заказчика» за свой счет вскрыть любую часть скрытых работ, а затем восстановить ее за свой счет.</w:t>
      </w:r>
    </w:p>
    <w:p w:rsidR="002C1E86" w:rsidRPr="002C1E86" w:rsidRDefault="002C1E86" w:rsidP="002C1E86">
      <w:pPr>
        <w:shd w:val="clear" w:color="auto" w:fill="FFFFFF"/>
        <w:tabs>
          <w:tab w:val="num" w:pos="0"/>
          <w:tab w:val="left" w:pos="1217"/>
        </w:tabs>
        <w:spacing w:after="0" w:line="240" w:lineRule="auto"/>
        <w:ind w:firstLine="360"/>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2"/>
          <w:sz w:val="20"/>
          <w:szCs w:val="20"/>
          <w:lang w:eastAsia="ru-RU"/>
        </w:rPr>
        <w:t>4.8. «Подрядчик» немедленно извещает «Заказчика» и до получения от него указаний приостанавливает работы при обнаружении при производстве работ возможных неблагоприятных для «Заказчика» обстоятельств, угрожающих годности или прочности результатов выполняемых работ, либо создающих невозможность их завершения в срок.</w:t>
      </w:r>
    </w:p>
    <w:p w:rsidR="002C1E86" w:rsidRPr="002C1E86" w:rsidRDefault="002C1E86" w:rsidP="002C1E86">
      <w:pPr>
        <w:shd w:val="clear" w:color="auto" w:fill="FFFFFF"/>
        <w:tabs>
          <w:tab w:val="num" w:pos="0"/>
          <w:tab w:val="left" w:pos="1238"/>
        </w:tabs>
        <w:spacing w:after="0" w:line="240" w:lineRule="auto"/>
        <w:ind w:firstLine="360"/>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2"/>
          <w:sz w:val="20"/>
          <w:szCs w:val="20"/>
          <w:lang w:eastAsia="ru-RU"/>
        </w:rPr>
        <w:t xml:space="preserve">4.9. Полномочные представители «Заказчика» осуществляют технический надзор и </w:t>
      </w:r>
      <w:proofErr w:type="gramStart"/>
      <w:r w:rsidRPr="002C1E86">
        <w:rPr>
          <w:rFonts w:ascii="Times New Roman" w:eastAsia="Times New Roman" w:hAnsi="Times New Roman" w:cs="Times New Roman"/>
          <w:color w:val="000000"/>
          <w:spacing w:val="-2"/>
          <w:sz w:val="20"/>
          <w:szCs w:val="20"/>
          <w:lang w:eastAsia="ru-RU"/>
        </w:rPr>
        <w:t>контроль за</w:t>
      </w:r>
      <w:proofErr w:type="gramEnd"/>
      <w:r w:rsidRPr="002C1E86">
        <w:rPr>
          <w:rFonts w:ascii="Times New Roman" w:eastAsia="Times New Roman" w:hAnsi="Times New Roman" w:cs="Times New Roman"/>
          <w:color w:val="000000"/>
          <w:spacing w:val="-2"/>
          <w:sz w:val="20"/>
          <w:szCs w:val="20"/>
          <w:lang w:eastAsia="ru-RU"/>
        </w:rPr>
        <w:t xml:space="preserve"> выполнением работ, за соответствием используемых материалов и оборудования условиям договора, технического задания и имеют право беспрепятственного доступа ко всем видам работ, не вмешиваясь при этом в оперативно-хозяйственную деятельность «Подрядчика».</w:t>
      </w:r>
      <w:r w:rsidRPr="002C1E86">
        <w:rPr>
          <w:rFonts w:ascii="Times New Roman" w:eastAsia="Times New Roman" w:hAnsi="Times New Roman" w:cs="Times New Roman"/>
          <w:color w:val="000000"/>
          <w:spacing w:val="-4"/>
          <w:sz w:val="20"/>
          <w:szCs w:val="20"/>
          <w:lang w:eastAsia="ru-RU"/>
        </w:rPr>
        <w:tab/>
      </w:r>
    </w:p>
    <w:p w:rsidR="002C1E86" w:rsidRPr="002C1E86" w:rsidRDefault="002C1E86" w:rsidP="002C1E86">
      <w:pPr>
        <w:shd w:val="clear" w:color="auto" w:fill="FFFFFF"/>
        <w:tabs>
          <w:tab w:val="num" w:pos="0"/>
          <w:tab w:val="left" w:pos="1238"/>
        </w:tabs>
        <w:spacing w:after="0" w:line="240" w:lineRule="auto"/>
        <w:ind w:firstLine="360"/>
        <w:jc w:val="both"/>
        <w:rPr>
          <w:rFonts w:ascii="Times New Roman" w:eastAsia="Times New Roman" w:hAnsi="Times New Roman" w:cs="Times New Roman"/>
          <w:color w:val="000000"/>
          <w:spacing w:val="-4"/>
          <w:sz w:val="20"/>
          <w:szCs w:val="20"/>
          <w:lang w:eastAsia="ru-RU"/>
        </w:rPr>
      </w:pPr>
      <w:r w:rsidRPr="002C1E86">
        <w:rPr>
          <w:rFonts w:ascii="Times New Roman" w:eastAsia="Times New Roman" w:hAnsi="Times New Roman" w:cs="Times New Roman"/>
          <w:color w:val="000000"/>
          <w:spacing w:val="-4"/>
          <w:sz w:val="20"/>
          <w:szCs w:val="20"/>
          <w:lang w:eastAsia="ru-RU"/>
        </w:rPr>
        <w:t xml:space="preserve"> </w:t>
      </w:r>
    </w:p>
    <w:p w:rsidR="002C1E86" w:rsidRPr="002C1E86" w:rsidRDefault="002C1E86" w:rsidP="002C1E86">
      <w:pPr>
        <w:shd w:val="clear" w:color="auto" w:fill="FFFFFF"/>
        <w:spacing w:after="0" w:line="240" w:lineRule="auto"/>
        <w:ind w:left="360"/>
        <w:jc w:val="center"/>
        <w:rPr>
          <w:rFonts w:ascii="Times New Roman" w:eastAsia="Times New Roman" w:hAnsi="Times New Roman" w:cs="Times New Roman"/>
          <w:b/>
          <w:color w:val="000000"/>
          <w:spacing w:val="-3"/>
          <w:sz w:val="20"/>
          <w:szCs w:val="20"/>
          <w:lang w:eastAsia="ru-RU"/>
        </w:rPr>
      </w:pPr>
      <w:r w:rsidRPr="002C1E86">
        <w:rPr>
          <w:rFonts w:ascii="Times New Roman" w:eastAsia="Times New Roman" w:hAnsi="Times New Roman" w:cs="Times New Roman"/>
          <w:b/>
          <w:color w:val="000000"/>
          <w:spacing w:val="-3"/>
          <w:sz w:val="20"/>
          <w:szCs w:val="20"/>
          <w:lang w:eastAsia="ru-RU"/>
        </w:rPr>
        <w:t>5.Обязанности сторон</w:t>
      </w:r>
    </w:p>
    <w:p w:rsidR="002C1E86" w:rsidRPr="002C1E86" w:rsidRDefault="002C1E86" w:rsidP="002C1E86">
      <w:pPr>
        <w:shd w:val="clear" w:color="auto" w:fill="FFFFFF"/>
        <w:spacing w:after="0" w:line="240" w:lineRule="auto"/>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Обязанности «Подрядчика»:</w:t>
      </w:r>
    </w:p>
    <w:p w:rsidR="002C1E86" w:rsidRPr="002C1E86" w:rsidRDefault="002C1E86" w:rsidP="002C1E86">
      <w:pPr>
        <w:shd w:val="clear" w:color="auto" w:fill="FFFFFF"/>
        <w:tabs>
          <w:tab w:val="left" w:pos="1238"/>
        </w:tabs>
        <w:spacing w:after="0" w:line="240" w:lineRule="auto"/>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2"/>
          <w:sz w:val="20"/>
          <w:szCs w:val="20"/>
          <w:lang w:eastAsia="ru-RU"/>
        </w:rPr>
        <w:t xml:space="preserve">      5.1. .«Подрядчик» обязан своевременно приступить к выполнению работ и выполнять эти работы  своими  </w:t>
      </w:r>
      <w:r w:rsidRPr="002C1E86">
        <w:rPr>
          <w:rFonts w:ascii="Times New Roman" w:eastAsia="Times New Roman" w:hAnsi="Times New Roman" w:cs="Times New Roman"/>
          <w:b/>
          <w:color w:val="000000"/>
          <w:spacing w:val="-2"/>
          <w:sz w:val="20"/>
          <w:szCs w:val="20"/>
          <w:lang w:eastAsia="ru-RU"/>
        </w:rPr>
        <w:t>средствами самостоятельно или с привлечением субподрядчиков</w:t>
      </w:r>
      <w:r w:rsidRPr="002C1E86">
        <w:rPr>
          <w:rFonts w:ascii="Times New Roman" w:eastAsia="Times New Roman" w:hAnsi="Times New Roman" w:cs="Times New Roman"/>
          <w:color w:val="000000"/>
          <w:spacing w:val="-2"/>
          <w:sz w:val="20"/>
          <w:szCs w:val="20"/>
          <w:lang w:eastAsia="ru-RU"/>
        </w:rPr>
        <w:t xml:space="preserve">, в строгом соответствии с локально-сметным расчетом, </w:t>
      </w:r>
      <w:r w:rsidRPr="002C1E86">
        <w:rPr>
          <w:rFonts w:ascii="Times New Roman" w:hAnsi="Times New Roman"/>
          <w:bCs/>
          <w:color w:val="000000"/>
          <w:sz w:val="20"/>
          <w:szCs w:val="20"/>
          <w:lang w:eastAsia="ru-RU"/>
        </w:rPr>
        <w:t>проектом №232/2-АС</w:t>
      </w:r>
      <w:r w:rsidRPr="002C1E86">
        <w:rPr>
          <w:rFonts w:ascii="Times New Roman" w:eastAsia="Times New Roman" w:hAnsi="Times New Roman" w:cs="Times New Roman"/>
          <w:color w:val="000000"/>
          <w:spacing w:val="-2"/>
          <w:sz w:val="20"/>
          <w:szCs w:val="20"/>
          <w:lang w:eastAsia="ru-RU"/>
        </w:rPr>
        <w:t xml:space="preserve">, техническим заданием и ведомостью объемов работ. </w:t>
      </w:r>
    </w:p>
    <w:p w:rsidR="002C1E86" w:rsidRPr="002C1E86" w:rsidRDefault="002C1E86" w:rsidP="002C1E86">
      <w:pPr>
        <w:shd w:val="clear" w:color="auto" w:fill="FFFFFF"/>
        <w:tabs>
          <w:tab w:val="left" w:pos="1296"/>
        </w:tabs>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color w:val="000000"/>
          <w:spacing w:val="-11"/>
          <w:sz w:val="20"/>
          <w:szCs w:val="20"/>
          <w:lang w:eastAsia="ru-RU"/>
        </w:rPr>
        <w:t>5.2.</w:t>
      </w:r>
      <w:r w:rsidRPr="002C1E86">
        <w:rPr>
          <w:rFonts w:ascii="Times New Roman" w:eastAsia="Times New Roman" w:hAnsi="Times New Roman" w:cs="Times New Roman"/>
          <w:color w:val="000000"/>
          <w:sz w:val="20"/>
          <w:szCs w:val="20"/>
          <w:lang w:eastAsia="ru-RU"/>
        </w:rPr>
        <w:t xml:space="preserve"> </w:t>
      </w:r>
      <w:r w:rsidRPr="002C1E86">
        <w:rPr>
          <w:rFonts w:ascii="Times New Roman" w:eastAsia="Times New Roman" w:hAnsi="Times New Roman" w:cs="Times New Roman"/>
          <w:color w:val="000000"/>
          <w:spacing w:val="1"/>
          <w:sz w:val="20"/>
          <w:szCs w:val="20"/>
          <w:lang w:eastAsia="ru-RU"/>
        </w:rPr>
        <w:t xml:space="preserve">«Подрядчик» обязан вести работы, оговоренные в настоящем договоре, соблюдая правила </w:t>
      </w:r>
      <w:proofErr w:type="spellStart"/>
      <w:r w:rsidRPr="002C1E86">
        <w:rPr>
          <w:rFonts w:ascii="Times New Roman" w:eastAsia="Times New Roman" w:hAnsi="Times New Roman" w:cs="Times New Roman"/>
          <w:color w:val="000000"/>
          <w:spacing w:val="1"/>
          <w:sz w:val="20"/>
          <w:szCs w:val="20"/>
          <w:lang w:eastAsia="ru-RU"/>
        </w:rPr>
        <w:t>взрыво</w:t>
      </w:r>
      <w:proofErr w:type="spellEnd"/>
      <w:r w:rsidRPr="002C1E86">
        <w:rPr>
          <w:rFonts w:ascii="Times New Roman" w:eastAsia="Times New Roman" w:hAnsi="Times New Roman" w:cs="Times New Roman"/>
          <w:color w:val="000000"/>
          <w:spacing w:val="1"/>
          <w:sz w:val="20"/>
          <w:szCs w:val="20"/>
          <w:lang w:eastAsia="ru-RU"/>
        </w:rPr>
        <w:t xml:space="preserve"> - и пожарной безопасности, охраны окружающей среды и населения, охраны труда и техники безопасности.</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1"/>
          <w:sz w:val="20"/>
          <w:szCs w:val="20"/>
          <w:lang w:eastAsia="ru-RU"/>
        </w:rPr>
        <w:tab/>
        <w:t xml:space="preserve">5.3. </w:t>
      </w:r>
      <w:r w:rsidRPr="002C1E86">
        <w:rPr>
          <w:rFonts w:ascii="Times New Roman" w:eastAsia="Times New Roman" w:hAnsi="Times New Roman" w:cs="Times New Roman"/>
          <w:color w:val="000000"/>
          <w:spacing w:val="2"/>
          <w:sz w:val="20"/>
          <w:szCs w:val="20"/>
          <w:lang w:eastAsia="ru-RU"/>
        </w:rPr>
        <w:t xml:space="preserve">«Подрядчик» обязан за свой счет осуществлять охрану используемого при производстве работ имущества (машины, оборудование, </w:t>
      </w:r>
      <w:r w:rsidRPr="002C1E86">
        <w:rPr>
          <w:rFonts w:ascii="Times New Roman" w:eastAsia="Times New Roman" w:hAnsi="Times New Roman" w:cs="Times New Roman"/>
          <w:color w:val="000000"/>
          <w:spacing w:val="1"/>
          <w:sz w:val="20"/>
          <w:szCs w:val="20"/>
          <w:lang w:eastAsia="ru-RU"/>
        </w:rPr>
        <w:t>материалы, инструменты и т.д.).</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11"/>
          <w:sz w:val="20"/>
          <w:szCs w:val="20"/>
          <w:lang w:eastAsia="ru-RU"/>
        </w:rPr>
      </w:pPr>
      <w:r w:rsidRPr="002C1E86">
        <w:rPr>
          <w:rFonts w:ascii="Times New Roman" w:eastAsia="Times New Roman" w:hAnsi="Times New Roman" w:cs="Times New Roman"/>
          <w:color w:val="000000"/>
          <w:spacing w:val="-11"/>
          <w:sz w:val="20"/>
          <w:szCs w:val="20"/>
          <w:lang w:eastAsia="ru-RU"/>
        </w:rPr>
        <w:tab/>
        <w:t xml:space="preserve">5.4. </w:t>
      </w:r>
      <w:proofErr w:type="gramStart"/>
      <w:r w:rsidRPr="002C1E86">
        <w:rPr>
          <w:rFonts w:ascii="Times New Roman" w:eastAsia="Times New Roman" w:hAnsi="Times New Roman" w:cs="Times New Roman"/>
          <w:color w:val="000000"/>
          <w:spacing w:val="-11"/>
          <w:sz w:val="20"/>
          <w:szCs w:val="20"/>
          <w:lang w:eastAsia="ru-RU"/>
        </w:rPr>
        <w:t>После окончания выполнения работ, в течение трех дней со дня подписания итогового акта приемки работ, «Подрядчик» обязан вывести с объекта производства работ  оборудование, инвентарь, инструменты, материалы и другое имущество, а также  произвести уборку объекта работ и прилегающей территории от отходов и мусора, образовавшихся в результате производства работ, и обеспечить их вывоз.</w:t>
      </w:r>
      <w:proofErr w:type="gramEnd"/>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11"/>
          <w:sz w:val="20"/>
          <w:szCs w:val="20"/>
          <w:lang w:eastAsia="ru-RU"/>
        </w:rPr>
      </w:pPr>
      <w:r w:rsidRPr="002C1E86">
        <w:rPr>
          <w:rFonts w:ascii="Times New Roman" w:eastAsia="Times New Roman" w:hAnsi="Times New Roman" w:cs="Times New Roman"/>
          <w:color w:val="000000"/>
          <w:spacing w:val="-11"/>
          <w:sz w:val="20"/>
          <w:szCs w:val="20"/>
          <w:lang w:eastAsia="ru-RU"/>
        </w:rPr>
        <w:t xml:space="preserve">         5.5. После завершения выполнения работ  «Подрядчик» помимо отчетной документации </w:t>
      </w:r>
      <w:proofErr w:type="gramStart"/>
      <w:r w:rsidRPr="002C1E86">
        <w:rPr>
          <w:rFonts w:ascii="Times New Roman" w:eastAsia="Times New Roman" w:hAnsi="Times New Roman" w:cs="Times New Roman"/>
          <w:color w:val="000000"/>
          <w:spacing w:val="-11"/>
          <w:sz w:val="20"/>
          <w:szCs w:val="20"/>
          <w:lang w:eastAsia="ru-RU"/>
        </w:rPr>
        <w:t xml:space="preserve">( </w:t>
      </w:r>
      <w:proofErr w:type="gramEnd"/>
      <w:r w:rsidRPr="002C1E86">
        <w:rPr>
          <w:rFonts w:ascii="Times New Roman" w:eastAsia="Times New Roman" w:hAnsi="Times New Roman" w:cs="Times New Roman"/>
          <w:color w:val="000000"/>
          <w:spacing w:val="-11"/>
          <w:sz w:val="20"/>
          <w:szCs w:val="20"/>
          <w:lang w:eastAsia="ru-RU"/>
        </w:rPr>
        <w:t>акты КС-2, КС-3) обязан предоставить «Заказчику» комплект исполнительной документации ( график производства работ, журнал производства работ, паспорта и  сертификаты на материалы и оборудование,  акты на скрытые работы).</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color w:val="000000"/>
          <w:spacing w:val="-11"/>
          <w:sz w:val="20"/>
          <w:szCs w:val="20"/>
          <w:lang w:eastAsia="ru-RU"/>
        </w:rPr>
      </w:pPr>
    </w:p>
    <w:p w:rsidR="002C1E86" w:rsidRPr="002C1E86" w:rsidRDefault="002C1E86" w:rsidP="002C1E86">
      <w:pPr>
        <w:shd w:val="clear" w:color="auto" w:fill="FFFFFF"/>
        <w:tabs>
          <w:tab w:val="num" w:pos="0"/>
          <w:tab w:val="left" w:pos="1217"/>
        </w:tabs>
        <w:spacing w:after="0" w:line="240" w:lineRule="auto"/>
        <w:ind w:firstLine="360"/>
        <w:jc w:val="both"/>
        <w:rPr>
          <w:rFonts w:ascii="Times New Roman" w:eastAsia="Times New Roman" w:hAnsi="Times New Roman" w:cs="Times New Roman"/>
          <w:color w:val="000000"/>
          <w:spacing w:val="-11"/>
          <w:sz w:val="20"/>
          <w:szCs w:val="20"/>
          <w:lang w:eastAsia="ru-RU"/>
        </w:rPr>
      </w:pPr>
      <w:r w:rsidRPr="002C1E86">
        <w:rPr>
          <w:rFonts w:ascii="Times New Roman" w:eastAsia="Times New Roman" w:hAnsi="Times New Roman" w:cs="Times New Roman"/>
          <w:color w:val="000000"/>
          <w:spacing w:val="-11"/>
          <w:sz w:val="20"/>
          <w:szCs w:val="20"/>
          <w:lang w:eastAsia="ru-RU"/>
        </w:rPr>
        <w:t xml:space="preserve">     Обязанности «Заказчика».</w:t>
      </w:r>
    </w:p>
    <w:p w:rsidR="002C1E86" w:rsidRPr="002C1E86" w:rsidRDefault="002C1E86" w:rsidP="002C1E86">
      <w:pPr>
        <w:shd w:val="clear" w:color="auto" w:fill="FFFFFF"/>
        <w:tabs>
          <w:tab w:val="num" w:pos="0"/>
          <w:tab w:val="left" w:pos="1217"/>
        </w:tabs>
        <w:spacing w:after="0" w:line="240" w:lineRule="auto"/>
        <w:ind w:firstLine="360"/>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4"/>
          <w:sz w:val="20"/>
          <w:szCs w:val="20"/>
          <w:lang w:eastAsia="ru-RU"/>
        </w:rPr>
        <w:t>5.5. «Заказчик» обязан произвести приемку и оплату работ, выполненных «Подрядчиком», в порядке, предусмотренном настоящим договором.</w:t>
      </w:r>
    </w:p>
    <w:p w:rsidR="002C1E86" w:rsidRPr="002C1E86" w:rsidRDefault="002C1E86" w:rsidP="002C1E86">
      <w:pPr>
        <w:shd w:val="clear" w:color="auto" w:fill="FFFFFF"/>
        <w:tabs>
          <w:tab w:val="left" w:pos="1274"/>
        </w:tabs>
        <w:spacing w:after="0" w:line="240" w:lineRule="auto"/>
        <w:ind w:firstLine="360"/>
        <w:jc w:val="both"/>
        <w:rPr>
          <w:rFonts w:ascii="Times New Roman" w:eastAsia="Times New Roman" w:hAnsi="Times New Roman" w:cs="Times New Roman"/>
          <w:color w:val="000000"/>
          <w:spacing w:val="2"/>
          <w:sz w:val="20"/>
          <w:szCs w:val="20"/>
          <w:lang w:eastAsia="ru-RU"/>
        </w:rPr>
      </w:pPr>
      <w:r w:rsidRPr="002C1E86">
        <w:rPr>
          <w:rFonts w:ascii="Times New Roman" w:eastAsia="Times New Roman" w:hAnsi="Times New Roman" w:cs="Times New Roman"/>
          <w:color w:val="000000"/>
          <w:spacing w:val="2"/>
          <w:sz w:val="20"/>
          <w:szCs w:val="20"/>
          <w:lang w:eastAsia="ru-RU"/>
        </w:rPr>
        <w:t>5.6. «Заказчик» обязан к моменту начала работ передать «Подрядчику» объект производства работ по акту, предоставить необходимые условия для производства работ в соответствии требованиям безопасности труда и санитарно-гигиеническим условиям.</w:t>
      </w:r>
    </w:p>
    <w:p w:rsidR="002C1E86" w:rsidRPr="002C1E86" w:rsidRDefault="002C1E86" w:rsidP="002C1E86">
      <w:pPr>
        <w:shd w:val="clear" w:color="auto" w:fill="FFFFFF"/>
        <w:tabs>
          <w:tab w:val="left" w:pos="1274"/>
        </w:tabs>
        <w:spacing w:after="0" w:line="240" w:lineRule="auto"/>
        <w:ind w:firstLine="360"/>
        <w:jc w:val="both"/>
        <w:rPr>
          <w:rFonts w:ascii="Times New Roman" w:eastAsia="Times New Roman" w:hAnsi="Times New Roman" w:cs="Times New Roman"/>
          <w:b/>
          <w:color w:val="000000"/>
          <w:spacing w:val="-3"/>
          <w:kern w:val="1"/>
          <w:sz w:val="20"/>
          <w:szCs w:val="20"/>
          <w:lang w:eastAsia="ar-SA"/>
        </w:rPr>
      </w:pPr>
      <w:r w:rsidRPr="002C1E86">
        <w:rPr>
          <w:rFonts w:ascii="Times New Roman" w:eastAsia="Times New Roman" w:hAnsi="Times New Roman" w:cs="Times New Roman"/>
          <w:color w:val="000000"/>
          <w:spacing w:val="2"/>
          <w:sz w:val="20"/>
          <w:szCs w:val="20"/>
          <w:lang w:eastAsia="ru-RU"/>
        </w:rPr>
        <w:t>5.7. «Заказчик» обязан сообщать «Подрядчику» в письменном виде о недостатках, выявленных при осуществлении контроля и надзора со стороны «Заказчика» за работами, выполняемыми «Подрядчиком» по условиям договора.</w:t>
      </w:r>
    </w:p>
    <w:p w:rsidR="002C1E86" w:rsidRPr="002C1E86" w:rsidRDefault="002C1E86" w:rsidP="002C1E86">
      <w:pPr>
        <w:shd w:val="clear" w:color="auto" w:fill="FFFFFF"/>
        <w:tabs>
          <w:tab w:val="left" w:pos="1274"/>
        </w:tabs>
        <w:spacing w:after="0" w:line="240" w:lineRule="auto"/>
        <w:ind w:firstLine="360"/>
        <w:jc w:val="center"/>
        <w:rPr>
          <w:rFonts w:ascii="Times New Roman" w:eastAsia="Times New Roman" w:hAnsi="Times New Roman" w:cs="Times New Roman"/>
          <w:b/>
          <w:color w:val="000000"/>
          <w:spacing w:val="2"/>
          <w:sz w:val="20"/>
          <w:szCs w:val="20"/>
          <w:lang w:eastAsia="ru-RU"/>
        </w:rPr>
      </w:pPr>
      <w:r w:rsidRPr="002C1E86">
        <w:rPr>
          <w:rFonts w:ascii="Times New Roman" w:eastAsia="Times New Roman" w:hAnsi="Times New Roman" w:cs="Times New Roman"/>
          <w:b/>
          <w:color w:val="000000"/>
          <w:spacing w:val="2"/>
          <w:sz w:val="20"/>
          <w:szCs w:val="20"/>
          <w:lang w:eastAsia="ru-RU"/>
        </w:rPr>
        <w:t>6. Приемка работ</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4"/>
          <w:sz w:val="20"/>
          <w:szCs w:val="20"/>
          <w:lang w:eastAsia="ru-RU"/>
        </w:rPr>
        <w:lastRenderedPageBreak/>
        <w:t>6.1.</w:t>
      </w:r>
      <w:r w:rsidRPr="002C1E86">
        <w:rPr>
          <w:rFonts w:ascii="Times New Roman" w:eastAsia="Times New Roman" w:hAnsi="Times New Roman" w:cs="Times New Roman"/>
          <w:kern w:val="1"/>
          <w:sz w:val="20"/>
          <w:szCs w:val="20"/>
          <w:lang w:eastAsia="ar-SA"/>
        </w:rPr>
        <w:t xml:space="preserve"> После завершения выполнения работ, предусмотренных договором, Подрядчик письменно уведомляет Заказчика о факте выполнения работ за отчетный период и предоставляет ему  комплект отчетной и исполнительной документации, предусмотренной договором</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6.2. В течение </w:t>
      </w:r>
      <w:r w:rsidRPr="002C1E86">
        <w:rPr>
          <w:rFonts w:ascii="Times New Roman" w:eastAsia="Times New Roman" w:hAnsi="Times New Roman" w:cs="Times New Roman"/>
          <w:b/>
          <w:color w:val="000000"/>
          <w:spacing w:val="1"/>
          <w:sz w:val="20"/>
          <w:szCs w:val="20"/>
          <w:lang w:eastAsia="ru-RU"/>
        </w:rPr>
        <w:t>трех рабочих дней</w:t>
      </w:r>
      <w:r w:rsidRPr="002C1E86">
        <w:rPr>
          <w:rFonts w:ascii="Times New Roman" w:eastAsia="Times New Roman" w:hAnsi="Times New Roman" w:cs="Times New Roman"/>
          <w:color w:val="000000"/>
          <w:spacing w:val="1"/>
          <w:sz w:val="20"/>
          <w:szCs w:val="20"/>
          <w:lang w:eastAsia="ru-RU"/>
        </w:rPr>
        <w:t xml:space="preserve"> после получения уведомления и документов, указанных в п.6.1 договора «Заказчик» проводит  экспертизу выполненных работ и представленной  документации, на предмет их соответствия требованиям и условиям договора к предмету работ, с составлением заключения.</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В случае привлечения «Заказчиком» к проведению экспертизы сторонних специалистов или сторонних специализированных организаций срок экспертизы  не может превышать </w:t>
      </w:r>
      <w:r w:rsidRPr="002C1E86">
        <w:rPr>
          <w:rFonts w:ascii="Times New Roman" w:eastAsia="Times New Roman" w:hAnsi="Times New Roman" w:cs="Times New Roman"/>
          <w:b/>
          <w:color w:val="000000"/>
          <w:spacing w:val="1"/>
          <w:sz w:val="20"/>
          <w:szCs w:val="20"/>
          <w:lang w:eastAsia="ru-RU"/>
        </w:rPr>
        <w:t>20 (двадцать) рабочих дней</w:t>
      </w:r>
      <w:r w:rsidRPr="002C1E86">
        <w:rPr>
          <w:rFonts w:ascii="Times New Roman" w:eastAsia="Times New Roman" w:hAnsi="Times New Roman" w:cs="Times New Roman"/>
          <w:color w:val="000000"/>
          <w:spacing w:val="1"/>
          <w:sz w:val="20"/>
          <w:szCs w:val="20"/>
          <w:lang w:eastAsia="ru-RU"/>
        </w:rPr>
        <w:t>.</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6.3. С учетом заключения  экспертизы  по результатам выполненных работ «Заказчик» в течение  </w:t>
      </w:r>
      <w:r w:rsidRPr="002C1E86">
        <w:rPr>
          <w:rFonts w:ascii="Times New Roman" w:eastAsia="Times New Roman" w:hAnsi="Times New Roman" w:cs="Times New Roman"/>
          <w:b/>
          <w:color w:val="000000"/>
          <w:spacing w:val="1"/>
          <w:sz w:val="20"/>
          <w:szCs w:val="20"/>
          <w:lang w:eastAsia="ru-RU"/>
        </w:rPr>
        <w:t>пяти рабочих дней</w:t>
      </w:r>
      <w:r w:rsidRPr="002C1E86">
        <w:rPr>
          <w:rFonts w:ascii="Times New Roman" w:eastAsia="Times New Roman" w:hAnsi="Times New Roman" w:cs="Times New Roman"/>
          <w:color w:val="000000"/>
          <w:spacing w:val="1"/>
          <w:sz w:val="20"/>
          <w:szCs w:val="20"/>
          <w:lang w:eastAsia="ru-RU"/>
        </w:rPr>
        <w:t xml:space="preserve"> после подписания акта экспертизы осуществляет приемку выполненных работ по договору и направляет  «Подрядчику» один из вариантов документов:</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либо подписанные «Заказчиком» по одному экземпляру представленных актов КС-2, КС-3,</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либо запрос о предоставлении разъяснений касательно результатов работ, </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либо мотивированный отказ от принятия результатов выполненных работ,</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либо акт с перечнем выявленных недостатков, необходимых доработок и сроком их устранения. </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В случае отказа «Заказчика» от принятия результатов выполненных работ в связи с необходимостью устранения недостатков и/или доработки результатов работ «Подрядчик» обязуется в срок, установленный в акте, составленном  «Заказчиком», устранить указанные недостатки/произвести доработки за свой счет.</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6.4. </w:t>
      </w:r>
      <w:proofErr w:type="gramStart"/>
      <w:r w:rsidRPr="002C1E86">
        <w:rPr>
          <w:rFonts w:ascii="Times New Roman" w:eastAsia="Times New Roman" w:hAnsi="Times New Roman" w:cs="Times New Roman"/>
          <w:color w:val="000000"/>
          <w:spacing w:val="1"/>
          <w:sz w:val="20"/>
          <w:szCs w:val="20"/>
          <w:lang w:eastAsia="ru-RU"/>
        </w:rPr>
        <w:t xml:space="preserve">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«Подрядчик» в течение </w:t>
      </w:r>
      <w:r w:rsidRPr="002C1E86">
        <w:rPr>
          <w:rFonts w:ascii="Times New Roman" w:eastAsia="Times New Roman" w:hAnsi="Times New Roman" w:cs="Times New Roman"/>
          <w:b/>
          <w:color w:val="000000"/>
          <w:spacing w:val="1"/>
          <w:sz w:val="20"/>
          <w:szCs w:val="20"/>
          <w:lang w:eastAsia="ru-RU"/>
        </w:rPr>
        <w:t>3 (трех) рабочих</w:t>
      </w:r>
      <w:r w:rsidRPr="002C1E86">
        <w:rPr>
          <w:rFonts w:ascii="Times New Roman" w:eastAsia="Times New Roman" w:hAnsi="Times New Roman" w:cs="Times New Roman"/>
          <w:color w:val="000000"/>
          <w:spacing w:val="1"/>
          <w:sz w:val="20"/>
          <w:szCs w:val="20"/>
          <w:lang w:eastAsia="ru-RU"/>
        </w:rPr>
        <w:t xml:space="preserve"> дней обязан предоставить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w:t>
      </w:r>
      <w:proofErr w:type="gramEnd"/>
      <w:r w:rsidRPr="002C1E86">
        <w:rPr>
          <w:rFonts w:ascii="Times New Roman" w:eastAsia="Times New Roman" w:hAnsi="Times New Roman" w:cs="Times New Roman"/>
          <w:color w:val="000000"/>
          <w:spacing w:val="1"/>
          <w:sz w:val="20"/>
          <w:szCs w:val="20"/>
          <w:lang w:eastAsia="ru-RU"/>
        </w:rPr>
        <w:t xml:space="preserve">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повторный подписанный «Подрядчиком» акт КС-2 и справку КС-3.</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6.5. </w:t>
      </w:r>
      <w:proofErr w:type="gramStart"/>
      <w:r w:rsidRPr="002C1E86">
        <w:rPr>
          <w:rFonts w:ascii="Times New Roman" w:eastAsia="Times New Roman" w:hAnsi="Times New Roman" w:cs="Times New Roman"/>
          <w:color w:val="000000"/>
          <w:spacing w:val="1"/>
          <w:sz w:val="20"/>
          <w:szCs w:val="20"/>
          <w:lang w:eastAsia="ru-RU"/>
        </w:rPr>
        <w:t>В случае если по результатам рассмотрения отчета об устранении недостатков «Заказчиком» будет принято решение об устранении «Подрядчиком»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2 (два) экземпляра акта о приемке выполненных работ по форме КС-2, справки</w:t>
      </w:r>
      <w:proofErr w:type="gramEnd"/>
      <w:r w:rsidRPr="002C1E86">
        <w:rPr>
          <w:rFonts w:ascii="Times New Roman" w:eastAsia="Times New Roman" w:hAnsi="Times New Roman" w:cs="Times New Roman"/>
          <w:color w:val="000000"/>
          <w:spacing w:val="1"/>
          <w:sz w:val="20"/>
          <w:szCs w:val="20"/>
          <w:lang w:eastAsia="ru-RU"/>
        </w:rPr>
        <w:t xml:space="preserve"> о стоимости выполненных работ и затрат по форме КС-3, по одному экземпляру которых направляет «Подрядчику».</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xml:space="preserve"> 6.6.По завершении выполнения всего объема работ, предусмотренного настоящим договором, «Подрядчик» передает «Заказчику» техническую документацию:  исполнительную документацию, журнал производства работ, сертификаты соответствия на материалы.</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6.7.</w:t>
      </w:r>
      <w:r w:rsidRPr="002C1E86">
        <w:rPr>
          <w:rFonts w:ascii="Times New Roman" w:eastAsia="Times New Roman" w:hAnsi="Times New Roman" w:cs="Times New Roman"/>
          <w:kern w:val="1"/>
          <w:sz w:val="20"/>
          <w:szCs w:val="20"/>
          <w:lang w:eastAsia="ar-SA"/>
        </w:rPr>
        <w:t xml:space="preserve"> </w:t>
      </w:r>
      <w:r w:rsidRPr="002C1E86">
        <w:rPr>
          <w:rFonts w:ascii="Times New Roman" w:eastAsia="Times New Roman" w:hAnsi="Times New Roman" w:cs="Times New Roman"/>
          <w:color w:val="000000"/>
          <w:spacing w:val="1"/>
          <w:sz w:val="20"/>
          <w:szCs w:val="20"/>
          <w:lang w:eastAsia="ru-RU"/>
        </w:rPr>
        <w:t>В случае не устранения  «Подрядчиком»  выявленных недостатков в работе,  невыполнении необходимых доработок или других требований «Заказчика», изложенных в акте или мотивированном отказе от приемки результатов работ, в установленный срок или  при невозможности их устранения, «Заказчик» вправе:</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принять выполненные работы в части и отказаться от приемки и оплаты той части работ, которая не соответствует требованиям и условиям договора;</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отказаться от принятия  и оплаты работ в полном объеме;</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потребовать возмещения убытков и уплаты штрафных санкций;</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color w:val="000000"/>
          <w:spacing w:val="1"/>
          <w:sz w:val="20"/>
          <w:szCs w:val="20"/>
          <w:lang w:eastAsia="ru-RU"/>
        </w:rPr>
      </w:pPr>
      <w:r w:rsidRPr="002C1E86">
        <w:rPr>
          <w:rFonts w:ascii="Times New Roman" w:eastAsia="Times New Roman" w:hAnsi="Times New Roman" w:cs="Times New Roman"/>
          <w:color w:val="000000"/>
          <w:spacing w:val="1"/>
          <w:sz w:val="20"/>
          <w:szCs w:val="20"/>
          <w:lang w:eastAsia="ru-RU"/>
        </w:rPr>
        <w:t>- принять решение об одностороннем отказе от исполнения договора.</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b/>
          <w:color w:val="000000"/>
          <w:spacing w:val="-3"/>
          <w:sz w:val="20"/>
          <w:szCs w:val="20"/>
          <w:lang w:eastAsia="ru-RU"/>
        </w:rPr>
      </w:pPr>
      <w:r w:rsidRPr="002C1E86">
        <w:rPr>
          <w:rFonts w:ascii="Times New Roman" w:eastAsia="Times New Roman" w:hAnsi="Times New Roman" w:cs="Times New Roman"/>
          <w:color w:val="000000"/>
          <w:spacing w:val="1"/>
          <w:sz w:val="20"/>
          <w:szCs w:val="20"/>
          <w:lang w:eastAsia="ru-RU"/>
        </w:rPr>
        <w:t>6.8. При обнаружении дефектов в выполненной работе после приемки работ и ввода объекта в эксплуатацию «Подрядчик» за свой счет устраняет выявленные дефекты.</w:t>
      </w:r>
      <w:r w:rsidRPr="002C1E86">
        <w:rPr>
          <w:rFonts w:ascii="Times New Roman" w:eastAsia="Times New Roman" w:hAnsi="Times New Roman" w:cs="Times New Roman"/>
          <w:b/>
          <w:color w:val="000000"/>
          <w:spacing w:val="-3"/>
          <w:sz w:val="20"/>
          <w:szCs w:val="20"/>
          <w:lang w:eastAsia="ru-RU"/>
        </w:rPr>
        <w:t xml:space="preserve"> </w:t>
      </w:r>
    </w:p>
    <w:p w:rsidR="002C1E86" w:rsidRPr="002C1E86" w:rsidRDefault="002C1E86" w:rsidP="002C1E86">
      <w:pPr>
        <w:shd w:val="clear" w:color="auto" w:fill="FFFFFF"/>
        <w:tabs>
          <w:tab w:val="left" w:pos="1224"/>
        </w:tabs>
        <w:spacing w:after="0" w:line="240" w:lineRule="auto"/>
        <w:ind w:firstLine="360"/>
        <w:jc w:val="both"/>
        <w:rPr>
          <w:rFonts w:ascii="Times New Roman" w:eastAsia="Times New Roman" w:hAnsi="Times New Roman" w:cs="Times New Roman"/>
          <w:b/>
          <w:color w:val="000000"/>
          <w:spacing w:val="-3"/>
          <w:sz w:val="20"/>
          <w:szCs w:val="20"/>
          <w:lang w:eastAsia="ru-RU"/>
        </w:rPr>
      </w:pPr>
    </w:p>
    <w:p w:rsidR="002C1E86" w:rsidRPr="002C1E86" w:rsidRDefault="002C1E86" w:rsidP="002C1E86">
      <w:pPr>
        <w:suppressAutoHyphens/>
        <w:autoSpaceDE w:val="0"/>
        <w:autoSpaceDN w:val="0"/>
        <w:adjustRightInd w:val="0"/>
        <w:spacing w:after="0" w:line="240" w:lineRule="auto"/>
        <w:ind w:firstLine="225"/>
        <w:jc w:val="center"/>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b/>
          <w:kern w:val="1"/>
          <w:sz w:val="20"/>
          <w:szCs w:val="20"/>
          <w:lang w:eastAsia="ar-SA"/>
        </w:rPr>
        <w:t>7. Гарантийные обязательства</w:t>
      </w:r>
    </w:p>
    <w:p w:rsidR="002C1E86" w:rsidRPr="002C1E86" w:rsidRDefault="002C1E86" w:rsidP="002C1E86">
      <w:pPr>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7.1. “Подрядчик” представляет гарантийное обязательство  на весь объем произведенных работ и используемые материалы в течение </w:t>
      </w:r>
      <w:r w:rsidRPr="002C1E86">
        <w:rPr>
          <w:rFonts w:ascii="Times New Roman" w:eastAsia="Times New Roman" w:hAnsi="Times New Roman" w:cs="Times New Roman"/>
          <w:b/>
          <w:sz w:val="20"/>
          <w:szCs w:val="20"/>
          <w:lang w:eastAsia="ru-RU"/>
        </w:rPr>
        <w:t>36 месяцев</w:t>
      </w:r>
      <w:r w:rsidRPr="002C1E86">
        <w:rPr>
          <w:rFonts w:ascii="Times New Roman" w:eastAsia="Times New Roman" w:hAnsi="Times New Roman" w:cs="Times New Roman"/>
          <w:sz w:val="20"/>
          <w:szCs w:val="20"/>
          <w:lang w:eastAsia="ru-RU"/>
        </w:rPr>
        <w:t xml:space="preserve"> со дня подписания актов сдачи-приемки выполненных работ. </w:t>
      </w:r>
    </w:p>
    <w:p w:rsidR="002C1E86" w:rsidRPr="002C1E86" w:rsidRDefault="002C1E86" w:rsidP="002C1E86">
      <w:pPr>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7.2. При возникновении или обнаружении дефектов в произведенных работах в период гарантийного срока эксплуатации объектов, «Подрядчик» обязан:</w:t>
      </w:r>
    </w:p>
    <w:p w:rsidR="002C1E86" w:rsidRPr="002C1E86" w:rsidRDefault="002C1E86" w:rsidP="002C1E86">
      <w:pPr>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выезжать на объект по телефонограмме «Заказчика» в течение суток, для решения вопроса об устранении выявленных недостатков с обязательным составлением акта и указанием сроков устранения дефектов, </w:t>
      </w:r>
    </w:p>
    <w:p w:rsidR="002C1E86" w:rsidRPr="002C1E86" w:rsidRDefault="002C1E86" w:rsidP="002C1E86">
      <w:pPr>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-устранять своими силами или за свой счет дефекты в результатах работ, выявленные в период гарантийного срока эксплуатации объекта и подтвержденные двусторонним актом, в сроки, согласованные сторонами и также указанными в двустороннем акте.</w:t>
      </w:r>
    </w:p>
    <w:p w:rsidR="002C1E86" w:rsidRPr="002C1E86" w:rsidRDefault="002C1E86" w:rsidP="002C1E86">
      <w:pPr>
        <w:spacing w:after="0" w:line="240" w:lineRule="auto"/>
        <w:ind w:firstLine="360"/>
        <w:jc w:val="both"/>
        <w:rPr>
          <w:rFonts w:ascii="Times New Roman" w:eastAsia="Times New Roman" w:hAnsi="Times New Roman" w:cs="Times New Roman"/>
          <w:sz w:val="20"/>
          <w:szCs w:val="20"/>
          <w:lang w:eastAsia="ru-RU"/>
        </w:rPr>
      </w:pPr>
    </w:p>
    <w:p w:rsidR="002C1E86" w:rsidRPr="002C1E86" w:rsidRDefault="002C1E86" w:rsidP="002C1E86">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8. Ответственность сторон</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8.1. Сторона, не исполнившая или ненадлежащим образом исполнившая свои обязательства по настоящему договору, обязана возместить другой стороне причиненные этим убытки.</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8.2. </w:t>
      </w:r>
      <w:proofErr w:type="gramStart"/>
      <w:r w:rsidRPr="002C1E86">
        <w:rPr>
          <w:rFonts w:ascii="Times New Roman" w:eastAsia="Times New Roman" w:hAnsi="Times New Roman" w:cs="Times New Roman"/>
          <w:sz w:val="20"/>
          <w:szCs w:val="20"/>
          <w:lang w:eastAsia="ru-RU"/>
        </w:rPr>
        <w:t xml:space="preserve">В случае просрочки исполнения  «Подрядчиком»  обязательств, предусмотренных договором, «Заказчик» направляет  «Подрядчику»  требование об уплате пени.  </w:t>
      </w:r>
      <w:proofErr w:type="gramEnd"/>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proofErr w:type="gramStart"/>
      <w:r w:rsidRPr="002C1E86">
        <w:rPr>
          <w:rFonts w:ascii="Times New Roman" w:eastAsia="Times New Roman" w:hAnsi="Times New Roman" w:cs="Times New Roman"/>
          <w:sz w:val="20"/>
          <w:szCs w:val="20"/>
          <w:lang w:eastAsia="ru-RU"/>
        </w:rPr>
        <w:lastRenderedPageBreak/>
        <w:t xml:space="preserve">8.3.Пеня начисляется за каждый день просрочки исполнения «Подрядчиком»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не менее одной трехсотой действующей на дату уплаты пени </w:t>
      </w:r>
      <w:hyperlink r:id="rId28" w:history="1">
        <w:r w:rsidRPr="002C1E86">
          <w:rPr>
            <w:rFonts w:ascii="Times New Roman" w:eastAsia="Times New Roman" w:hAnsi="Times New Roman" w:cs="Times New Roman"/>
            <w:sz w:val="20"/>
            <w:szCs w:val="20"/>
            <w:lang w:eastAsia="ru-RU"/>
          </w:rPr>
          <w:t>ставки</w:t>
        </w:r>
      </w:hyperlink>
      <w:r w:rsidRPr="002C1E86">
        <w:rPr>
          <w:rFonts w:ascii="Times New Roman" w:eastAsia="Times New Roman" w:hAnsi="Times New Roman" w:cs="Times New Roman"/>
          <w:sz w:val="20"/>
          <w:szCs w:val="20"/>
          <w:lang w:eastAsia="ru-RU"/>
        </w:rPr>
        <w:t xml:space="preserve"> рефинансирования Центрального банка РФ от цены договора, уменьшенной на сумму, пропорциональную объему обязательств, предусмотренных договором и фактически исполненных «Подрядчиком», и рассчитанной в</w:t>
      </w:r>
      <w:proofErr w:type="gramEnd"/>
      <w:r w:rsidRPr="002C1E86">
        <w:rPr>
          <w:rFonts w:ascii="Times New Roman" w:eastAsia="Times New Roman" w:hAnsi="Times New Roman" w:cs="Times New Roman"/>
          <w:sz w:val="20"/>
          <w:szCs w:val="20"/>
          <w:lang w:eastAsia="ru-RU"/>
        </w:rPr>
        <w:t xml:space="preserve"> </w:t>
      </w:r>
      <w:proofErr w:type="gramStart"/>
      <w:r w:rsidRPr="002C1E86">
        <w:rPr>
          <w:rFonts w:ascii="Times New Roman" w:eastAsia="Times New Roman" w:hAnsi="Times New Roman" w:cs="Times New Roman"/>
          <w:sz w:val="20"/>
          <w:szCs w:val="20"/>
          <w:lang w:eastAsia="ru-RU"/>
        </w:rPr>
        <w:t>порядке</w:t>
      </w:r>
      <w:proofErr w:type="gramEnd"/>
      <w:r w:rsidRPr="002C1E86">
        <w:rPr>
          <w:rFonts w:ascii="Times New Roman" w:eastAsia="Times New Roman" w:hAnsi="Times New Roman" w:cs="Times New Roman"/>
          <w:sz w:val="20"/>
          <w:szCs w:val="20"/>
          <w:lang w:eastAsia="ru-RU"/>
        </w:rPr>
        <w:t>, предусмотренном постановлением Правительства РФ от 25.11.2013г. №1063.</w:t>
      </w:r>
    </w:p>
    <w:p w:rsidR="002C1E86" w:rsidRPr="002C1E86" w:rsidRDefault="002C1E86" w:rsidP="002C1E86">
      <w:pPr>
        <w:spacing w:after="0" w:line="240" w:lineRule="auto"/>
        <w:jc w:val="both"/>
        <w:rPr>
          <w:rFonts w:ascii="Times New Roman" w:eastAsia="Times New Roman" w:hAnsi="Times New Roman" w:cs="Times New Roman"/>
          <w:sz w:val="20"/>
          <w:szCs w:val="20"/>
          <w:lang w:eastAsia="ar-SA"/>
        </w:rPr>
      </w:pPr>
      <w:r w:rsidRPr="002C1E86">
        <w:rPr>
          <w:rFonts w:ascii="Times New Roman" w:eastAsia="Times New Roman" w:hAnsi="Times New Roman" w:cs="Times New Roman"/>
          <w:sz w:val="20"/>
          <w:szCs w:val="20"/>
          <w:lang w:eastAsia="ru-RU"/>
        </w:rPr>
        <w:t xml:space="preserve">      8.4. В случае ненадлежащего исполнения «Подрядчиком»  обязательств, предусмотренных договором, за исключением просрочки исполнения  в соответствии с п.8.2. договора,  «Заказчик» направляет «Подрядчику»  требование об уплате штрафа в виде фиксированной суммы -5% цены.</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8.5.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 «Подрядчик» вправе потребовать уплаты штрафа и пени. В этом случае:</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и составляет  одну трехсотую действующей на дату уплаты пени ставки рефинансирования Центрального банка РФ от не уплаченной в срок суммы;</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штраф начисляется за ненадлежащее исполнение  «Заказчиком» обязательств, предусмотренных договором, за исключением просрочки исполнения обязательств, и составляет фиксированную сумму – 2% цены договора.</w:t>
      </w:r>
    </w:p>
    <w:p w:rsidR="002C1E86" w:rsidRPr="002C1E86" w:rsidRDefault="002C1E86" w:rsidP="002C1E86">
      <w:pPr>
        <w:autoSpaceDE w:val="0"/>
        <w:autoSpaceDN w:val="0"/>
        <w:adjustRightInd w:val="0"/>
        <w:spacing w:after="0" w:line="240" w:lineRule="auto"/>
        <w:ind w:firstLine="360"/>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8.6. Сторона освобождается от уплаты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8.7. Возмещение убытков и выплата неустойки не освобождает стороны от исполнения своих обязательств по договору в полном объеме.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9. Обстоятельства непреодолимой силы</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w:t>
      </w:r>
      <w:proofErr w:type="gramStart"/>
      <w:r w:rsidRPr="002C1E86">
        <w:rPr>
          <w:rFonts w:ascii="Times New Roman" w:eastAsia="Times New Roman" w:hAnsi="Times New Roman" w:cs="Times New Roman"/>
          <w:sz w:val="20"/>
          <w:szCs w:val="20"/>
          <w:lang w:eastAsia="ru-RU"/>
        </w:rPr>
        <w:t>9.1.Ни одна из сторон не несет ответственности перед другой стороной за неисполнение обязательств по настоящему договору, обусловленных действием непреодолимой силы, т. е. чрезвычайных и непредотвратимых при данных условиях обстоятельств, в том числе объявления или фактическая война, гражданские волнения, эпидемии, эмбарго, пожары, землетрясения, наводнения и другие природные стихийные бедствия, а также издание актов государственных органов.</w:t>
      </w:r>
      <w:proofErr w:type="gramEnd"/>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9.2.Сторона, подвергшаяся действиям непреодолимой силы, обязана немедленно известить об этом другую сторону телефаксом или телеграммой о возникновении, виде, возможной продолжительности действия непреодолимой силы и о том, что исполнению каких именно обязанностей она препятствует. Если эта сторона своевременно не сообщит указанную выше информацию, она лишается в дальнейшем права ссылаться на непреодолимую силу как на обстоятельство, освобождающее ее от ответственности.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9.3.Наступление обстоятельств непреодолимой силы, при условии соблюдения указанных выше действий, продлевает срок исполнения обязательств по договору на период, который соответствует сроку действия непреодолимой силы и разумному сроку для устранения ее последствий.</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9.4.Если действие непреодолимой силы продолжается свыше одного месяца, стороны обязаны согласовать условия дальнейшего действия либо прекращения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10. Обеспечение исполнения договора</w:t>
      </w:r>
    </w:p>
    <w:p w:rsidR="002C1E86" w:rsidRPr="002C1E86" w:rsidRDefault="002C1E86" w:rsidP="002C1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10.1 Размер обеспечения исполнения настоящего договора установлен в </w:t>
      </w:r>
      <w:r w:rsidRPr="002C1E86">
        <w:rPr>
          <w:rFonts w:ascii="Times New Roman" w:eastAsia="Times New Roman" w:hAnsi="Times New Roman" w:cs="Times New Roman"/>
          <w:b/>
          <w:sz w:val="20"/>
          <w:szCs w:val="20"/>
          <w:lang w:eastAsia="ru-RU"/>
        </w:rPr>
        <w:t>сумме  306124,80</w:t>
      </w:r>
      <w:r w:rsidRPr="002C1E86">
        <w:rPr>
          <w:rFonts w:ascii="Times New Roman" w:eastAsia="Times New Roman" w:hAnsi="Times New Roman" w:cs="Times New Roman"/>
          <w:sz w:val="20"/>
          <w:szCs w:val="20"/>
          <w:lang w:eastAsia="ru-RU"/>
        </w:rPr>
        <w:t xml:space="preserve">  рублей, обеспечение предоставляется с учетом антидемпинговых мер, если эта обязанность «Подрядчика» возникла на момент заключения договора.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10.2. Исполнение договора может  быть обеспечено по усмотрению «Подрядчика», или предоставлением банковской гарантии, выданной банком, или внесением денежных средств на счет «Заказчика».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10.3. Если обеспечение исполнения договора представлено  «Подрядчиком» путем внесения денежных средств на счет «Заказчика», то такое обеспечение возвращается  «Заказчиком» в полном объеме при условии надлежащего исполнения «Подрядчиком» условий договора, подтвержденного подписанными сторонами актов приемки работ по форме КС-2, КС-3.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10.4.Денежные средства, внесенные в качестве обеспечения исполнения договора, возвращаются «Заказчиком» за минусом  суммы ущерба и суммы штрафных санкций, рассчитанных по условиям договора, в случае если при исполнении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«Подрядчиком» были допущены нарушения условий  договора, которые были отражены в документах, составленных при приемке работ, но не повлекли за собой отказ «Заказчика» от приемки результатов работ;</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«Подрядчиком» были устранены  недостатки в работе и своевременно исполнены требования «Заказчика» по доработке, указанные Заказчиком в документах, составленных при приемке работ.</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10.5. Возврат денежных средств  осуществляется «Заказчиком» на основании письменного  требования «Подрядчика»  о возврате суммы обеспечения, в течение пяти банковских дней со дня получения «Заказчиком» соответствующего письменного требования,  на банковский счет, указанный  «Подрядчиком» в таком письменном требовании.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lastRenderedPageBreak/>
        <w:t xml:space="preserve">   10.6.  </w:t>
      </w:r>
      <w:proofErr w:type="gramStart"/>
      <w:r w:rsidRPr="002C1E86">
        <w:rPr>
          <w:rFonts w:ascii="Times New Roman" w:eastAsia="Times New Roman" w:hAnsi="Times New Roman" w:cs="Times New Roman"/>
          <w:sz w:val="20"/>
          <w:szCs w:val="20"/>
          <w:lang w:eastAsia="ru-RU"/>
        </w:rPr>
        <w:t>Денежная сумма, полученная «Заказчиком» в обеспечение исполнения настоящего договора, удерживается «Заказчиком» без согласия  «Подрядчика»,  без обращения в суд и не подлежит возврату «Подрядчику»  в следующих случаях:</w:t>
      </w:r>
      <w:proofErr w:type="gramEnd"/>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неисполнения «Подрядчиком» условий договора полностью или в части;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ненадлежащего исполнения «Подрядчиком» обязательств, предусмотренных настоящим договором, которое повлекло отказ «Заказчика» от принятия и оплаты работ или односторонний отказ «Заказчика» от исполнения договора.</w:t>
      </w:r>
    </w:p>
    <w:p w:rsidR="002C1E86" w:rsidRPr="002C1E86" w:rsidRDefault="002C1E86" w:rsidP="002C1E86">
      <w:pPr>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11. Порядок разрешения споров</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11.1.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11.2. Любые споры, не урегулированные во внесудебном порядке, разрешаются арбитражным судом Томской области.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11.3. До передачи спора на разрешение арбитражного суда стороны должны принять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15 (пятнадцати) календарных дней со дня ее получения.</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12.Срок действия  договора и прочие условия.</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12.1. Договор считается заключенным с момента подписания сторонами электронной версии  договора   и действует до исполнения сторонами своих обязательств.</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12.2.  Договора заключается в электронной форме и подписывается сторонами  электронной подписью.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12.3.При наличии обоюдного согласия стороны вправе подписать бумажный экземпляр договора, который  подписывается сторонами после подписания сторонами электронного варианта.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12.4.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12.5.При исполнении договора не допускается перемена «Подрядчика», за исключением случая, если новый  подрядчик  является правопреемником «Подрядчика»  по настоящему договору вследствие реорганизации юридического лица в форме преобразования, слияния или присоединения.</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sz w:val="20"/>
          <w:szCs w:val="20"/>
          <w:lang w:eastAsia="ru-RU"/>
        </w:rPr>
      </w:pPr>
      <w:r w:rsidRPr="002C1E86">
        <w:rPr>
          <w:rFonts w:ascii="Times New Roman" w:eastAsia="Times New Roman" w:hAnsi="Times New Roman" w:cs="Times New Roman"/>
          <w:sz w:val="20"/>
          <w:szCs w:val="20"/>
          <w:lang w:eastAsia="ru-RU"/>
        </w:rPr>
        <w:t xml:space="preserve">    12.6. В случае перемены «Заказчика» права и обязанности «Заказчика», предусмотренные договором, переходят к новому «Заказчику».</w:t>
      </w: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p>
    <w:p w:rsidR="002C1E86" w:rsidRPr="002C1E86" w:rsidRDefault="002C1E86" w:rsidP="002C1E86">
      <w:pPr>
        <w:autoSpaceDE w:val="0"/>
        <w:autoSpaceDN w:val="0"/>
        <w:adjustRightInd w:val="0"/>
        <w:spacing w:after="0" w:line="240" w:lineRule="auto"/>
        <w:ind w:firstLine="225"/>
        <w:jc w:val="center"/>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b/>
          <w:sz w:val="20"/>
          <w:szCs w:val="20"/>
          <w:lang w:eastAsia="ru-RU"/>
        </w:rPr>
        <w:t>13. Порядок расторжения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13.1 Расторжение договора допускается по соглашению сторон, по решению суда, в случае одностороннего отказа стороны договора от исполнения  в соответствии с гражданским законодательством РФ.</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13.2.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13.3. </w:t>
      </w:r>
      <w:proofErr w:type="gramStart"/>
      <w:r w:rsidRPr="002C1E86">
        <w:rPr>
          <w:rFonts w:ascii="Times New Roman" w:eastAsia="Times New Roman" w:hAnsi="Times New Roman" w:cs="Times New Roman"/>
          <w:bCs/>
          <w:sz w:val="20"/>
          <w:szCs w:val="20"/>
          <w:lang w:eastAsia="ru-RU"/>
        </w:rPr>
        <w:t xml:space="preserve">Решение  «Заказчика» об одностороннем отказе от исполнения договора не позднее чем в течение </w:t>
      </w:r>
      <w:r w:rsidRPr="002C1E86">
        <w:rPr>
          <w:rFonts w:ascii="Times New Roman" w:eastAsia="Times New Roman" w:hAnsi="Times New Roman" w:cs="Times New Roman"/>
          <w:b/>
          <w:bCs/>
          <w:sz w:val="20"/>
          <w:szCs w:val="20"/>
          <w:lang w:eastAsia="ru-RU"/>
        </w:rPr>
        <w:t>трех рабочих дней</w:t>
      </w:r>
      <w:r w:rsidRPr="002C1E86">
        <w:rPr>
          <w:rFonts w:ascii="Times New Roman" w:eastAsia="Times New Roman" w:hAnsi="Times New Roman" w:cs="Times New Roman"/>
          <w:bCs/>
          <w:sz w:val="20"/>
          <w:szCs w:val="20"/>
          <w:lang w:eastAsia="ru-RU"/>
        </w:rPr>
        <w:t xml:space="preserve"> с даты   принятия такого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w:t>
      </w:r>
      <w:proofErr w:type="gramEnd"/>
      <w:r w:rsidRPr="002C1E86">
        <w:rPr>
          <w:rFonts w:ascii="Times New Roman" w:eastAsia="Times New Roman" w:hAnsi="Times New Roman" w:cs="Times New Roman"/>
          <w:bCs/>
          <w:sz w:val="20"/>
          <w:szCs w:val="20"/>
          <w:lang w:eastAsia="ru-RU"/>
        </w:rPr>
        <w:t xml:space="preserve"> связи и доставки, обеспечивающих фиксирование такого уведомления и получение «Заказчиком» подтверждения о его вручении  «Подрядчику».</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13.4.  Выполнение «Заказчиком»  требований, указанных в п.13.3 договора,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дней </w:t>
      </w:r>
      <w:proofErr w:type="gramStart"/>
      <w:r w:rsidRPr="002C1E86">
        <w:rPr>
          <w:rFonts w:ascii="Times New Roman" w:eastAsia="Times New Roman" w:hAnsi="Times New Roman" w:cs="Times New Roman"/>
          <w:bCs/>
          <w:sz w:val="20"/>
          <w:szCs w:val="20"/>
          <w:lang w:eastAsia="ru-RU"/>
        </w:rPr>
        <w:t>с даты размещения</w:t>
      </w:r>
      <w:proofErr w:type="gramEnd"/>
      <w:r w:rsidRPr="002C1E86">
        <w:rPr>
          <w:rFonts w:ascii="Times New Roman" w:eastAsia="Times New Roman" w:hAnsi="Times New Roman" w:cs="Times New Roman"/>
          <w:bCs/>
          <w:sz w:val="20"/>
          <w:szCs w:val="20"/>
          <w:lang w:eastAsia="ru-RU"/>
        </w:rPr>
        <w:t xml:space="preserve"> решения «Заказчика» об одностороннем отказе от исполнения договора в единой информационной системе.</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13.5. Решение «Заказчика» об одностороннем отказе от исполнения договора вступает в </w:t>
      </w:r>
      <w:proofErr w:type="gramStart"/>
      <w:r w:rsidRPr="002C1E86">
        <w:rPr>
          <w:rFonts w:ascii="Times New Roman" w:eastAsia="Times New Roman" w:hAnsi="Times New Roman" w:cs="Times New Roman"/>
          <w:bCs/>
          <w:sz w:val="20"/>
          <w:szCs w:val="20"/>
          <w:lang w:eastAsia="ru-RU"/>
        </w:rPr>
        <w:t>силу</w:t>
      </w:r>
      <w:proofErr w:type="gramEnd"/>
      <w:r w:rsidRPr="002C1E86">
        <w:rPr>
          <w:rFonts w:ascii="Times New Roman" w:eastAsia="Times New Roman" w:hAnsi="Times New Roman" w:cs="Times New Roman"/>
          <w:bCs/>
          <w:sz w:val="20"/>
          <w:szCs w:val="20"/>
          <w:lang w:eastAsia="ru-RU"/>
        </w:rPr>
        <w:t xml:space="preserve"> и договор считается расторгнутым через 10 дней с даты надлежащего уведомления «Заказчиком»  «Подрядчика» об одностороннем отказе от исполнения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13.6. </w:t>
      </w:r>
      <w:proofErr w:type="gramStart"/>
      <w:r w:rsidRPr="002C1E86">
        <w:rPr>
          <w:rFonts w:ascii="Times New Roman" w:eastAsia="Times New Roman" w:hAnsi="Times New Roman" w:cs="Times New Roman"/>
          <w:bCs/>
          <w:sz w:val="20"/>
          <w:szCs w:val="20"/>
          <w:lang w:eastAsia="ru-RU"/>
        </w:rPr>
        <w:t>«Заказчик» отменяет не вступившее в силу решение об одностороннем отказе от исполнения договора, если в течение десятидневного срока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(если экспертиза проводилась).</w:t>
      </w:r>
      <w:proofErr w:type="gramEnd"/>
      <w:r w:rsidRPr="002C1E86">
        <w:rPr>
          <w:rFonts w:ascii="Times New Roman" w:eastAsia="Times New Roman" w:hAnsi="Times New Roman" w:cs="Times New Roman"/>
          <w:bCs/>
          <w:sz w:val="20"/>
          <w:szCs w:val="20"/>
          <w:lang w:eastAsia="ru-RU"/>
        </w:rPr>
        <w:t xml:space="preserve"> Данное правило не применяется в случае повторного нарушения «Подрядчиком»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13.7. «Заказчик» принимает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об </w:t>
      </w:r>
      <w:r w:rsidRPr="002C1E86">
        <w:rPr>
          <w:rFonts w:ascii="Times New Roman" w:eastAsia="Times New Roman" w:hAnsi="Times New Roman" w:cs="Times New Roman"/>
          <w:bCs/>
          <w:sz w:val="20"/>
          <w:szCs w:val="20"/>
          <w:lang w:eastAsia="ru-RU"/>
        </w:rPr>
        <w:lastRenderedPageBreak/>
        <w:t>электронном аукционе  требованиям к участникам аукциона или предоставил недостоверную информацию о своем соответствии таким требованиям, что позволило ему стать победителем аукциона.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13.8. «Подрядчик»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13.9. </w:t>
      </w:r>
      <w:proofErr w:type="gramStart"/>
      <w:r w:rsidRPr="002C1E86">
        <w:rPr>
          <w:rFonts w:ascii="Times New Roman" w:eastAsia="Times New Roman" w:hAnsi="Times New Roman" w:cs="Times New Roman"/>
          <w:bCs/>
          <w:sz w:val="20"/>
          <w:szCs w:val="20"/>
          <w:lang w:eastAsia="ru-RU"/>
        </w:rPr>
        <w:t xml:space="preserve">Решение  «Подрядчика»  об одностороннем отказе от исполнения договора не позднее чем в </w:t>
      </w:r>
      <w:r w:rsidRPr="002C1E86">
        <w:rPr>
          <w:rFonts w:ascii="Times New Roman" w:eastAsia="Times New Roman" w:hAnsi="Times New Roman" w:cs="Times New Roman"/>
          <w:b/>
          <w:bCs/>
          <w:sz w:val="20"/>
          <w:szCs w:val="20"/>
          <w:lang w:eastAsia="ru-RU"/>
        </w:rPr>
        <w:t>течение трех рабочих дней</w:t>
      </w:r>
      <w:r w:rsidRPr="002C1E86">
        <w:rPr>
          <w:rFonts w:ascii="Times New Roman" w:eastAsia="Times New Roman" w:hAnsi="Times New Roman" w:cs="Times New Roman"/>
          <w:bCs/>
          <w:sz w:val="20"/>
          <w:szCs w:val="20"/>
          <w:lang w:eastAsia="ru-RU"/>
        </w:rPr>
        <w:t xml:space="preserve">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w:t>
      </w:r>
      <w:proofErr w:type="gramEnd"/>
      <w:r w:rsidRPr="002C1E86">
        <w:rPr>
          <w:rFonts w:ascii="Times New Roman" w:eastAsia="Times New Roman" w:hAnsi="Times New Roman" w:cs="Times New Roman"/>
          <w:bCs/>
          <w:sz w:val="20"/>
          <w:szCs w:val="20"/>
          <w:lang w:eastAsia="ru-RU"/>
        </w:rPr>
        <w:t xml:space="preserve"> уведомления и получение «Подрядчиком»  подтверждения о его вручении «Заказчику». Выполнение «Подрядчиком» указанных требований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«Заказчику» указанного уведомления.</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13.10. Решение «Подрядчика»  об одностороннем отказе от исполнения договора вступает в </w:t>
      </w:r>
      <w:proofErr w:type="gramStart"/>
      <w:r w:rsidRPr="002C1E86">
        <w:rPr>
          <w:rFonts w:ascii="Times New Roman" w:eastAsia="Times New Roman" w:hAnsi="Times New Roman" w:cs="Times New Roman"/>
          <w:bCs/>
          <w:sz w:val="20"/>
          <w:szCs w:val="20"/>
          <w:lang w:eastAsia="ru-RU"/>
        </w:rPr>
        <w:t>силу</w:t>
      </w:r>
      <w:proofErr w:type="gramEnd"/>
      <w:r w:rsidRPr="002C1E86">
        <w:rPr>
          <w:rFonts w:ascii="Times New Roman" w:eastAsia="Times New Roman" w:hAnsi="Times New Roman" w:cs="Times New Roman"/>
          <w:bCs/>
          <w:sz w:val="20"/>
          <w:szCs w:val="20"/>
          <w:lang w:eastAsia="ru-RU"/>
        </w:rPr>
        <w:t xml:space="preserve"> и договор считается расторгнутым через десять дней с даты надлежащего уведомления «Подрядчиком» «Заказчика» об одностороннем отказе от исполнения договора.</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13.11.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w:t>
      </w:r>
      <w:proofErr w:type="gramStart"/>
      <w:r w:rsidRPr="002C1E86">
        <w:rPr>
          <w:rFonts w:ascii="Times New Roman" w:eastAsia="Times New Roman" w:hAnsi="Times New Roman" w:cs="Times New Roman"/>
          <w:bCs/>
          <w:sz w:val="20"/>
          <w:szCs w:val="20"/>
          <w:lang w:eastAsia="ru-RU"/>
        </w:rPr>
        <w:t>решении</w:t>
      </w:r>
      <w:proofErr w:type="gramEnd"/>
      <w:r w:rsidRPr="002C1E86">
        <w:rPr>
          <w:rFonts w:ascii="Times New Roman" w:eastAsia="Times New Roman" w:hAnsi="Times New Roman" w:cs="Times New Roman"/>
          <w:bCs/>
          <w:sz w:val="20"/>
          <w:szCs w:val="20"/>
          <w:lang w:eastAsia="ru-RU"/>
        </w:rPr>
        <w:t xml:space="preserve">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2C1E86" w:rsidRPr="002C1E86" w:rsidRDefault="002C1E86" w:rsidP="002C1E86">
      <w:pPr>
        <w:autoSpaceDE w:val="0"/>
        <w:autoSpaceDN w:val="0"/>
        <w:adjustRightInd w:val="0"/>
        <w:spacing w:after="0" w:line="240" w:lineRule="auto"/>
        <w:ind w:firstLine="225"/>
        <w:jc w:val="both"/>
        <w:rPr>
          <w:rFonts w:ascii="Times New Roman" w:eastAsia="Times New Roman" w:hAnsi="Times New Roman" w:cs="Times New Roman"/>
          <w:bCs/>
          <w:sz w:val="20"/>
          <w:szCs w:val="20"/>
          <w:lang w:eastAsia="ru-RU"/>
        </w:rPr>
      </w:pPr>
      <w:r w:rsidRPr="002C1E86">
        <w:rPr>
          <w:rFonts w:ascii="Times New Roman" w:eastAsia="Times New Roman" w:hAnsi="Times New Roman" w:cs="Times New Roman"/>
          <w:bCs/>
          <w:sz w:val="20"/>
          <w:szCs w:val="20"/>
          <w:lang w:eastAsia="ru-RU"/>
        </w:rPr>
        <w:t xml:space="preserve"> 13.12.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2C1E86" w:rsidRPr="002C1E86" w:rsidRDefault="002C1E86" w:rsidP="002C1E86">
      <w:pPr>
        <w:shd w:val="clear" w:color="auto" w:fill="FFFFFF"/>
        <w:tabs>
          <w:tab w:val="left" w:pos="360"/>
        </w:tabs>
        <w:spacing w:after="0" w:line="240" w:lineRule="auto"/>
        <w:jc w:val="both"/>
        <w:rPr>
          <w:rFonts w:ascii="Times New Roman" w:eastAsia="Times New Roman" w:hAnsi="Times New Roman" w:cs="Times New Roman"/>
          <w:b/>
          <w:color w:val="000000"/>
          <w:spacing w:val="-3"/>
          <w:sz w:val="20"/>
          <w:szCs w:val="20"/>
          <w:lang w:eastAsia="ru-RU"/>
        </w:rPr>
      </w:pPr>
    </w:p>
    <w:p w:rsidR="002C1E86" w:rsidRPr="002C1E86" w:rsidRDefault="002C1E86" w:rsidP="002C1E86">
      <w:pPr>
        <w:spacing w:after="0" w:line="240" w:lineRule="auto"/>
        <w:rPr>
          <w:rFonts w:ascii="Times New Roman" w:eastAsia="Times New Roman" w:hAnsi="Times New Roman" w:cs="Times New Roman"/>
          <w:b/>
          <w:sz w:val="20"/>
          <w:szCs w:val="20"/>
          <w:lang w:eastAsia="ru-RU"/>
        </w:rPr>
      </w:pPr>
      <w:r w:rsidRPr="002C1E86">
        <w:rPr>
          <w:rFonts w:ascii="Times New Roman" w:eastAsia="Times New Roman" w:hAnsi="Times New Roman" w:cs="Times New Roman"/>
          <w:sz w:val="20"/>
          <w:szCs w:val="20"/>
          <w:lang w:eastAsia="ru-RU"/>
        </w:rPr>
        <w:t xml:space="preserve">                                       </w:t>
      </w:r>
      <w:r w:rsidRPr="002C1E86">
        <w:rPr>
          <w:rFonts w:ascii="Times New Roman" w:eastAsia="Times New Roman" w:hAnsi="Times New Roman" w:cs="Times New Roman"/>
          <w:b/>
          <w:sz w:val="20"/>
          <w:szCs w:val="20"/>
          <w:lang w:eastAsia="ru-RU"/>
        </w:rPr>
        <w:t>14. ЮРИДИЧЕСКИЕ АДРЕСА И РЕКВИЗИТЫ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2"/>
        <w:gridCol w:w="4739"/>
      </w:tblGrid>
      <w:tr w:rsidR="002C1E86" w:rsidRPr="002C1E86" w:rsidTr="00E85DF3">
        <w:tc>
          <w:tcPr>
            <w:tcW w:w="4832" w:type="dxa"/>
            <w:tcBorders>
              <w:top w:val="single" w:sz="4" w:space="0" w:color="auto"/>
              <w:left w:val="single" w:sz="4" w:space="0" w:color="auto"/>
              <w:bottom w:val="single" w:sz="4" w:space="0" w:color="auto"/>
              <w:right w:val="single" w:sz="4" w:space="0" w:color="auto"/>
            </w:tcBorders>
            <w:shd w:val="clear" w:color="auto" w:fill="auto"/>
          </w:tcPr>
          <w:p w:rsidR="002C1E86" w:rsidRPr="002C1E86" w:rsidRDefault="002C1E86" w:rsidP="002C1E86">
            <w:pPr>
              <w:suppressAutoHyphens/>
              <w:spacing w:after="0" w:line="240" w:lineRule="auto"/>
              <w:jc w:val="center"/>
              <w:rPr>
                <w:rFonts w:ascii="Times New Roman" w:eastAsia="Times New Roman" w:hAnsi="Times New Roman" w:cs="Times New Roman"/>
                <w:b/>
                <w:kern w:val="2"/>
                <w:sz w:val="20"/>
                <w:szCs w:val="20"/>
                <w:lang w:eastAsia="ar-SA"/>
              </w:rPr>
            </w:pPr>
            <w:r w:rsidRPr="002C1E86">
              <w:rPr>
                <w:rFonts w:ascii="Times New Roman" w:eastAsia="Times New Roman" w:hAnsi="Times New Roman" w:cs="Times New Roman"/>
                <w:b/>
                <w:kern w:val="1"/>
                <w:sz w:val="20"/>
                <w:szCs w:val="20"/>
                <w:lang w:eastAsia="ar-SA"/>
              </w:rPr>
              <w:t>Заказчик</w:t>
            </w:r>
          </w:p>
          <w:p w:rsidR="002C1E86" w:rsidRPr="002C1E86" w:rsidRDefault="002C1E86" w:rsidP="002C1E86">
            <w:pPr>
              <w:suppressAutoHyphens/>
              <w:spacing w:after="0" w:line="240" w:lineRule="auto"/>
              <w:rPr>
                <w:rFonts w:ascii="Times New Roman" w:eastAsia="Times New Roman" w:hAnsi="Times New Roman" w:cs="Times New Roman"/>
                <w:b/>
                <w:kern w:val="1"/>
                <w:sz w:val="20"/>
                <w:szCs w:val="20"/>
                <w:lang w:eastAsia="ar-SA"/>
              </w:rPr>
            </w:pPr>
            <w:r w:rsidRPr="002C1E86">
              <w:rPr>
                <w:rFonts w:ascii="Times New Roman" w:eastAsia="Times New Roman" w:hAnsi="Times New Roman" w:cs="Times New Roman"/>
                <w:b/>
                <w:kern w:val="1"/>
                <w:sz w:val="20"/>
                <w:szCs w:val="20"/>
                <w:lang w:eastAsia="ar-SA"/>
              </w:rPr>
              <w:t>ФГБОУ ВПО «Сибирский государственный университет путей сообщения» (СГУПС)</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630049г</w:t>
            </w:r>
            <w:proofErr w:type="gramStart"/>
            <w:r w:rsidRPr="002C1E86">
              <w:rPr>
                <w:rFonts w:ascii="Times New Roman" w:eastAsia="Times New Roman" w:hAnsi="Times New Roman" w:cs="Times New Roman"/>
                <w:kern w:val="1"/>
                <w:sz w:val="20"/>
                <w:szCs w:val="20"/>
                <w:lang w:eastAsia="ar-SA"/>
              </w:rPr>
              <w:t>.Н</w:t>
            </w:r>
            <w:proofErr w:type="gramEnd"/>
            <w:r w:rsidRPr="002C1E86">
              <w:rPr>
                <w:rFonts w:ascii="Times New Roman" w:eastAsia="Times New Roman" w:hAnsi="Times New Roman" w:cs="Times New Roman"/>
                <w:kern w:val="1"/>
                <w:sz w:val="20"/>
                <w:szCs w:val="20"/>
                <w:lang w:eastAsia="ar-SA"/>
              </w:rPr>
              <w:t xml:space="preserve">овосибирск,49ул.Д.Ковальчук д.191, </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ИНН: 5402113155 КПП 540201001</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ОГРН 1025401011680</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 xml:space="preserve">ТТЖТ-филиал СГУПС </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634006, г. Томск, пер. Переездный, 1</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 xml:space="preserve"> тел. (3822)65-67-58 КПП 701702001</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proofErr w:type="gramStart"/>
            <w:r w:rsidRPr="002C1E86">
              <w:rPr>
                <w:rFonts w:ascii="Times New Roman" w:eastAsia="Times New Roman" w:hAnsi="Times New Roman" w:cs="Times New Roman"/>
                <w:kern w:val="1"/>
                <w:sz w:val="20"/>
                <w:szCs w:val="20"/>
                <w:lang w:eastAsia="ar-SA"/>
              </w:rPr>
              <w:t>р</w:t>
            </w:r>
            <w:proofErr w:type="gramEnd"/>
            <w:r w:rsidRPr="002C1E86">
              <w:rPr>
                <w:rFonts w:ascii="Times New Roman" w:eastAsia="Times New Roman" w:hAnsi="Times New Roman" w:cs="Times New Roman"/>
                <w:kern w:val="1"/>
                <w:sz w:val="20"/>
                <w:szCs w:val="20"/>
                <w:lang w:eastAsia="ar-SA"/>
              </w:rPr>
              <w:t>/</w:t>
            </w:r>
            <w:proofErr w:type="spellStart"/>
            <w:r w:rsidRPr="002C1E86">
              <w:rPr>
                <w:rFonts w:ascii="Times New Roman" w:eastAsia="Times New Roman" w:hAnsi="Times New Roman" w:cs="Times New Roman"/>
                <w:kern w:val="1"/>
                <w:sz w:val="20"/>
                <w:szCs w:val="20"/>
                <w:lang w:eastAsia="ar-SA"/>
              </w:rPr>
              <w:t>сч</w:t>
            </w:r>
            <w:proofErr w:type="spellEnd"/>
            <w:r w:rsidRPr="002C1E86">
              <w:rPr>
                <w:rFonts w:ascii="Times New Roman" w:eastAsia="Times New Roman" w:hAnsi="Times New Roman" w:cs="Times New Roman"/>
                <w:kern w:val="1"/>
                <w:sz w:val="20"/>
                <w:szCs w:val="20"/>
                <w:lang w:eastAsia="ar-SA"/>
              </w:rPr>
              <w:t xml:space="preserve">  40501810500002000002 отделение Томск г. Томск</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proofErr w:type="gramStart"/>
            <w:r w:rsidRPr="002C1E86">
              <w:rPr>
                <w:rFonts w:ascii="Times New Roman" w:eastAsia="Times New Roman" w:hAnsi="Times New Roman" w:cs="Times New Roman"/>
                <w:kern w:val="1"/>
                <w:sz w:val="20"/>
                <w:szCs w:val="20"/>
                <w:lang w:eastAsia="ar-SA"/>
              </w:rPr>
              <w:t>УФК по Томской области (ТТЖТ-филиал СГУПС, л/с 20656Х57840</w:t>
            </w:r>
            <w:proofErr w:type="gramEnd"/>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 xml:space="preserve"> БИК 046902001</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 xml:space="preserve">Проректор </w:t>
            </w: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p>
          <w:p w:rsidR="002C1E86" w:rsidRPr="002C1E86" w:rsidRDefault="002C1E86" w:rsidP="002C1E86">
            <w:pPr>
              <w:suppressAutoHyphens/>
              <w:spacing w:after="0" w:line="240" w:lineRule="auto"/>
              <w:rPr>
                <w:rFonts w:ascii="Times New Roman" w:eastAsia="Times New Roman" w:hAnsi="Times New Roman" w:cs="Times New Roman"/>
                <w:kern w:val="1"/>
                <w:sz w:val="20"/>
                <w:szCs w:val="20"/>
                <w:lang w:eastAsia="ar-SA"/>
              </w:rPr>
            </w:pPr>
            <w:r w:rsidRPr="002C1E86">
              <w:rPr>
                <w:rFonts w:ascii="Times New Roman" w:eastAsia="Times New Roman" w:hAnsi="Times New Roman" w:cs="Times New Roman"/>
                <w:kern w:val="1"/>
                <w:sz w:val="20"/>
                <w:szCs w:val="20"/>
                <w:lang w:eastAsia="ar-SA"/>
              </w:rPr>
              <w:t xml:space="preserve"> ____________________ </w:t>
            </w:r>
            <w:proofErr w:type="spellStart"/>
            <w:r w:rsidRPr="002C1E86">
              <w:rPr>
                <w:rFonts w:ascii="Times New Roman" w:eastAsia="Times New Roman" w:hAnsi="Times New Roman" w:cs="Times New Roman"/>
                <w:kern w:val="1"/>
                <w:sz w:val="20"/>
                <w:szCs w:val="20"/>
                <w:lang w:eastAsia="ar-SA"/>
              </w:rPr>
              <w:t>А.А.Новоселов</w:t>
            </w:r>
            <w:proofErr w:type="spellEnd"/>
          </w:p>
          <w:p w:rsidR="002C1E86" w:rsidRPr="002C1E86" w:rsidRDefault="002C1E86" w:rsidP="002C1E86">
            <w:pPr>
              <w:suppressAutoHyphens/>
              <w:spacing w:after="0" w:line="240" w:lineRule="auto"/>
              <w:jc w:val="both"/>
              <w:rPr>
                <w:rFonts w:ascii="Times New Roman" w:eastAsia="Times New Roman" w:hAnsi="Times New Roman" w:cs="Times New Roman"/>
                <w:kern w:val="2"/>
                <w:sz w:val="20"/>
                <w:szCs w:val="20"/>
                <w:lang w:eastAsia="ar-SA"/>
              </w:rPr>
            </w:pPr>
            <w:r w:rsidRPr="002C1E86">
              <w:rPr>
                <w:rFonts w:ascii="Times New Roman" w:eastAsia="Times New Roman" w:hAnsi="Times New Roman" w:cs="Times New Roman"/>
                <w:kern w:val="2"/>
                <w:sz w:val="20"/>
                <w:szCs w:val="20"/>
                <w:lang w:eastAsia="ar-SA"/>
              </w:rPr>
              <w:t>Электронная подпись</w:t>
            </w:r>
          </w:p>
        </w:tc>
        <w:tc>
          <w:tcPr>
            <w:tcW w:w="4739" w:type="dxa"/>
            <w:tcBorders>
              <w:top w:val="single" w:sz="4" w:space="0" w:color="auto"/>
              <w:left w:val="single" w:sz="4" w:space="0" w:color="auto"/>
              <w:bottom w:val="single" w:sz="4" w:space="0" w:color="auto"/>
              <w:right w:val="single" w:sz="4" w:space="0" w:color="auto"/>
            </w:tcBorders>
            <w:shd w:val="clear" w:color="auto" w:fill="auto"/>
          </w:tcPr>
          <w:p w:rsidR="002C1E86" w:rsidRPr="002C1E86" w:rsidRDefault="002C1E86" w:rsidP="002C1E86">
            <w:pPr>
              <w:suppressAutoHyphens/>
              <w:spacing w:after="0" w:line="240" w:lineRule="auto"/>
              <w:jc w:val="center"/>
              <w:rPr>
                <w:rFonts w:ascii="Times New Roman" w:eastAsia="Times New Roman" w:hAnsi="Times New Roman" w:cs="Times New Roman"/>
                <w:b/>
                <w:kern w:val="2"/>
                <w:sz w:val="20"/>
                <w:szCs w:val="20"/>
                <w:lang w:eastAsia="ar-SA"/>
              </w:rPr>
            </w:pPr>
            <w:r w:rsidRPr="002C1E86">
              <w:rPr>
                <w:rFonts w:ascii="Times New Roman" w:eastAsia="Times New Roman" w:hAnsi="Times New Roman" w:cs="Times New Roman"/>
                <w:b/>
                <w:kern w:val="1"/>
                <w:sz w:val="20"/>
                <w:szCs w:val="20"/>
                <w:lang w:eastAsia="ar-SA"/>
              </w:rPr>
              <w:t>Подрядчик</w:t>
            </w:r>
          </w:p>
          <w:p w:rsidR="002C1E86" w:rsidRPr="002C1E86" w:rsidRDefault="002C1E86" w:rsidP="002C1E86">
            <w:pPr>
              <w:suppressAutoHyphens/>
              <w:spacing w:after="0" w:line="240" w:lineRule="auto"/>
              <w:rPr>
                <w:rFonts w:ascii="Times New Roman" w:eastAsia="Times New Roman" w:hAnsi="Times New Roman" w:cs="Times New Roman"/>
                <w:kern w:val="2"/>
                <w:sz w:val="20"/>
                <w:szCs w:val="20"/>
                <w:lang w:eastAsia="ar-SA"/>
              </w:rPr>
            </w:pPr>
          </w:p>
        </w:tc>
      </w:tr>
    </w:tbl>
    <w:p w:rsidR="002C1E86" w:rsidRPr="002C1E86" w:rsidRDefault="002C1E86" w:rsidP="002C1E86"/>
    <w:p w:rsidR="00D51312" w:rsidRPr="00D51312" w:rsidRDefault="000E0816" w:rsidP="00D51312">
      <w:pPr>
        <w:pStyle w:val="1"/>
      </w:pPr>
      <w:r w:rsidRPr="000E0816">
        <w:rPr>
          <w:b/>
          <w:kern w:val="1"/>
          <w:lang w:eastAsia="ar-SA"/>
        </w:rPr>
        <w:t xml:space="preserve">   </w:t>
      </w:r>
      <w:r w:rsidR="00D51312" w:rsidRPr="00D51312">
        <w:t xml:space="preserve">                              </w:t>
      </w:r>
    </w:p>
    <w:p w:rsidR="00D10891" w:rsidRPr="00D10891" w:rsidRDefault="00D10891" w:rsidP="00D10891">
      <w:pPr>
        <w:spacing w:after="0"/>
        <w:rPr>
          <w:rFonts w:ascii="Times New Roman" w:hAnsi="Times New Roman"/>
          <w:b/>
        </w:rPr>
      </w:pPr>
      <w:r w:rsidRPr="00D10891">
        <w:rPr>
          <w:rFonts w:ascii="Times New Roman" w:hAnsi="Times New Roman"/>
          <w:b/>
        </w:rPr>
        <w:t xml:space="preserve">               </w:t>
      </w:r>
    </w:p>
    <w:p w:rsidR="00D10891" w:rsidRPr="00D10891" w:rsidRDefault="00D10891" w:rsidP="00D10891">
      <w:pPr>
        <w:spacing w:after="0"/>
        <w:rPr>
          <w:rFonts w:ascii="Times New Roman" w:hAnsi="Times New Roman" w:cs="Times New Roman"/>
          <w:b/>
          <w:sz w:val="20"/>
          <w:szCs w:val="20"/>
        </w:rPr>
      </w:pPr>
      <w:r w:rsidRPr="00D10891">
        <w:rPr>
          <w:rFonts w:ascii="Times New Roman" w:hAnsi="Times New Roman"/>
          <w:b/>
          <w:sz w:val="20"/>
          <w:szCs w:val="20"/>
        </w:rPr>
        <w:t xml:space="preserve"> </w:t>
      </w:r>
    </w:p>
    <w:p w:rsidR="00D10891" w:rsidRPr="00D10891" w:rsidRDefault="00D10891" w:rsidP="00D10891">
      <w:pPr>
        <w:spacing w:after="0"/>
        <w:rPr>
          <w:rFonts w:ascii="Times New Roman" w:hAnsi="Times New Roman"/>
          <w:b/>
          <w:sz w:val="20"/>
          <w:szCs w:val="20"/>
        </w:rPr>
      </w:pPr>
      <w:r w:rsidRPr="00D10891">
        <w:rPr>
          <w:rFonts w:ascii="Times New Roman" w:hAnsi="Times New Roman"/>
          <w:b/>
          <w:sz w:val="20"/>
          <w:szCs w:val="20"/>
        </w:rPr>
        <w:t xml:space="preserve">            </w:t>
      </w:r>
      <w:r w:rsidRPr="00D10891">
        <w:rPr>
          <w:rFonts w:ascii="Times New Roman" w:hAnsi="Times New Roman" w:cs="Times New Roman"/>
          <w:sz w:val="20"/>
          <w:szCs w:val="20"/>
        </w:rPr>
        <w:t>Документацию подготовил   ____________________</w:t>
      </w:r>
      <w:proofErr w:type="spellStart"/>
      <w:r w:rsidRPr="00D10891">
        <w:rPr>
          <w:rFonts w:ascii="Times New Roman" w:hAnsi="Times New Roman" w:cs="Times New Roman"/>
          <w:sz w:val="20"/>
          <w:szCs w:val="20"/>
        </w:rPr>
        <w:t>Е.И.Печко</w:t>
      </w:r>
      <w:proofErr w:type="spellEnd"/>
      <w:r w:rsidRPr="00D10891">
        <w:rPr>
          <w:rFonts w:ascii="Times New Roman" w:hAnsi="Times New Roman" w:cs="Times New Roman"/>
          <w:sz w:val="20"/>
          <w:szCs w:val="20"/>
        </w:rPr>
        <w:t xml:space="preserve"> </w:t>
      </w:r>
    </w:p>
    <w:p w:rsidR="00D10891" w:rsidRPr="00D10891" w:rsidRDefault="00D10891" w:rsidP="00D10891">
      <w:pPr>
        <w:widowControl w:val="0"/>
        <w:autoSpaceDE w:val="0"/>
        <w:autoSpaceDN w:val="0"/>
        <w:adjustRightInd w:val="0"/>
        <w:spacing w:after="0" w:line="240" w:lineRule="auto"/>
        <w:ind w:firstLine="540"/>
        <w:jc w:val="both"/>
        <w:rPr>
          <w:rFonts w:ascii="Times New Roman" w:hAnsi="Times New Roman" w:cs="Times New Roman"/>
          <w:sz w:val="20"/>
          <w:szCs w:val="20"/>
        </w:rPr>
      </w:pPr>
    </w:p>
    <w:p w:rsidR="00D10891" w:rsidRPr="00D10891" w:rsidRDefault="00D10891" w:rsidP="00D10891">
      <w:pPr>
        <w:widowControl w:val="0"/>
        <w:autoSpaceDE w:val="0"/>
        <w:autoSpaceDN w:val="0"/>
        <w:adjustRightInd w:val="0"/>
        <w:spacing w:after="0" w:line="240" w:lineRule="auto"/>
        <w:ind w:firstLine="540"/>
        <w:rPr>
          <w:rFonts w:ascii="Times New Roman" w:hAnsi="Times New Roman" w:cs="Times New Roman"/>
          <w:sz w:val="20"/>
          <w:szCs w:val="20"/>
        </w:rPr>
      </w:pPr>
      <w:r w:rsidRPr="00D10891">
        <w:rPr>
          <w:rFonts w:ascii="Times New Roman" w:hAnsi="Times New Roman" w:cs="Times New Roman"/>
          <w:sz w:val="20"/>
          <w:szCs w:val="20"/>
        </w:rPr>
        <w:t>Документацию проверил  ____________________</w:t>
      </w:r>
      <w:r w:rsidRPr="00D10891">
        <w:rPr>
          <w:rFonts w:ascii="Times New Roman" w:hAnsi="Times New Roman" w:cs="Times New Roman"/>
          <w:b/>
          <w:sz w:val="20"/>
          <w:szCs w:val="20"/>
        </w:rPr>
        <w:t xml:space="preserve">         </w:t>
      </w:r>
      <w:proofErr w:type="spellStart"/>
      <w:r w:rsidRPr="00D10891">
        <w:rPr>
          <w:rFonts w:ascii="Times New Roman" w:hAnsi="Times New Roman" w:cs="Times New Roman"/>
          <w:sz w:val="20"/>
          <w:szCs w:val="20"/>
        </w:rPr>
        <w:t>С.А.Хомяк</w:t>
      </w:r>
      <w:proofErr w:type="spellEnd"/>
    </w:p>
    <w:p w:rsidR="00D10891" w:rsidRPr="00D10891" w:rsidRDefault="00D10891" w:rsidP="00D10891">
      <w:pPr>
        <w:widowControl w:val="0"/>
        <w:autoSpaceDE w:val="0"/>
        <w:autoSpaceDN w:val="0"/>
        <w:adjustRightInd w:val="0"/>
        <w:spacing w:after="0" w:line="240" w:lineRule="auto"/>
        <w:ind w:firstLine="540"/>
        <w:rPr>
          <w:rFonts w:ascii="Times New Roman" w:hAnsi="Times New Roman" w:cs="Times New Roman"/>
          <w:sz w:val="20"/>
          <w:szCs w:val="20"/>
        </w:rPr>
      </w:pPr>
    </w:p>
    <w:p w:rsidR="00D10891" w:rsidRPr="00D10891" w:rsidRDefault="00D10891" w:rsidP="00D10891">
      <w:pPr>
        <w:widowControl w:val="0"/>
        <w:autoSpaceDE w:val="0"/>
        <w:autoSpaceDN w:val="0"/>
        <w:adjustRightInd w:val="0"/>
        <w:spacing w:after="0" w:line="240" w:lineRule="auto"/>
        <w:rPr>
          <w:rFonts w:ascii="Times New Roman" w:hAnsi="Times New Roman" w:cs="Times New Roman"/>
          <w:sz w:val="20"/>
          <w:szCs w:val="20"/>
        </w:rPr>
      </w:pPr>
      <w:r w:rsidRPr="00D10891">
        <w:rPr>
          <w:rFonts w:ascii="Times New Roman" w:hAnsi="Times New Roman" w:cs="Times New Roman"/>
          <w:sz w:val="20"/>
          <w:szCs w:val="20"/>
        </w:rPr>
        <w:t xml:space="preserve">                                                           ______________________</w:t>
      </w:r>
      <w:proofErr w:type="spellStart"/>
      <w:r w:rsidRPr="00D10891">
        <w:rPr>
          <w:rFonts w:ascii="Times New Roman" w:hAnsi="Times New Roman" w:cs="Times New Roman"/>
          <w:sz w:val="20"/>
          <w:szCs w:val="20"/>
        </w:rPr>
        <w:t>И.Г.Шабурова</w:t>
      </w:r>
      <w:proofErr w:type="spellEnd"/>
    </w:p>
    <w:p w:rsidR="00E1170E" w:rsidRPr="00E1170E" w:rsidRDefault="00E1170E" w:rsidP="00E1170E">
      <w:pPr>
        <w:suppressAutoHyphens/>
        <w:ind w:left="360"/>
        <w:rPr>
          <w:rFonts w:ascii="Times New Roman" w:eastAsia="Times New Roman" w:hAnsi="Times New Roman" w:cs="Times New Roman"/>
          <w:kern w:val="1"/>
          <w:sz w:val="28"/>
          <w:szCs w:val="28"/>
          <w:lang w:eastAsia="ar-SA"/>
        </w:rPr>
      </w:pPr>
    </w:p>
    <w:p w:rsidR="002158E1" w:rsidRPr="008B27B1" w:rsidRDefault="002158E1" w:rsidP="002158E1">
      <w:pPr>
        <w:tabs>
          <w:tab w:val="left" w:pos="0"/>
        </w:tabs>
        <w:ind w:left="3969" w:hanging="5040"/>
      </w:pPr>
    </w:p>
    <w:sectPr w:rsidR="002158E1" w:rsidRPr="008B27B1" w:rsidSect="00D10891">
      <w:pgSz w:w="11906" w:h="16838"/>
      <w:pgMar w:top="1134"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068274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0000002"/>
    <w:multiLevelType w:val="singleLevel"/>
    <w:tmpl w:val="00000002"/>
    <w:name w:val="WW8Num2"/>
    <w:lvl w:ilvl="0">
      <w:start w:val="1"/>
      <w:numFmt w:val="decimal"/>
      <w:lvlText w:val="%1."/>
      <w:lvlJc w:val="left"/>
      <w:pPr>
        <w:tabs>
          <w:tab w:val="num" w:pos="720"/>
        </w:tabs>
        <w:ind w:left="720" w:hanging="360"/>
      </w:pPr>
      <w:rPr>
        <w:rFonts w:ascii="Symbol" w:hAnsi="Symbol" w:cs="OpenSymbol"/>
        <w:szCs w:val="20"/>
      </w:rPr>
    </w:lvl>
  </w:abstractNum>
  <w:abstractNum w:abstractNumId="3">
    <w:nsid w:val="00000003"/>
    <w:multiLevelType w:val="singleLevel"/>
    <w:tmpl w:val="00000003"/>
    <w:name w:val="WW8Num3"/>
    <w:lvl w:ilvl="0">
      <w:start w:val="8"/>
      <w:numFmt w:val="decimal"/>
      <w:lvlText w:val="%1."/>
      <w:lvlJc w:val="left"/>
      <w:pPr>
        <w:tabs>
          <w:tab w:val="num" w:pos="720"/>
        </w:tabs>
        <w:ind w:left="720" w:hanging="360"/>
      </w:pPr>
      <w:rPr>
        <w:rFonts w:ascii="Symbol" w:hAnsi="Symbol" w:cs="OpenSymbol"/>
        <w:b/>
        <w:bCs/>
        <w:color w:val="000000"/>
      </w:rPr>
    </w:lvl>
  </w:abstractNum>
  <w:abstractNum w:abstractNumId="4">
    <w:nsid w:val="00000004"/>
    <w:multiLevelType w:val="multilevel"/>
    <w:tmpl w:val="2826C032"/>
    <w:name w:val="WWNum1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0000005"/>
    <w:multiLevelType w:val="multilevel"/>
    <w:tmpl w:val="D936AE40"/>
    <w:name w:val="WWNum1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6">
    <w:nsid w:val="00000006"/>
    <w:multiLevelType w:val="multilevel"/>
    <w:tmpl w:val="55642D1C"/>
    <w:name w:val="WWNum19"/>
    <w:lvl w:ilvl="0">
      <w:start w:val="1"/>
      <w:numFmt w:val="decimal"/>
      <w:lvlText w:val="%1."/>
      <w:lvlJc w:val="left"/>
      <w:pPr>
        <w:tabs>
          <w:tab w:val="num" w:pos="0"/>
        </w:tabs>
        <w:ind w:left="720" w:hanging="360"/>
      </w:pPr>
      <w:rPr>
        <w:rFonts w:cs="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07"/>
    <w:multiLevelType w:val="multilevel"/>
    <w:tmpl w:val="00000007"/>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8">
    <w:nsid w:val="03285314"/>
    <w:multiLevelType w:val="multilevel"/>
    <w:tmpl w:val="A92A43F6"/>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03B32853"/>
    <w:multiLevelType w:val="hybridMultilevel"/>
    <w:tmpl w:val="7ABE3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987F86"/>
    <w:multiLevelType w:val="hybridMultilevel"/>
    <w:tmpl w:val="778C922A"/>
    <w:lvl w:ilvl="0" w:tplc="255E0BC8">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06C3049"/>
    <w:multiLevelType w:val="hybridMultilevel"/>
    <w:tmpl w:val="8CD66C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9E19B6"/>
    <w:multiLevelType w:val="hybridMultilevel"/>
    <w:tmpl w:val="113ED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3143D"/>
    <w:multiLevelType w:val="multilevel"/>
    <w:tmpl w:val="133A1EBC"/>
    <w:lvl w:ilvl="0">
      <w:start w:val="11"/>
      <w:numFmt w:val="decimal"/>
      <w:lvlText w:val="%1"/>
      <w:lvlJc w:val="left"/>
      <w:pPr>
        <w:ind w:left="405" w:hanging="405"/>
      </w:pPr>
      <w:rPr>
        <w:rFonts w:cs="Times New Roman" w:hint="default"/>
      </w:rPr>
    </w:lvl>
    <w:lvl w:ilvl="1">
      <w:start w:val="2"/>
      <w:numFmt w:val="decimal"/>
      <w:lvlText w:val="%1.%2"/>
      <w:lvlJc w:val="left"/>
      <w:pPr>
        <w:ind w:left="810" w:hanging="405"/>
      </w:pPr>
      <w:rPr>
        <w:rFonts w:cs="Times New Roman" w:hint="default"/>
      </w:rPr>
    </w:lvl>
    <w:lvl w:ilvl="2">
      <w:start w:val="1"/>
      <w:numFmt w:val="decimal"/>
      <w:lvlText w:val="%1.%2.%3"/>
      <w:lvlJc w:val="left"/>
      <w:pPr>
        <w:ind w:left="1530" w:hanging="720"/>
      </w:pPr>
      <w:rPr>
        <w:rFonts w:cs="Times New Roman" w:hint="default"/>
      </w:rPr>
    </w:lvl>
    <w:lvl w:ilvl="3">
      <w:start w:val="1"/>
      <w:numFmt w:val="decimal"/>
      <w:lvlText w:val="%1.%2.%3.%4"/>
      <w:lvlJc w:val="left"/>
      <w:pPr>
        <w:ind w:left="1935" w:hanging="720"/>
      </w:pPr>
      <w:rPr>
        <w:rFonts w:cs="Times New Roman" w:hint="default"/>
      </w:rPr>
    </w:lvl>
    <w:lvl w:ilvl="4">
      <w:start w:val="1"/>
      <w:numFmt w:val="decimal"/>
      <w:lvlText w:val="%1.%2.%3.%4.%5"/>
      <w:lvlJc w:val="left"/>
      <w:pPr>
        <w:ind w:left="2700" w:hanging="1080"/>
      </w:pPr>
      <w:rPr>
        <w:rFonts w:cs="Times New Roman" w:hint="default"/>
      </w:rPr>
    </w:lvl>
    <w:lvl w:ilvl="5">
      <w:start w:val="1"/>
      <w:numFmt w:val="decimal"/>
      <w:lvlText w:val="%1.%2.%3.%4.%5.%6"/>
      <w:lvlJc w:val="left"/>
      <w:pPr>
        <w:ind w:left="3105" w:hanging="1080"/>
      </w:pPr>
      <w:rPr>
        <w:rFonts w:cs="Times New Roman" w:hint="default"/>
      </w:rPr>
    </w:lvl>
    <w:lvl w:ilvl="6">
      <w:start w:val="1"/>
      <w:numFmt w:val="decimal"/>
      <w:lvlText w:val="%1.%2.%3.%4.%5.%6.%7"/>
      <w:lvlJc w:val="left"/>
      <w:pPr>
        <w:ind w:left="3870" w:hanging="1440"/>
      </w:pPr>
      <w:rPr>
        <w:rFonts w:cs="Times New Roman" w:hint="default"/>
      </w:rPr>
    </w:lvl>
    <w:lvl w:ilvl="7">
      <w:start w:val="1"/>
      <w:numFmt w:val="decimal"/>
      <w:lvlText w:val="%1.%2.%3.%4.%5.%6.%7.%8"/>
      <w:lvlJc w:val="left"/>
      <w:pPr>
        <w:ind w:left="4275" w:hanging="1440"/>
      </w:pPr>
      <w:rPr>
        <w:rFonts w:cs="Times New Roman" w:hint="default"/>
      </w:rPr>
    </w:lvl>
    <w:lvl w:ilvl="8">
      <w:start w:val="1"/>
      <w:numFmt w:val="decimal"/>
      <w:lvlText w:val="%1.%2.%3.%4.%5.%6.%7.%8.%9"/>
      <w:lvlJc w:val="left"/>
      <w:pPr>
        <w:ind w:left="5040" w:hanging="1800"/>
      </w:pPr>
      <w:rPr>
        <w:rFonts w:cs="Times New Roman" w:hint="default"/>
      </w:rPr>
    </w:lvl>
  </w:abstractNum>
  <w:abstractNum w:abstractNumId="14">
    <w:nsid w:val="13502A9C"/>
    <w:multiLevelType w:val="hybridMultilevel"/>
    <w:tmpl w:val="130E7900"/>
    <w:lvl w:ilvl="0" w:tplc="1B5E64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19296F89"/>
    <w:multiLevelType w:val="hybridMultilevel"/>
    <w:tmpl w:val="71C61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9546E63"/>
    <w:multiLevelType w:val="multilevel"/>
    <w:tmpl w:val="321EFB9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10"/>
        </w:tabs>
        <w:ind w:left="1410" w:hanging="1050"/>
      </w:pPr>
      <w:rPr>
        <w:rFonts w:hint="default"/>
      </w:rPr>
    </w:lvl>
    <w:lvl w:ilvl="2">
      <w:start w:val="1"/>
      <w:numFmt w:val="decimal"/>
      <w:isLgl/>
      <w:lvlText w:val="%1.%2.%3."/>
      <w:lvlJc w:val="left"/>
      <w:pPr>
        <w:tabs>
          <w:tab w:val="num" w:pos="1410"/>
        </w:tabs>
        <w:ind w:left="1410" w:hanging="10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7">
    <w:nsid w:val="1DF31C80"/>
    <w:multiLevelType w:val="multilevel"/>
    <w:tmpl w:val="270C6554"/>
    <w:lvl w:ilvl="0">
      <w:start w:val="6"/>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8">
    <w:nsid w:val="20A50384"/>
    <w:multiLevelType w:val="hybridMultilevel"/>
    <w:tmpl w:val="FFE808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4B57932"/>
    <w:multiLevelType w:val="multilevel"/>
    <w:tmpl w:val="92A0A9AC"/>
    <w:lvl w:ilvl="0">
      <w:start w:val="4"/>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nsid w:val="2A510E3B"/>
    <w:multiLevelType w:val="hybridMultilevel"/>
    <w:tmpl w:val="B93A5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4D53C7"/>
    <w:multiLevelType w:val="multilevel"/>
    <w:tmpl w:val="A24247CA"/>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3C582D8C"/>
    <w:multiLevelType w:val="multilevel"/>
    <w:tmpl w:val="A92A43F6"/>
    <w:lvl w:ilvl="0">
      <w:start w:val="3"/>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3D436976"/>
    <w:multiLevelType w:val="multilevel"/>
    <w:tmpl w:val="31F02FDE"/>
    <w:lvl w:ilvl="0">
      <w:start w:val="11"/>
      <w:numFmt w:val="decimal"/>
      <w:lvlText w:val="%1"/>
      <w:lvlJc w:val="left"/>
      <w:pPr>
        <w:ind w:left="420" w:hanging="420"/>
      </w:pPr>
      <w:rPr>
        <w:rFonts w:cs="Times New Roman" w:hint="default"/>
      </w:rPr>
    </w:lvl>
    <w:lvl w:ilvl="1">
      <w:start w:val="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43194CCF"/>
    <w:multiLevelType w:val="hybridMultilevel"/>
    <w:tmpl w:val="CCB001FE"/>
    <w:lvl w:ilvl="0" w:tplc="6BD4441E">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5">
    <w:nsid w:val="475427CA"/>
    <w:multiLevelType w:val="multilevel"/>
    <w:tmpl w:val="270C6554"/>
    <w:lvl w:ilvl="0">
      <w:start w:val="6"/>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6">
    <w:nsid w:val="4C313A85"/>
    <w:multiLevelType w:val="hybridMultilevel"/>
    <w:tmpl w:val="C9847D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E501BF7"/>
    <w:multiLevelType w:val="multilevel"/>
    <w:tmpl w:val="511AE9B4"/>
    <w:lvl w:ilvl="0">
      <w:start w:val="11"/>
      <w:numFmt w:val="decimal"/>
      <w:lvlText w:val="%1"/>
      <w:lvlJc w:val="left"/>
      <w:pPr>
        <w:ind w:left="405" w:hanging="405"/>
      </w:pPr>
      <w:rPr>
        <w:rFonts w:cs="Times New Roman" w:hint="default"/>
      </w:rPr>
    </w:lvl>
    <w:lvl w:ilvl="1">
      <w:start w:val="1"/>
      <w:numFmt w:val="bullet"/>
      <w:lvlText w:val=""/>
      <w:lvlJc w:val="left"/>
      <w:pPr>
        <w:ind w:left="405" w:hanging="405"/>
      </w:pPr>
      <w:rPr>
        <w:rFonts w:ascii="Symbol" w:hAnsi="Symbol"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nsid w:val="4EDA36E3"/>
    <w:multiLevelType w:val="hybridMultilevel"/>
    <w:tmpl w:val="CEB8E82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4F2E6341"/>
    <w:multiLevelType w:val="multilevel"/>
    <w:tmpl w:val="B9BCEA50"/>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56FC36AD"/>
    <w:multiLevelType w:val="hybridMultilevel"/>
    <w:tmpl w:val="6DC826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5FE51C28"/>
    <w:multiLevelType w:val="hybridMultilevel"/>
    <w:tmpl w:val="E7BA6352"/>
    <w:lvl w:ilvl="0" w:tplc="BB540150">
      <w:start w:val="4"/>
      <w:numFmt w:val="decimal"/>
      <w:lvlText w:val="%1."/>
      <w:lvlJc w:val="left"/>
      <w:pPr>
        <w:tabs>
          <w:tab w:val="num" w:pos="900"/>
        </w:tabs>
        <w:ind w:left="900" w:hanging="360"/>
      </w:pPr>
      <w:rPr>
        <w:rFonts w:hint="default"/>
        <w:b/>
        <w:color w:val="000000"/>
        <w:sz w:val="24"/>
        <w:u w:val="none"/>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2">
    <w:nsid w:val="61357B04"/>
    <w:multiLevelType w:val="hybridMultilevel"/>
    <w:tmpl w:val="DD30F88A"/>
    <w:lvl w:ilvl="0" w:tplc="63925C0E">
      <w:start w:val="1"/>
      <w:numFmt w:val="decimal"/>
      <w:lvlText w:val="%1."/>
      <w:lvlJc w:val="left"/>
      <w:pPr>
        <w:ind w:left="786" w:hanging="360"/>
      </w:pPr>
      <w:rPr>
        <w:b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nsid w:val="67445D9F"/>
    <w:multiLevelType w:val="hybridMultilevel"/>
    <w:tmpl w:val="2594E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AD335F"/>
    <w:multiLevelType w:val="multilevel"/>
    <w:tmpl w:val="CC821C3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nsid w:val="6D2455A1"/>
    <w:multiLevelType w:val="hybridMultilevel"/>
    <w:tmpl w:val="ADCAA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7145C4"/>
    <w:multiLevelType w:val="multilevel"/>
    <w:tmpl w:val="270C6554"/>
    <w:lvl w:ilvl="0">
      <w:start w:val="6"/>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7">
    <w:nsid w:val="70FB12F9"/>
    <w:multiLevelType w:val="hybridMultilevel"/>
    <w:tmpl w:val="08CA937C"/>
    <w:lvl w:ilvl="0" w:tplc="35568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97C4AFF"/>
    <w:multiLevelType w:val="multilevel"/>
    <w:tmpl w:val="D44E5834"/>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nsid w:val="7B7F16D6"/>
    <w:multiLevelType w:val="multilevel"/>
    <w:tmpl w:val="8650377E"/>
    <w:lvl w:ilvl="0">
      <w:start w:val="4"/>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0">
    <w:nsid w:val="7D864431"/>
    <w:multiLevelType w:val="hybridMultilevel"/>
    <w:tmpl w:val="BE24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FD60073"/>
    <w:multiLevelType w:val="multilevel"/>
    <w:tmpl w:val="ED7098B8"/>
    <w:lvl w:ilvl="0">
      <w:start w:val="6"/>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4"/>
  </w:num>
  <w:num w:numId="4">
    <w:abstractNumId w:val="2"/>
  </w:num>
  <w:num w:numId="5">
    <w:abstractNumId w:val="3"/>
  </w:num>
  <w:num w:numId="6">
    <w:abstractNumId w:val="10"/>
  </w:num>
  <w:num w:numId="7">
    <w:abstractNumId w:val="31"/>
  </w:num>
  <w:num w:numId="8">
    <w:abstractNumId w:val="1"/>
  </w:num>
  <w:num w:numId="9">
    <w:abstractNumId w:val="4"/>
  </w:num>
  <w:num w:numId="10">
    <w:abstractNumId w:val="5"/>
  </w:num>
  <w:num w:numId="11">
    <w:abstractNumId w:val="6"/>
  </w:num>
  <w:num w:numId="12">
    <w:abstractNumId w:val="7"/>
  </w:num>
  <w:num w:numId="13">
    <w:abstractNumId w:val="26"/>
  </w:num>
  <w:num w:numId="14">
    <w:abstractNumId w:val="28"/>
  </w:num>
  <w:num w:numId="15">
    <w:abstractNumId w:val="24"/>
  </w:num>
  <w:num w:numId="16">
    <w:abstractNumId w:val="39"/>
  </w:num>
  <w:num w:numId="17">
    <w:abstractNumId w:val="19"/>
  </w:num>
  <w:num w:numId="18">
    <w:abstractNumId w:val="27"/>
  </w:num>
  <w:num w:numId="19">
    <w:abstractNumId w:val="13"/>
  </w:num>
  <w:num w:numId="20">
    <w:abstractNumId w:val="23"/>
  </w:num>
  <w:num w:numId="21">
    <w:abstractNumId w:val="0"/>
  </w:num>
  <w:num w:numId="22">
    <w:abstractNumId w:val="15"/>
  </w:num>
  <w:num w:numId="23">
    <w:abstractNumId w:val="35"/>
  </w:num>
  <w:num w:numId="24">
    <w:abstractNumId w:val="33"/>
  </w:num>
  <w:num w:numId="25">
    <w:abstractNumId w:val="12"/>
  </w:num>
  <w:num w:numId="26">
    <w:abstractNumId w:val="9"/>
  </w:num>
  <w:num w:numId="27">
    <w:abstractNumId w:val="40"/>
  </w:num>
  <w:num w:numId="28">
    <w:abstractNumId w:val="41"/>
  </w:num>
  <w:num w:numId="29">
    <w:abstractNumId w:val="17"/>
  </w:num>
  <w:num w:numId="30">
    <w:abstractNumId w:val="37"/>
  </w:num>
  <w:num w:numId="31">
    <w:abstractNumId w:val="29"/>
  </w:num>
  <w:num w:numId="32">
    <w:abstractNumId w:val="38"/>
  </w:num>
  <w:num w:numId="33">
    <w:abstractNumId w:val="21"/>
  </w:num>
  <w:num w:numId="34">
    <w:abstractNumId w:val="25"/>
  </w:num>
  <w:num w:numId="35">
    <w:abstractNumId w:val="22"/>
  </w:num>
  <w:num w:numId="36">
    <w:abstractNumId w:val="36"/>
  </w:num>
  <w:num w:numId="37">
    <w:abstractNumId w:val="8"/>
  </w:num>
  <w:num w:numId="38">
    <w:abstractNumId w:val="16"/>
  </w:num>
  <w:num w:numId="39">
    <w:abstractNumId w:val="30"/>
  </w:num>
  <w:num w:numId="40">
    <w:abstractNumId w:val="20"/>
  </w:num>
  <w:num w:numId="41">
    <w:abstractNumId w:val="18"/>
  </w:num>
  <w:num w:numId="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3A0"/>
    <w:rsid w:val="00014C4C"/>
    <w:rsid w:val="000220D5"/>
    <w:rsid w:val="00030A0C"/>
    <w:rsid w:val="00033452"/>
    <w:rsid w:val="00055C8A"/>
    <w:rsid w:val="00057933"/>
    <w:rsid w:val="00070D49"/>
    <w:rsid w:val="00076C25"/>
    <w:rsid w:val="000B1CE5"/>
    <w:rsid w:val="000E0816"/>
    <w:rsid w:val="000F3DBE"/>
    <w:rsid w:val="001013B4"/>
    <w:rsid w:val="00114052"/>
    <w:rsid w:val="00117720"/>
    <w:rsid w:val="00126364"/>
    <w:rsid w:val="00126CC9"/>
    <w:rsid w:val="00131C1F"/>
    <w:rsid w:val="00142FDB"/>
    <w:rsid w:val="00143F61"/>
    <w:rsid w:val="00146D43"/>
    <w:rsid w:val="001509D5"/>
    <w:rsid w:val="00153B73"/>
    <w:rsid w:val="00154C7D"/>
    <w:rsid w:val="00172593"/>
    <w:rsid w:val="00172806"/>
    <w:rsid w:val="0017452E"/>
    <w:rsid w:val="001A7531"/>
    <w:rsid w:val="001B53B3"/>
    <w:rsid w:val="001C0D39"/>
    <w:rsid w:val="0020022D"/>
    <w:rsid w:val="00204853"/>
    <w:rsid w:val="002150F8"/>
    <w:rsid w:val="002158E1"/>
    <w:rsid w:val="0022624B"/>
    <w:rsid w:val="00227C23"/>
    <w:rsid w:val="00233A81"/>
    <w:rsid w:val="002641AD"/>
    <w:rsid w:val="0026673E"/>
    <w:rsid w:val="002775A6"/>
    <w:rsid w:val="00282836"/>
    <w:rsid w:val="00293AE1"/>
    <w:rsid w:val="002B3058"/>
    <w:rsid w:val="002C1E86"/>
    <w:rsid w:val="002C1F45"/>
    <w:rsid w:val="002C7019"/>
    <w:rsid w:val="003000E5"/>
    <w:rsid w:val="00301DEB"/>
    <w:rsid w:val="00304313"/>
    <w:rsid w:val="003043BE"/>
    <w:rsid w:val="003149ED"/>
    <w:rsid w:val="00345EE6"/>
    <w:rsid w:val="00352152"/>
    <w:rsid w:val="0035267D"/>
    <w:rsid w:val="003549EA"/>
    <w:rsid w:val="00373628"/>
    <w:rsid w:val="00385B5F"/>
    <w:rsid w:val="003B2A22"/>
    <w:rsid w:val="003B7045"/>
    <w:rsid w:val="003C002B"/>
    <w:rsid w:val="003C26D9"/>
    <w:rsid w:val="00402A83"/>
    <w:rsid w:val="00402AD2"/>
    <w:rsid w:val="00402C35"/>
    <w:rsid w:val="00403317"/>
    <w:rsid w:val="00422396"/>
    <w:rsid w:val="004227C5"/>
    <w:rsid w:val="004231AA"/>
    <w:rsid w:val="00430441"/>
    <w:rsid w:val="00433BF6"/>
    <w:rsid w:val="00436FF2"/>
    <w:rsid w:val="00437F27"/>
    <w:rsid w:val="0044653F"/>
    <w:rsid w:val="00453654"/>
    <w:rsid w:val="00460B0D"/>
    <w:rsid w:val="00477CAC"/>
    <w:rsid w:val="004807E2"/>
    <w:rsid w:val="004808AD"/>
    <w:rsid w:val="00483206"/>
    <w:rsid w:val="004A20DA"/>
    <w:rsid w:val="004A483B"/>
    <w:rsid w:val="004B25F8"/>
    <w:rsid w:val="004B3855"/>
    <w:rsid w:val="004B777F"/>
    <w:rsid w:val="004E142A"/>
    <w:rsid w:val="004E1B85"/>
    <w:rsid w:val="004E564B"/>
    <w:rsid w:val="004F468B"/>
    <w:rsid w:val="004F71F8"/>
    <w:rsid w:val="00501A64"/>
    <w:rsid w:val="0051168B"/>
    <w:rsid w:val="00520BFF"/>
    <w:rsid w:val="00524617"/>
    <w:rsid w:val="00542652"/>
    <w:rsid w:val="00547512"/>
    <w:rsid w:val="0056139E"/>
    <w:rsid w:val="005624E9"/>
    <w:rsid w:val="00563279"/>
    <w:rsid w:val="00563667"/>
    <w:rsid w:val="005729E5"/>
    <w:rsid w:val="00585EF3"/>
    <w:rsid w:val="00586CD3"/>
    <w:rsid w:val="0059523D"/>
    <w:rsid w:val="005C23A5"/>
    <w:rsid w:val="005D4EB6"/>
    <w:rsid w:val="005F78E8"/>
    <w:rsid w:val="00600C33"/>
    <w:rsid w:val="00622B8B"/>
    <w:rsid w:val="00626694"/>
    <w:rsid w:val="00626A03"/>
    <w:rsid w:val="006332FB"/>
    <w:rsid w:val="006371ED"/>
    <w:rsid w:val="006555BF"/>
    <w:rsid w:val="00660D58"/>
    <w:rsid w:val="0066489E"/>
    <w:rsid w:val="006703F2"/>
    <w:rsid w:val="006717FB"/>
    <w:rsid w:val="00672786"/>
    <w:rsid w:val="006765CB"/>
    <w:rsid w:val="006823EC"/>
    <w:rsid w:val="00694609"/>
    <w:rsid w:val="00694A20"/>
    <w:rsid w:val="006A5BB2"/>
    <w:rsid w:val="006C068E"/>
    <w:rsid w:val="006C592E"/>
    <w:rsid w:val="006D58A2"/>
    <w:rsid w:val="00715878"/>
    <w:rsid w:val="007165AE"/>
    <w:rsid w:val="00717CB4"/>
    <w:rsid w:val="0072728F"/>
    <w:rsid w:val="00727760"/>
    <w:rsid w:val="0075523A"/>
    <w:rsid w:val="00793941"/>
    <w:rsid w:val="00795B99"/>
    <w:rsid w:val="007B1DD2"/>
    <w:rsid w:val="007C06FD"/>
    <w:rsid w:val="007C5291"/>
    <w:rsid w:val="007D0916"/>
    <w:rsid w:val="007D48F8"/>
    <w:rsid w:val="007F03E9"/>
    <w:rsid w:val="007F46CA"/>
    <w:rsid w:val="00801914"/>
    <w:rsid w:val="008101C0"/>
    <w:rsid w:val="008108BE"/>
    <w:rsid w:val="0083698D"/>
    <w:rsid w:val="00853F84"/>
    <w:rsid w:val="00875DE1"/>
    <w:rsid w:val="0089775E"/>
    <w:rsid w:val="008A25E5"/>
    <w:rsid w:val="008A34A9"/>
    <w:rsid w:val="008A41B5"/>
    <w:rsid w:val="008A4F25"/>
    <w:rsid w:val="008A5836"/>
    <w:rsid w:val="008A7CD6"/>
    <w:rsid w:val="008B7F6A"/>
    <w:rsid w:val="008C2AB6"/>
    <w:rsid w:val="008C3BFB"/>
    <w:rsid w:val="008C45D0"/>
    <w:rsid w:val="008E0793"/>
    <w:rsid w:val="008F1B2F"/>
    <w:rsid w:val="008F4357"/>
    <w:rsid w:val="0091735D"/>
    <w:rsid w:val="00923B00"/>
    <w:rsid w:val="009279BD"/>
    <w:rsid w:val="00930396"/>
    <w:rsid w:val="00963480"/>
    <w:rsid w:val="0096475F"/>
    <w:rsid w:val="00983F59"/>
    <w:rsid w:val="0098424D"/>
    <w:rsid w:val="00992A70"/>
    <w:rsid w:val="00992E7A"/>
    <w:rsid w:val="00995B3B"/>
    <w:rsid w:val="009A333F"/>
    <w:rsid w:val="009A4F7E"/>
    <w:rsid w:val="009A7ED3"/>
    <w:rsid w:val="009B7693"/>
    <w:rsid w:val="009D2C0C"/>
    <w:rsid w:val="00A0476F"/>
    <w:rsid w:val="00A06419"/>
    <w:rsid w:val="00A13A2F"/>
    <w:rsid w:val="00A233A0"/>
    <w:rsid w:val="00A4581E"/>
    <w:rsid w:val="00A54576"/>
    <w:rsid w:val="00A55056"/>
    <w:rsid w:val="00A7090D"/>
    <w:rsid w:val="00A773C4"/>
    <w:rsid w:val="00A82104"/>
    <w:rsid w:val="00A8737E"/>
    <w:rsid w:val="00A90C74"/>
    <w:rsid w:val="00A92140"/>
    <w:rsid w:val="00AA0794"/>
    <w:rsid w:val="00AA5F60"/>
    <w:rsid w:val="00AB3478"/>
    <w:rsid w:val="00AB57A8"/>
    <w:rsid w:val="00AC2FA3"/>
    <w:rsid w:val="00AC5B4E"/>
    <w:rsid w:val="00AD05A9"/>
    <w:rsid w:val="00AD0745"/>
    <w:rsid w:val="00AD08D8"/>
    <w:rsid w:val="00AE5353"/>
    <w:rsid w:val="00AF6E11"/>
    <w:rsid w:val="00B162E0"/>
    <w:rsid w:val="00B26DF2"/>
    <w:rsid w:val="00B27E4A"/>
    <w:rsid w:val="00B41BC5"/>
    <w:rsid w:val="00B44CD2"/>
    <w:rsid w:val="00B4565E"/>
    <w:rsid w:val="00B47C27"/>
    <w:rsid w:val="00B57D18"/>
    <w:rsid w:val="00B7036E"/>
    <w:rsid w:val="00B711D0"/>
    <w:rsid w:val="00B71AAB"/>
    <w:rsid w:val="00B937B0"/>
    <w:rsid w:val="00BA33C7"/>
    <w:rsid w:val="00BA79E8"/>
    <w:rsid w:val="00BB66E8"/>
    <w:rsid w:val="00BC14B4"/>
    <w:rsid w:val="00BD49E5"/>
    <w:rsid w:val="00BD6A1C"/>
    <w:rsid w:val="00BD7A18"/>
    <w:rsid w:val="00BE485B"/>
    <w:rsid w:val="00C06CDF"/>
    <w:rsid w:val="00C0708C"/>
    <w:rsid w:val="00C119F5"/>
    <w:rsid w:val="00C11A72"/>
    <w:rsid w:val="00C16BA0"/>
    <w:rsid w:val="00C23DC8"/>
    <w:rsid w:val="00C23EF9"/>
    <w:rsid w:val="00C2703C"/>
    <w:rsid w:val="00C3123A"/>
    <w:rsid w:val="00C415D5"/>
    <w:rsid w:val="00C562F6"/>
    <w:rsid w:val="00C57A76"/>
    <w:rsid w:val="00C75F65"/>
    <w:rsid w:val="00C83CC9"/>
    <w:rsid w:val="00C842F3"/>
    <w:rsid w:val="00C9158E"/>
    <w:rsid w:val="00CB0B0E"/>
    <w:rsid w:val="00CB2D92"/>
    <w:rsid w:val="00CB7E45"/>
    <w:rsid w:val="00CC13BA"/>
    <w:rsid w:val="00CD2C52"/>
    <w:rsid w:val="00CD5717"/>
    <w:rsid w:val="00CF2E83"/>
    <w:rsid w:val="00D107FA"/>
    <w:rsid w:val="00D10891"/>
    <w:rsid w:val="00D20922"/>
    <w:rsid w:val="00D233B1"/>
    <w:rsid w:val="00D32CDD"/>
    <w:rsid w:val="00D378E4"/>
    <w:rsid w:val="00D435E4"/>
    <w:rsid w:val="00D46D28"/>
    <w:rsid w:val="00D50E5E"/>
    <w:rsid w:val="00D51312"/>
    <w:rsid w:val="00D76053"/>
    <w:rsid w:val="00D84985"/>
    <w:rsid w:val="00D9565B"/>
    <w:rsid w:val="00DA6F56"/>
    <w:rsid w:val="00DB492F"/>
    <w:rsid w:val="00DB7780"/>
    <w:rsid w:val="00DC79D1"/>
    <w:rsid w:val="00DD6D54"/>
    <w:rsid w:val="00DD773B"/>
    <w:rsid w:val="00DE2828"/>
    <w:rsid w:val="00DF3D74"/>
    <w:rsid w:val="00DF6C4E"/>
    <w:rsid w:val="00E02E41"/>
    <w:rsid w:val="00E1170E"/>
    <w:rsid w:val="00E1252D"/>
    <w:rsid w:val="00E13CB5"/>
    <w:rsid w:val="00E16C18"/>
    <w:rsid w:val="00E178D6"/>
    <w:rsid w:val="00E22443"/>
    <w:rsid w:val="00E27482"/>
    <w:rsid w:val="00E3210D"/>
    <w:rsid w:val="00E373F8"/>
    <w:rsid w:val="00E6319F"/>
    <w:rsid w:val="00E7194C"/>
    <w:rsid w:val="00E77752"/>
    <w:rsid w:val="00E94CBA"/>
    <w:rsid w:val="00E96847"/>
    <w:rsid w:val="00EB2942"/>
    <w:rsid w:val="00EB7AD8"/>
    <w:rsid w:val="00EC04FC"/>
    <w:rsid w:val="00ED39DA"/>
    <w:rsid w:val="00EF1311"/>
    <w:rsid w:val="00EF5678"/>
    <w:rsid w:val="00F07DA4"/>
    <w:rsid w:val="00F10F70"/>
    <w:rsid w:val="00F13990"/>
    <w:rsid w:val="00F2447F"/>
    <w:rsid w:val="00F61908"/>
    <w:rsid w:val="00F71DBD"/>
    <w:rsid w:val="00F75DFD"/>
    <w:rsid w:val="00FB3696"/>
    <w:rsid w:val="00FC3AFD"/>
    <w:rsid w:val="00FF294D"/>
    <w:rsid w:val="00FF3B93"/>
    <w:rsid w:val="00FF79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1"/>
    <w:uiPriority w:val="9"/>
    <w:qFormat/>
    <w:rsid w:val="002158E1"/>
    <w:pPr>
      <w:keepNext/>
      <w:keepLines/>
      <w:suppressAutoHyphens/>
      <w:spacing w:before="480" w:after="0" w:line="240" w:lineRule="auto"/>
      <w:outlineLvl w:val="0"/>
    </w:pPr>
    <w:rPr>
      <w:rFonts w:ascii="Times New Roman" w:eastAsia="Times New Roman" w:hAnsi="Times New Roman" w:cs="Times New Roman"/>
      <w:sz w:val="20"/>
      <w:szCs w:val="20"/>
      <w:lang w:eastAsia="ru-RU"/>
    </w:rPr>
  </w:style>
  <w:style w:type="paragraph" w:styleId="2">
    <w:name w:val="heading 2"/>
    <w:basedOn w:val="a"/>
    <w:next w:val="a0"/>
    <w:link w:val="21"/>
    <w:uiPriority w:val="9"/>
    <w:qFormat/>
    <w:rsid w:val="002158E1"/>
    <w:pPr>
      <w:tabs>
        <w:tab w:val="num" w:pos="576"/>
      </w:tabs>
      <w:suppressAutoHyphens/>
      <w:spacing w:before="100" w:after="100" w:line="240" w:lineRule="auto"/>
      <w:ind w:left="576" w:hanging="576"/>
      <w:outlineLvl w:val="1"/>
    </w:pPr>
    <w:rPr>
      <w:rFonts w:ascii="Times New Roman" w:eastAsia="Times New Roman" w:hAnsi="Times New Roman" w:cs="Times New Roman"/>
      <w:sz w:val="20"/>
      <w:szCs w:val="20"/>
      <w:lang w:eastAsia="ru-RU"/>
    </w:rPr>
  </w:style>
  <w:style w:type="paragraph" w:styleId="3">
    <w:name w:val="heading 3"/>
    <w:basedOn w:val="a"/>
    <w:next w:val="a0"/>
    <w:link w:val="31"/>
    <w:uiPriority w:val="9"/>
    <w:qFormat/>
    <w:rsid w:val="002158E1"/>
    <w:pPr>
      <w:keepNext/>
      <w:keepLines/>
      <w:tabs>
        <w:tab w:val="num" w:pos="720"/>
      </w:tabs>
      <w:suppressAutoHyphens/>
      <w:spacing w:before="200" w:after="0" w:line="240" w:lineRule="auto"/>
      <w:ind w:left="720" w:hanging="720"/>
      <w:outlineLvl w:val="2"/>
    </w:pPr>
    <w:rPr>
      <w:rFonts w:ascii="Times New Roman" w:eastAsia="Times New Roman" w:hAnsi="Times New Roman" w:cs="Times New Roman"/>
      <w:sz w:val="20"/>
      <w:szCs w:val="20"/>
      <w:lang w:eastAsia="ru-RU"/>
    </w:rPr>
  </w:style>
  <w:style w:type="paragraph" w:styleId="4">
    <w:name w:val="heading 4"/>
    <w:basedOn w:val="a"/>
    <w:next w:val="a"/>
    <w:link w:val="40"/>
    <w:uiPriority w:val="9"/>
    <w:semiHidden/>
    <w:unhideWhenUsed/>
    <w:qFormat/>
    <w:rsid w:val="006C592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0"/>
    <w:link w:val="51"/>
    <w:uiPriority w:val="9"/>
    <w:qFormat/>
    <w:rsid w:val="002158E1"/>
    <w:pPr>
      <w:keepNext/>
      <w:keepLines/>
      <w:tabs>
        <w:tab w:val="num" w:pos="1008"/>
      </w:tabs>
      <w:suppressAutoHyphens/>
      <w:spacing w:before="200" w:after="0" w:line="240" w:lineRule="auto"/>
      <w:ind w:left="1008" w:hanging="1008"/>
      <w:outlineLvl w:val="4"/>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2"/>
    <w:basedOn w:val="a"/>
    <w:link w:val="22"/>
    <w:uiPriority w:val="99"/>
    <w:semiHidden/>
    <w:unhideWhenUsed/>
    <w:rsid w:val="004227C5"/>
    <w:pPr>
      <w:spacing w:after="120" w:line="480" w:lineRule="auto"/>
    </w:pPr>
  </w:style>
  <w:style w:type="character" w:customStyle="1" w:styleId="22">
    <w:name w:val="Основной текст 2 Знак"/>
    <w:basedOn w:val="a1"/>
    <w:link w:val="20"/>
    <w:uiPriority w:val="99"/>
    <w:semiHidden/>
    <w:rsid w:val="004227C5"/>
  </w:style>
  <w:style w:type="character" w:styleId="a4">
    <w:name w:val="Hyperlink"/>
    <w:basedOn w:val="a1"/>
    <w:uiPriority w:val="99"/>
    <w:unhideWhenUsed/>
    <w:rsid w:val="00437F27"/>
    <w:rPr>
      <w:color w:val="0000FF" w:themeColor="hyperlink"/>
      <w:u w:val="single"/>
    </w:rPr>
  </w:style>
  <w:style w:type="paragraph" w:customStyle="1" w:styleId="30">
    <w:name w:val="Стиль3 Знак Знак"/>
    <w:rsid w:val="00B7036E"/>
    <w:pPr>
      <w:widowControl w:val="0"/>
      <w:tabs>
        <w:tab w:val="num" w:pos="618"/>
      </w:tabs>
      <w:adjustRightInd w:val="0"/>
      <w:spacing w:before="120" w:after="0" w:line="240" w:lineRule="auto"/>
      <w:ind w:left="391"/>
      <w:jc w:val="both"/>
      <w:textAlignment w:val="baseline"/>
    </w:pPr>
    <w:rPr>
      <w:rFonts w:ascii="Times New Roman" w:eastAsia="Times New Roman" w:hAnsi="Times New Roman" w:cs="Times New Roman"/>
      <w:sz w:val="24"/>
      <w:szCs w:val="20"/>
      <w:lang w:eastAsia="ru-RU"/>
    </w:rPr>
  </w:style>
  <w:style w:type="paragraph" w:customStyle="1" w:styleId="a5">
    <w:name w:val="Знак Знак Знак Знак Знак Знак Знак Знак Знак Знак Знак Знак Знак Знак Знак Знак Знак Знак Знак"/>
    <w:basedOn w:val="a"/>
    <w:rsid w:val="00B57D1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rsid w:val="008101C0"/>
    <w:pPr>
      <w:autoSpaceDE w:val="0"/>
      <w:autoSpaceDN w:val="0"/>
      <w:adjustRightInd w:val="0"/>
      <w:spacing w:after="0" w:line="240" w:lineRule="auto"/>
    </w:pPr>
    <w:rPr>
      <w:rFonts w:ascii="Arial" w:eastAsiaTheme="minorEastAsia" w:hAnsi="Arial" w:cs="Arial"/>
      <w:sz w:val="20"/>
      <w:szCs w:val="20"/>
      <w:lang w:eastAsia="ru-RU"/>
    </w:rPr>
  </w:style>
  <w:style w:type="table" w:styleId="a6">
    <w:name w:val="Table Grid"/>
    <w:basedOn w:val="a2"/>
    <w:uiPriority w:val="59"/>
    <w:rsid w:val="004B3855"/>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B3855"/>
    <w:pPr>
      <w:spacing w:after="0" w:line="240" w:lineRule="auto"/>
    </w:pPr>
    <w:rPr>
      <w:rFonts w:ascii="Tahoma" w:hAnsi="Tahoma" w:cs="Tahoma"/>
      <w:sz w:val="16"/>
      <w:szCs w:val="16"/>
    </w:rPr>
  </w:style>
  <w:style w:type="character" w:customStyle="1" w:styleId="a8">
    <w:name w:val="Текст выноски Знак"/>
    <w:basedOn w:val="a1"/>
    <w:link w:val="a7"/>
    <w:rsid w:val="004B3855"/>
    <w:rPr>
      <w:rFonts w:ascii="Tahoma" w:hAnsi="Tahoma" w:cs="Tahoma"/>
      <w:sz w:val="16"/>
      <w:szCs w:val="16"/>
    </w:rPr>
  </w:style>
  <w:style w:type="paragraph" w:styleId="a0">
    <w:name w:val="Body Text"/>
    <w:basedOn w:val="a"/>
    <w:link w:val="a9"/>
    <w:uiPriority w:val="99"/>
    <w:rsid w:val="009279BD"/>
    <w:pPr>
      <w:widowControl w:val="0"/>
      <w:suppressAutoHyphens/>
      <w:spacing w:after="120" w:line="240" w:lineRule="auto"/>
    </w:pPr>
    <w:rPr>
      <w:rFonts w:ascii="Arial" w:eastAsia="Arial Unicode MS" w:hAnsi="Arial" w:cs="Arial"/>
      <w:kern w:val="1"/>
      <w:sz w:val="20"/>
      <w:szCs w:val="24"/>
      <w:lang w:eastAsia="zh-CN"/>
    </w:rPr>
  </w:style>
  <w:style w:type="character" w:customStyle="1" w:styleId="a9">
    <w:name w:val="Основной текст Знак"/>
    <w:basedOn w:val="a1"/>
    <w:link w:val="a0"/>
    <w:uiPriority w:val="99"/>
    <w:rsid w:val="009279BD"/>
    <w:rPr>
      <w:rFonts w:ascii="Arial" w:eastAsia="Arial Unicode MS" w:hAnsi="Arial" w:cs="Arial"/>
      <w:kern w:val="1"/>
      <w:sz w:val="20"/>
      <w:szCs w:val="24"/>
      <w:lang w:eastAsia="zh-CN"/>
    </w:rPr>
  </w:style>
  <w:style w:type="paragraph" w:customStyle="1" w:styleId="aa">
    <w:name w:val="Содержимое таблицы"/>
    <w:basedOn w:val="a"/>
    <w:rsid w:val="009279BD"/>
    <w:pPr>
      <w:widowControl w:val="0"/>
      <w:suppressLineNumbers/>
      <w:suppressAutoHyphens/>
      <w:spacing w:after="0" w:line="240" w:lineRule="auto"/>
    </w:pPr>
    <w:rPr>
      <w:rFonts w:ascii="Arial" w:eastAsia="Arial Unicode MS" w:hAnsi="Arial" w:cs="Arial"/>
      <w:kern w:val="1"/>
      <w:sz w:val="20"/>
      <w:szCs w:val="24"/>
      <w:lang w:eastAsia="zh-CN"/>
    </w:rPr>
  </w:style>
  <w:style w:type="paragraph" w:customStyle="1" w:styleId="ab">
    <w:name w:val="Пункт"/>
    <w:basedOn w:val="a"/>
    <w:rsid w:val="009279BD"/>
    <w:pPr>
      <w:widowControl w:val="0"/>
      <w:tabs>
        <w:tab w:val="left" w:pos="1980"/>
      </w:tabs>
      <w:spacing w:after="0" w:line="240" w:lineRule="auto"/>
      <w:ind w:left="1404" w:hanging="504"/>
      <w:jc w:val="both"/>
    </w:pPr>
    <w:rPr>
      <w:rFonts w:ascii="Times New Roman" w:eastAsia="Arial Unicode MS" w:hAnsi="Times New Roman" w:cs="Times New Roman"/>
      <w:kern w:val="1"/>
      <w:sz w:val="24"/>
      <w:szCs w:val="24"/>
      <w:lang w:eastAsia="zh-CN"/>
    </w:rPr>
  </w:style>
  <w:style w:type="table" w:customStyle="1" w:styleId="10">
    <w:name w:val="Сетка таблицы1"/>
    <w:basedOn w:val="a2"/>
    <w:next w:val="a6"/>
    <w:uiPriority w:val="59"/>
    <w:rsid w:val="009A7E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3"/>
    <w:uiPriority w:val="99"/>
    <w:semiHidden/>
    <w:unhideWhenUsed/>
    <w:rsid w:val="00C415D5"/>
  </w:style>
  <w:style w:type="character" w:styleId="ac">
    <w:name w:val="FollowedHyperlink"/>
    <w:basedOn w:val="a1"/>
    <w:uiPriority w:val="99"/>
    <w:semiHidden/>
    <w:unhideWhenUsed/>
    <w:rsid w:val="00C415D5"/>
    <w:rPr>
      <w:color w:val="800080"/>
      <w:u w:val="single"/>
    </w:rPr>
  </w:style>
  <w:style w:type="paragraph" w:customStyle="1" w:styleId="font5">
    <w:name w:val="font5"/>
    <w:basedOn w:val="a"/>
    <w:rsid w:val="00C415D5"/>
    <w:pPr>
      <w:spacing w:before="100" w:beforeAutospacing="1" w:after="100" w:afterAutospacing="1" w:line="240" w:lineRule="auto"/>
    </w:pPr>
    <w:rPr>
      <w:rFonts w:ascii="Arial" w:eastAsia="Times New Roman" w:hAnsi="Arial" w:cs="Arial"/>
      <w:b/>
      <w:bCs/>
      <w:i/>
      <w:iCs/>
      <w:sz w:val="18"/>
      <w:szCs w:val="18"/>
      <w:lang w:eastAsia="ru-RU"/>
    </w:rPr>
  </w:style>
  <w:style w:type="paragraph" w:customStyle="1" w:styleId="xl65">
    <w:name w:val="xl65"/>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6">
    <w:name w:val="xl66"/>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7">
    <w:name w:val="xl67"/>
    <w:basedOn w:val="a"/>
    <w:rsid w:val="00C415D5"/>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68">
    <w:name w:val="xl68"/>
    <w:basedOn w:val="a"/>
    <w:rsid w:val="00C415D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69">
    <w:name w:val="xl69"/>
    <w:basedOn w:val="a"/>
    <w:rsid w:val="00C415D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0">
    <w:name w:val="xl70"/>
    <w:basedOn w:val="a"/>
    <w:rsid w:val="00C415D5"/>
    <w:pPr>
      <w:spacing w:before="100" w:beforeAutospacing="1" w:after="100" w:afterAutospacing="1" w:line="240" w:lineRule="auto"/>
    </w:pPr>
    <w:rPr>
      <w:rFonts w:ascii="Arial" w:eastAsia="Times New Roman" w:hAnsi="Arial" w:cs="Arial"/>
      <w:sz w:val="24"/>
      <w:szCs w:val="24"/>
      <w:lang w:eastAsia="ru-RU"/>
    </w:rPr>
  </w:style>
  <w:style w:type="paragraph" w:customStyle="1" w:styleId="xl71">
    <w:name w:val="xl71"/>
    <w:basedOn w:val="a"/>
    <w:rsid w:val="00C415D5"/>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2">
    <w:name w:val="xl72"/>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3">
    <w:name w:val="xl73"/>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4">
    <w:name w:val="xl74"/>
    <w:basedOn w:val="a"/>
    <w:rsid w:val="00C415D5"/>
    <w:pPr>
      <w:spacing w:before="100" w:beforeAutospacing="1" w:after="100" w:afterAutospacing="1" w:line="240" w:lineRule="auto"/>
    </w:pPr>
    <w:rPr>
      <w:rFonts w:ascii="Arial" w:eastAsia="Times New Roman" w:hAnsi="Arial" w:cs="Arial"/>
      <w:sz w:val="18"/>
      <w:szCs w:val="18"/>
      <w:lang w:eastAsia="ru-RU"/>
    </w:rPr>
  </w:style>
  <w:style w:type="paragraph" w:customStyle="1" w:styleId="xl75">
    <w:name w:val="xl75"/>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6">
    <w:name w:val="xl76"/>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7">
    <w:name w:val="xl77"/>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79">
    <w:name w:val="xl79"/>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0">
    <w:name w:val="xl80"/>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1">
    <w:name w:val="xl81"/>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2">
    <w:name w:val="xl82"/>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3">
    <w:name w:val="xl83"/>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84">
    <w:name w:val="xl84"/>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5">
    <w:name w:val="xl85"/>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6">
    <w:name w:val="xl86"/>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88">
    <w:name w:val="xl88"/>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9">
    <w:name w:val="xl89"/>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0">
    <w:name w:val="xl90"/>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1">
    <w:name w:val="xl91"/>
    <w:basedOn w:val="a"/>
    <w:rsid w:val="00C415D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C415D5"/>
    <w:pPr>
      <w:spacing w:before="100" w:beforeAutospacing="1" w:after="100" w:afterAutospacing="1" w:line="240" w:lineRule="auto"/>
      <w:jc w:val="center"/>
      <w:textAlignment w:val="top"/>
    </w:pPr>
    <w:rPr>
      <w:rFonts w:ascii="Arial" w:eastAsia="Times New Roman" w:hAnsi="Arial" w:cs="Arial"/>
      <w:i/>
      <w:iCs/>
      <w:sz w:val="18"/>
      <w:szCs w:val="18"/>
      <w:lang w:eastAsia="ru-RU"/>
    </w:rPr>
  </w:style>
  <w:style w:type="numbering" w:customStyle="1" w:styleId="23">
    <w:name w:val="Нет списка2"/>
    <w:next w:val="a3"/>
    <w:uiPriority w:val="99"/>
    <w:semiHidden/>
    <w:unhideWhenUsed/>
    <w:rsid w:val="00AC2FA3"/>
  </w:style>
  <w:style w:type="paragraph" w:styleId="ad">
    <w:name w:val="List Paragraph"/>
    <w:basedOn w:val="a"/>
    <w:uiPriority w:val="34"/>
    <w:qFormat/>
    <w:rsid w:val="00875DE1"/>
    <w:pPr>
      <w:ind w:left="720"/>
      <w:contextualSpacing/>
    </w:pPr>
  </w:style>
  <w:style w:type="paragraph" w:customStyle="1" w:styleId="ae">
    <w:name w:val="Текст в заданном формате"/>
    <w:basedOn w:val="a"/>
    <w:rsid w:val="00172806"/>
    <w:pPr>
      <w:widowControl w:val="0"/>
      <w:suppressAutoHyphens/>
      <w:autoSpaceDE w:val="0"/>
      <w:spacing w:after="0" w:line="240" w:lineRule="auto"/>
    </w:pPr>
    <w:rPr>
      <w:rFonts w:ascii="Courier New" w:eastAsia="Times New Roman" w:hAnsi="Courier New" w:cs="Courier New"/>
      <w:kern w:val="1"/>
      <w:sz w:val="20"/>
      <w:szCs w:val="24"/>
      <w:lang w:eastAsia="hi-IN" w:bidi="hi-IN"/>
    </w:rPr>
  </w:style>
  <w:style w:type="character" w:customStyle="1" w:styleId="13">
    <w:name w:val="Заголовок 1 Знак"/>
    <w:basedOn w:val="a1"/>
    <w:rsid w:val="002158E1"/>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basedOn w:val="a1"/>
    <w:rsid w:val="002158E1"/>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1"/>
    <w:rsid w:val="002158E1"/>
    <w:rPr>
      <w:rFonts w:asciiTheme="majorHAnsi" w:eastAsiaTheme="majorEastAsia" w:hAnsiTheme="majorHAnsi" w:cstheme="majorBidi"/>
      <w:b/>
      <w:bCs/>
      <w:color w:val="4F81BD" w:themeColor="accent1"/>
    </w:rPr>
  </w:style>
  <w:style w:type="character" w:customStyle="1" w:styleId="50">
    <w:name w:val="Заголовок 5 Знак"/>
    <w:basedOn w:val="a1"/>
    <w:rsid w:val="002158E1"/>
    <w:rPr>
      <w:rFonts w:asciiTheme="majorHAnsi" w:eastAsiaTheme="majorEastAsia" w:hAnsiTheme="majorHAnsi" w:cstheme="majorBidi"/>
      <w:color w:val="243F60" w:themeColor="accent1" w:themeShade="7F"/>
    </w:rPr>
  </w:style>
  <w:style w:type="character" w:customStyle="1" w:styleId="11">
    <w:name w:val="Заголовок 1 Знак1"/>
    <w:link w:val="1"/>
    <w:uiPriority w:val="9"/>
    <w:rsid w:val="002158E1"/>
    <w:rPr>
      <w:rFonts w:ascii="Times New Roman" w:eastAsia="Times New Roman" w:hAnsi="Times New Roman" w:cs="Times New Roman"/>
      <w:sz w:val="20"/>
      <w:szCs w:val="20"/>
      <w:lang w:eastAsia="ru-RU"/>
    </w:rPr>
  </w:style>
  <w:style w:type="character" w:customStyle="1" w:styleId="21">
    <w:name w:val="Заголовок 2 Знак1"/>
    <w:link w:val="2"/>
    <w:uiPriority w:val="9"/>
    <w:rsid w:val="002158E1"/>
    <w:rPr>
      <w:rFonts w:ascii="Times New Roman" w:eastAsia="Times New Roman" w:hAnsi="Times New Roman" w:cs="Times New Roman"/>
      <w:sz w:val="20"/>
      <w:szCs w:val="20"/>
      <w:lang w:eastAsia="ru-RU"/>
    </w:rPr>
  </w:style>
  <w:style w:type="character" w:customStyle="1" w:styleId="31">
    <w:name w:val="Заголовок 3 Знак1"/>
    <w:link w:val="3"/>
    <w:uiPriority w:val="9"/>
    <w:rsid w:val="002158E1"/>
    <w:rPr>
      <w:rFonts w:ascii="Times New Roman" w:eastAsia="Times New Roman" w:hAnsi="Times New Roman" w:cs="Times New Roman"/>
      <w:sz w:val="20"/>
      <w:szCs w:val="20"/>
      <w:lang w:eastAsia="ru-RU"/>
    </w:rPr>
  </w:style>
  <w:style w:type="character" w:customStyle="1" w:styleId="51">
    <w:name w:val="Заголовок 5 Знак1"/>
    <w:link w:val="5"/>
    <w:uiPriority w:val="9"/>
    <w:rsid w:val="002158E1"/>
    <w:rPr>
      <w:rFonts w:ascii="Times New Roman" w:eastAsia="Times New Roman" w:hAnsi="Times New Roman" w:cs="Times New Roman"/>
      <w:sz w:val="20"/>
      <w:szCs w:val="20"/>
      <w:lang w:eastAsia="ru-RU"/>
    </w:rPr>
  </w:style>
  <w:style w:type="character" w:customStyle="1" w:styleId="14">
    <w:name w:val="Основной шрифт1"/>
    <w:rsid w:val="002158E1"/>
  </w:style>
  <w:style w:type="character" w:customStyle="1" w:styleId="apple-converted-space">
    <w:name w:val="apple-converted-space"/>
    <w:rsid w:val="002158E1"/>
    <w:rPr>
      <w:rFonts w:cs="Times New Roman"/>
    </w:rPr>
  </w:style>
  <w:style w:type="character" w:customStyle="1" w:styleId="15">
    <w:name w:val="Знак примечания1"/>
    <w:rsid w:val="002158E1"/>
    <w:rPr>
      <w:sz w:val="16"/>
    </w:rPr>
  </w:style>
  <w:style w:type="character" w:customStyle="1" w:styleId="af">
    <w:name w:val="Текст комментария Знак"/>
    <w:rsid w:val="002158E1"/>
    <w:rPr>
      <w:rFonts w:cs="Times New Roman"/>
    </w:rPr>
  </w:style>
  <w:style w:type="character" w:styleId="af0">
    <w:name w:val="Strong"/>
    <w:uiPriority w:val="22"/>
    <w:qFormat/>
    <w:rsid w:val="002158E1"/>
    <w:rPr>
      <w:b/>
    </w:rPr>
  </w:style>
  <w:style w:type="character" w:customStyle="1" w:styleId="af1">
    <w:name w:val="Основной текст_"/>
    <w:rsid w:val="002158E1"/>
    <w:rPr>
      <w:rFonts w:cs="Times New Roman"/>
    </w:rPr>
  </w:style>
  <w:style w:type="character" w:customStyle="1" w:styleId="Tahoma">
    <w:name w:val="Основной текст + Tahoma"/>
    <w:aliases w:val="4 pt,Интервал 0 pt,Масштаб 200%"/>
    <w:basedOn w:val="af1"/>
    <w:rsid w:val="002158E1"/>
    <w:rPr>
      <w:rFonts w:cs="Times New Roman"/>
    </w:rPr>
  </w:style>
  <w:style w:type="character" w:customStyle="1" w:styleId="4pt">
    <w:name w:val="Основной текст + 4 pt"/>
    <w:aliases w:val="Полужирный,Интервал 0 pt2,Масштаб 150%"/>
    <w:basedOn w:val="af1"/>
    <w:rsid w:val="002158E1"/>
    <w:rPr>
      <w:rFonts w:cs="Times New Roman"/>
    </w:rPr>
  </w:style>
  <w:style w:type="character" w:customStyle="1" w:styleId="Candara">
    <w:name w:val="Основной текст + Candara"/>
    <w:aliases w:val="4 pt1,Интервал 0 pt1"/>
    <w:basedOn w:val="af1"/>
    <w:rsid w:val="002158E1"/>
    <w:rPr>
      <w:rFonts w:cs="Times New Roman"/>
    </w:rPr>
  </w:style>
  <w:style w:type="character" w:customStyle="1" w:styleId="af2">
    <w:name w:val="Верхний колонтитул Знак"/>
    <w:rsid w:val="002158E1"/>
    <w:rPr>
      <w:rFonts w:cs="Times New Roman"/>
    </w:rPr>
  </w:style>
  <w:style w:type="character" w:customStyle="1" w:styleId="af3">
    <w:name w:val="Нижний колонтитул Знак"/>
    <w:rsid w:val="002158E1"/>
    <w:rPr>
      <w:rFonts w:cs="Times New Roman"/>
    </w:rPr>
  </w:style>
  <w:style w:type="character" w:customStyle="1" w:styleId="af4">
    <w:name w:val="Обычный текст Знак"/>
    <w:rsid w:val="002158E1"/>
    <w:rPr>
      <w:rFonts w:cs="Times New Roman"/>
    </w:rPr>
  </w:style>
  <w:style w:type="character" w:customStyle="1" w:styleId="ListLabel1">
    <w:name w:val="ListLabel 1"/>
    <w:rsid w:val="002158E1"/>
    <w:rPr>
      <w:sz w:val="20"/>
    </w:rPr>
  </w:style>
  <w:style w:type="character" w:customStyle="1" w:styleId="ListLabel2">
    <w:name w:val="ListLabel 2"/>
    <w:rsid w:val="002158E1"/>
  </w:style>
  <w:style w:type="paragraph" w:customStyle="1" w:styleId="af5">
    <w:name w:val="Заголовок"/>
    <w:basedOn w:val="a"/>
    <w:next w:val="a0"/>
    <w:rsid w:val="002158E1"/>
    <w:pPr>
      <w:keepNext/>
      <w:suppressAutoHyphens/>
      <w:spacing w:before="240" w:after="120" w:line="240" w:lineRule="auto"/>
    </w:pPr>
    <w:rPr>
      <w:rFonts w:ascii="Times New Roman" w:eastAsia="Times New Roman" w:hAnsi="Times New Roman" w:cs="Times New Roman"/>
      <w:sz w:val="20"/>
      <w:szCs w:val="20"/>
      <w:lang w:eastAsia="ru-RU"/>
    </w:rPr>
  </w:style>
  <w:style w:type="paragraph" w:styleId="af6">
    <w:name w:val="List"/>
    <w:basedOn w:val="a0"/>
    <w:uiPriority w:val="99"/>
    <w:rsid w:val="002158E1"/>
    <w:pPr>
      <w:widowControl/>
    </w:pPr>
    <w:rPr>
      <w:rFonts w:ascii="Times New Roman" w:eastAsia="Times New Roman" w:hAnsi="Times New Roman" w:cs="Lucida Sans"/>
      <w:kern w:val="0"/>
      <w:szCs w:val="20"/>
      <w:lang w:eastAsia="ru-RU"/>
    </w:rPr>
  </w:style>
  <w:style w:type="paragraph" w:customStyle="1" w:styleId="16">
    <w:name w:val="Название1"/>
    <w:basedOn w:val="a"/>
    <w:rsid w:val="002158E1"/>
    <w:pPr>
      <w:suppressLineNumbers/>
      <w:suppressAutoHyphens/>
      <w:spacing w:before="120" w:after="120" w:line="240" w:lineRule="auto"/>
    </w:pPr>
    <w:rPr>
      <w:rFonts w:ascii="Times New Roman" w:eastAsia="Times New Roman" w:hAnsi="Times New Roman" w:cs="Times New Roman"/>
      <w:sz w:val="20"/>
      <w:szCs w:val="20"/>
      <w:lang w:eastAsia="ru-RU"/>
    </w:rPr>
  </w:style>
  <w:style w:type="paragraph" w:customStyle="1" w:styleId="17">
    <w:name w:val="Указатель1"/>
    <w:basedOn w:val="a"/>
    <w:rsid w:val="002158E1"/>
    <w:pPr>
      <w:suppressLineNumbers/>
      <w:suppressAutoHyphens/>
      <w:spacing w:after="0" w:line="240" w:lineRule="auto"/>
    </w:pPr>
    <w:rPr>
      <w:rFonts w:ascii="Times New Roman" w:eastAsia="Times New Roman" w:hAnsi="Times New Roman" w:cs="Lucida Sans"/>
      <w:sz w:val="20"/>
      <w:szCs w:val="20"/>
      <w:lang w:eastAsia="ru-RU"/>
    </w:rPr>
  </w:style>
  <w:style w:type="paragraph" w:customStyle="1" w:styleId="25">
    <w:name w:val="Абзац списка2"/>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customStyle="1" w:styleId="18">
    <w:name w:val="Текст комментария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19">
    <w:name w:val="Текст выноски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33">
    <w:name w:val="Основной текст3"/>
    <w:basedOn w:val="a"/>
    <w:rsid w:val="002158E1"/>
    <w:pPr>
      <w:widowControl w:val="0"/>
      <w:shd w:val="clear" w:color="auto" w:fill="FFFFFF"/>
      <w:suppressAutoHyphens/>
      <w:spacing w:before="360" w:after="0" w:line="178" w:lineRule="exact"/>
      <w:ind w:hanging="3080"/>
    </w:pPr>
    <w:rPr>
      <w:rFonts w:ascii="Times New Roman" w:eastAsia="Times New Roman" w:hAnsi="Times New Roman" w:cs="Times New Roman"/>
      <w:sz w:val="20"/>
      <w:szCs w:val="20"/>
      <w:lang w:eastAsia="ru-RU"/>
    </w:rPr>
  </w:style>
  <w:style w:type="paragraph" w:customStyle="1" w:styleId="1a">
    <w:name w:val="Обычный (веб)1"/>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1b">
    <w:name w:val="Абзац списка1"/>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styleId="af7">
    <w:name w:val="header"/>
    <w:basedOn w:val="a"/>
    <w:link w:val="1c"/>
    <w:uiPriority w:val="99"/>
    <w:rsid w:val="002158E1"/>
    <w:pPr>
      <w:suppressLineNumbers/>
      <w:tabs>
        <w:tab w:val="center" w:pos="4677"/>
        <w:tab w:val="right" w:pos="9355"/>
      </w:tabs>
      <w:suppressAutoHyphens/>
      <w:spacing w:after="0" w:line="240" w:lineRule="auto"/>
    </w:pPr>
    <w:rPr>
      <w:rFonts w:ascii="Times New Roman" w:eastAsia="Times New Roman" w:hAnsi="Times New Roman" w:cs="Times New Roman"/>
      <w:sz w:val="20"/>
      <w:szCs w:val="20"/>
      <w:lang w:eastAsia="ru-RU"/>
    </w:rPr>
  </w:style>
  <w:style w:type="character" w:customStyle="1" w:styleId="1c">
    <w:name w:val="Верхний колонтитул Знак1"/>
    <w:basedOn w:val="a1"/>
    <w:link w:val="af7"/>
    <w:uiPriority w:val="99"/>
    <w:rsid w:val="002158E1"/>
    <w:rPr>
      <w:rFonts w:ascii="Times New Roman" w:eastAsia="Times New Roman" w:hAnsi="Times New Roman" w:cs="Times New Roman"/>
      <w:sz w:val="20"/>
      <w:szCs w:val="20"/>
      <w:lang w:eastAsia="ru-RU"/>
    </w:rPr>
  </w:style>
  <w:style w:type="paragraph" w:styleId="af8">
    <w:name w:val="footer"/>
    <w:basedOn w:val="a"/>
    <w:link w:val="1d"/>
    <w:uiPriority w:val="99"/>
    <w:rsid w:val="002158E1"/>
    <w:pPr>
      <w:suppressLineNumbers/>
      <w:tabs>
        <w:tab w:val="center" w:pos="4677"/>
        <w:tab w:val="right" w:pos="9355"/>
      </w:tabs>
      <w:suppressAutoHyphens/>
      <w:spacing w:after="0" w:line="240" w:lineRule="auto"/>
    </w:pPr>
    <w:rPr>
      <w:rFonts w:ascii="Times New Roman" w:eastAsia="Times New Roman" w:hAnsi="Times New Roman" w:cs="Times New Roman"/>
      <w:sz w:val="20"/>
      <w:szCs w:val="20"/>
      <w:lang w:eastAsia="ru-RU"/>
    </w:rPr>
  </w:style>
  <w:style w:type="character" w:customStyle="1" w:styleId="1d">
    <w:name w:val="Нижний колонтитул Знак1"/>
    <w:basedOn w:val="a1"/>
    <w:link w:val="af8"/>
    <w:uiPriority w:val="99"/>
    <w:rsid w:val="002158E1"/>
    <w:rPr>
      <w:rFonts w:ascii="Times New Roman" w:eastAsia="Times New Roman" w:hAnsi="Times New Roman" w:cs="Times New Roman"/>
      <w:sz w:val="20"/>
      <w:szCs w:val="20"/>
      <w:lang w:eastAsia="ru-RU"/>
    </w:rPr>
  </w:style>
  <w:style w:type="paragraph" w:customStyle="1" w:styleId="110">
    <w:name w:val="Абзац списка11"/>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customStyle="1" w:styleId="1e">
    <w:name w:val="Обычный текст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font6">
    <w:name w:val="font6"/>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7">
    <w:name w:val="font7"/>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8">
    <w:name w:val="font8"/>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4">
    <w:name w:val="xl94"/>
    <w:basedOn w:val="a"/>
    <w:rsid w:val="002158E1"/>
    <w:pPr>
      <w:pBdr>
        <w:top w:val="single" w:sz="4" w:space="0" w:color="000000"/>
        <w:bottom w:val="single" w:sz="4" w:space="0" w:color="000000"/>
        <w:right w:val="single" w:sz="4" w:space="0" w:color="000000"/>
      </w:pBdr>
      <w:shd w:val="clear" w:color="auto" w:fill="BFBFB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95">
    <w:name w:val="xl95"/>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6">
    <w:name w:val="xl96"/>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7">
    <w:name w:val="xl97"/>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8">
    <w:name w:val="xl98"/>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9">
    <w:name w:val="xl99"/>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0">
    <w:name w:val="xl100"/>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1">
    <w:name w:val="xl101"/>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2">
    <w:name w:val="xl102"/>
    <w:basedOn w:val="a"/>
    <w:rsid w:val="002158E1"/>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3">
    <w:name w:val="xl103"/>
    <w:basedOn w:val="a"/>
    <w:rsid w:val="002158E1"/>
    <w:pPr>
      <w:pBdr>
        <w:top w:val="single" w:sz="4" w:space="0" w:color="000000"/>
        <w:bottom w:val="single" w:sz="4" w:space="0" w:color="000000"/>
      </w:pBdr>
      <w:shd w:val="clear" w:color="auto" w:fill="FFFFF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font0">
    <w:name w:val="font0"/>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9">
    <w:name w:val="font9"/>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0">
    <w:name w:val="font10"/>
    <w:basedOn w:val="a"/>
    <w:rsid w:val="002158E1"/>
    <w:pPr>
      <w:suppressAutoHyphens/>
      <w:spacing w:before="100" w:after="100" w:line="240" w:lineRule="auto"/>
    </w:pPr>
    <w:rPr>
      <w:rFonts w:ascii="Times New Roman" w:eastAsia="Times New Roman" w:hAnsi="Times New Roman" w:cs="Times New Roman"/>
      <w:color w:val="000000"/>
      <w:sz w:val="20"/>
      <w:szCs w:val="20"/>
      <w:lang w:eastAsia="ru-RU"/>
    </w:rPr>
  </w:style>
  <w:style w:type="paragraph" w:customStyle="1" w:styleId="font11">
    <w:name w:val="font11"/>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3">
    <w:name w:val="font13"/>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4">
    <w:name w:val="font14"/>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5">
    <w:name w:val="font15"/>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6">
    <w:name w:val="font16"/>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7">
    <w:name w:val="font17"/>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8">
    <w:name w:val="font18"/>
    <w:basedOn w:val="a"/>
    <w:rsid w:val="002158E1"/>
    <w:pPr>
      <w:suppressAutoHyphens/>
      <w:spacing w:before="100" w:after="100" w:line="240" w:lineRule="auto"/>
    </w:pPr>
    <w:rPr>
      <w:rFonts w:ascii="Arial" w:eastAsia="Times New Roman" w:hAnsi="Arial" w:cs="Arial"/>
      <w:sz w:val="20"/>
      <w:szCs w:val="20"/>
      <w:lang w:eastAsia="ru-RU"/>
    </w:rPr>
  </w:style>
  <w:style w:type="paragraph" w:customStyle="1" w:styleId="font19">
    <w:name w:val="font19"/>
    <w:basedOn w:val="a"/>
    <w:rsid w:val="002158E1"/>
    <w:pPr>
      <w:suppressAutoHyphens/>
      <w:spacing w:before="100" w:after="100" w:line="240" w:lineRule="auto"/>
    </w:pPr>
    <w:rPr>
      <w:rFonts w:ascii="Times New Roman" w:eastAsia="Times New Roman" w:hAnsi="Times New Roman" w:cs="Times New Roman"/>
      <w:sz w:val="14"/>
      <w:szCs w:val="14"/>
      <w:lang w:eastAsia="ru-RU"/>
    </w:rPr>
  </w:style>
  <w:style w:type="paragraph" w:customStyle="1" w:styleId="xl105">
    <w:name w:val="xl105"/>
    <w:basedOn w:val="a"/>
    <w:rsid w:val="002158E1"/>
    <w:pPr>
      <w:pBdr>
        <w:top w:val="single" w:sz="4" w:space="0" w:color="000000"/>
        <w:bottom w:val="single" w:sz="4" w:space="0" w:color="000000"/>
        <w:right w:val="single" w:sz="4" w:space="0" w:color="000000"/>
      </w:pBdr>
      <w:shd w:val="clear" w:color="auto" w:fill="92D05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6">
    <w:name w:val="xl106"/>
    <w:basedOn w:val="a"/>
    <w:rsid w:val="002158E1"/>
    <w:pPr>
      <w:pBdr>
        <w:top w:val="single" w:sz="4" w:space="0" w:color="000000"/>
        <w:left w:val="single" w:sz="4" w:space="0" w:color="000000"/>
        <w:bottom w:val="single" w:sz="4" w:space="0" w:color="000000"/>
        <w:right w:val="single" w:sz="4" w:space="0" w:color="000000"/>
      </w:pBdr>
      <w:shd w:val="clear" w:color="auto" w:fill="FFC00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7">
    <w:name w:val="xl107"/>
    <w:basedOn w:val="a"/>
    <w:rsid w:val="002158E1"/>
    <w:pPr>
      <w:pBdr>
        <w:top w:val="single" w:sz="4" w:space="0" w:color="000000"/>
        <w:bottom w:val="single" w:sz="4" w:space="0" w:color="000000"/>
      </w:pBdr>
      <w:shd w:val="clear" w:color="auto" w:fill="FFFFF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9">
    <w:name w:val="xl109"/>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0">
    <w:name w:val="xl110"/>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1">
    <w:name w:val="xl111"/>
    <w:basedOn w:val="a"/>
    <w:rsid w:val="002158E1"/>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2">
    <w:name w:val="xl112"/>
    <w:basedOn w:val="a"/>
    <w:rsid w:val="002158E1"/>
    <w:pPr>
      <w:pBdr>
        <w:top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4">
    <w:name w:val="xl114"/>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5">
    <w:name w:val="xl115"/>
    <w:basedOn w:val="a"/>
    <w:rsid w:val="002158E1"/>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6">
    <w:name w:val="xl116"/>
    <w:basedOn w:val="a"/>
    <w:rsid w:val="002158E1"/>
    <w:pPr>
      <w:pBdr>
        <w:top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
    <w:rsid w:val="002158E1"/>
    <w:pPr>
      <w:pBdr>
        <w:top w:val="single" w:sz="4" w:space="0" w:color="000000"/>
        <w:left w:val="single" w:sz="4" w:space="0" w:color="000000"/>
        <w:bottom w:val="single" w:sz="4" w:space="0" w:color="000000"/>
        <w:right w:val="single" w:sz="4" w:space="0" w:color="000000"/>
      </w:pBdr>
      <w:shd w:val="clear" w:color="auto" w:fill="92D05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af9">
    <w:name w:val="Заголовок таблицы"/>
    <w:basedOn w:val="aa"/>
    <w:rsid w:val="002158E1"/>
    <w:pPr>
      <w:widowControl/>
      <w:jc w:val="center"/>
    </w:pPr>
    <w:rPr>
      <w:rFonts w:ascii="Times New Roman" w:eastAsia="Times New Roman" w:hAnsi="Times New Roman" w:cs="Times New Roman"/>
      <w:b/>
      <w:bCs/>
      <w:kern w:val="0"/>
      <w:szCs w:val="20"/>
      <w:lang w:eastAsia="ru-RU"/>
    </w:rPr>
  </w:style>
  <w:style w:type="character" w:styleId="afa">
    <w:name w:val="page number"/>
    <w:basedOn w:val="a1"/>
    <w:uiPriority w:val="99"/>
    <w:semiHidden/>
    <w:unhideWhenUsed/>
    <w:rsid w:val="002158E1"/>
  </w:style>
  <w:style w:type="paragraph" w:styleId="afb">
    <w:name w:val="Title"/>
    <w:basedOn w:val="a"/>
    <w:link w:val="afc"/>
    <w:uiPriority w:val="99"/>
    <w:qFormat/>
    <w:rsid w:val="002158E1"/>
    <w:pPr>
      <w:tabs>
        <w:tab w:val="num" w:pos="8960"/>
      </w:tabs>
      <w:spacing w:after="0" w:line="240" w:lineRule="auto"/>
      <w:ind w:hanging="360"/>
      <w:jc w:val="center"/>
    </w:pPr>
    <w:rPr>
      <w:rFonts w:ascii="Times New Roman" w:eastAsia="Times New Roman" w:hAnsi="Times New Roman" w:cs="Times New Roman"/>
      <w:b/>
      <w:sz w:val="40"/>
      <w:szCs w:val="20"/>
      <w:lang w:eastAsia="ru-RU"/>
    </w:rPr>
  </w:style>
  <w:style w:type="character" w:customStyle="1" w:styleId="afc">
    <w:name w:val="Название Знак"/>
    <w:basedOn w:val="a1"/>
    <w:link w:val="afb"/>
    <w:uiPriority w:val="99"/>
    <w:rsid w:val="002158E1"/>
    <w:rPr>
      <w:rFonts w:ascii="Times New Roman" w:eastAsia="Times New Roman" w:hAnsi="Times New Roman" w:cs="Times New Roman"/>
      <w:b/>
      <w:sz w:val="40"/>
      <w:szCs w:val="20"/>
      <w:lang w:eastAsia="ru-RU"/>
    </w:rPr>
  </w:style>
  <w:style w:type="paragraph" w:customStyle="1" w:styleId="afd">
    <w:name w:val="Îñíîâíîé òåêñò"/>
    <w:basedOn w:val="a"/>
    <w:uiPriority w:val="99"/>
    <w:rsid w:val="002158E1"/>
    <w:pPr>
      <w:widowControl w:val="0"/>
      <w:suppressAutoHyphens/>
      <w:autoSpaceDE w:val="0"/>
      <w:spacing w:after="120" w:line="240" w:lineRule="auto"/>
    </w:pPr>
    <w:rPr>
      <w:rFonts w:ascii="Times New Roman" w:eastAsia="Times New Roman" w:hAnsi="Times New Roman" w:cs="Times New Roman"/>
      <w:kern w:val="1"/>
      <w:sz w:val="24"/>
      <w:szCs w:val="24"/>
      <w:lang w:eastAsia="hi-IN" w:bidi="hi-IN"/>
    </w:rPr>
  </w:style>
  <w:style w:type="paragraph" w:customStyle="1" w:styleId="111">
    <w:name w:val="Цветной список — акцент 11"/>
    <w:basedOn w:val="a"/>
    <w:uiPriority w:val="99"/>
    <w:qFormat/>
    <w:rsid w:val="002158E1"/>
    <w:pPr>
      <w:spacing w:before="120" w:after="0" w:line="240" w:lineRule="auto"/>
      <w:ind w:left="708" w:firstLine="11"/>
      <w:jc w:val="both"/>
    </w:pPr>
    <w:rPr>
      <w:rFonts w:ascii="Times New Roman" w:eastAsia="Times New Roman" w:hAnsi="Times New Roman" w:cs="Times New Roman"/>
      <w:sz w:val="24"/>
      <w:szCs w:val="24"/>
      <w:lang w:eastAsia="ru-RU"/>
    </w:rPr>
  </w:style>
  <w:style w:type="character" w:customStyle="1" w:styleId="FontStyle15">
    <w:name w:val="Font Style15"/>
    <w:rsid w:val="002158E1"/>
    <w:rPr>
      <w:rFonts w:ascii="Times New Roman" w:hAnsi="Times New Roman"/>
      <w:b/>
      <w:sz w:val="16"/>
    </w:rPr>
  </w:style>
  <w:style w:type="paragraph" w:customStyle="1" w:styleId="ConsNormal">
    <w:name w:val="ConsNormal"/>
    <w:uiPriority w:val="99"/>
    <w:rsid w:val="002158E1"/>
    <w:pPr>
      <w:snapToGrid w:val="0"/>
      <w:spacing w:after="0" w:line="240" w:lineRule="auto"/>
      <w:ind w:firstLine="720"/>
    </w:pPr>
    <w:rPr>
      <w:rFonts w:ascii="Consultant" w:eastAsia="Times New Roman" w:hAnsi="Consultant" w:cs="Times New Roman"/>
      <w:sz w:val="24"/>
      <w:szCs w:val="20"/>
      <w:lang w:eastAsia="ru-RU"/>
    </w:rPr>
  </w:style>
  <w:style w:type="character" w:styleId="afe">
    <w:name w:val="annotation reference"/>
    <w:uiPriority w:val="99"/>
    <w:semiHidden/>
    <w:unhideWhenUsed/>
    <w:rsid w:val="002158E1"/>
    <w:rPr>
      <w:rFonts w:cs="Times New Roman"/>
      <w:sz w:val="16"/>
      <w:szCs w:val="16"/>
    </w:rPr>
  </w:style>
  <w:style w:type="paragraph" w:styleId="aff">
    <w:name w:val="annotation text"/>
    <w:basedOn w:val="a"/>
    <w:link w:val="aff0"/>
    <w:uiPriority w:val="99"/>
    <w:semiHidden/>
    <w:unhideWhenUsed/>
    <w:rsid w:val="002158E1"/>
    <w:pPr>
      <w:suppressAutoHyphens/>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1"/>
    <w:link w:val="aff"/>
    <w:uiPriority w:val="99"/>
    <w:semiHidden/>
    <w:rsid w:val="002158E1"/>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2158E1"/>
    <w:rPr>
      <w:b/>
      <w:bCs/>
    </w:rPr>
  </w:style>
  <w:style w:type="character" w:customStyle="1" w:styleId="aff2">
    <w:name w:val="Тема примечания Знак"/>
    <w:basedOn w:val="aff0"/>
    <w:link w:val="aff1"/>
    <w:uiPriority w:val="99"/>
    <w:semiHidden/>
    <w:rsid w:val="002158E1"/>
    <w:rPr>
      <w:rFonts w:ascii="Times New Roman" w:eastAsia="Times New Roman" w:hAnsi="Times New Roman" w:cs="Times New Roman"/>
      <w:b/>
      <w:bCs/>
      <w:sz w:val="20"/>
      <w:szCs w:val="20"/>
      <w:lang w:eastAsia="ru-RU"/>
    </w:rPr>
  </w:style>
  <w:style w:type="character" w:customStyle="1" w:styleId="1f">
    <w:name w:val="Текст выноски Знак1"/>
    <w:uiPriority w:val="99"/>
    <w:semiHidden/>
    <w:locked/>
    <w:rsid w:val="002158E1"/>
    <w:rPr>
      <w:rFonts w:ascii="Tahoma" w:hAnsi="Tahoma" w:cs="Tahoma"/>
      <w:sz w:val="16"/>
      <w:szCs w:val="16"/>
    </w:rPr>
  </w:style>
  <w:style w:type="paragraph" w:styleId="26">
    <w:name w:val="Body Text Indent 2"/>
    <w:basedOn w:val="a"/>
    <w:link w:val="27"/>
    <w:uiPriority w:val="99"/>
    <w:semiHidden/>
    <w:unhideWhenUsed/>
    <w:rsid w:val="00983F59"/>
    <w:pPr>
      <w:spacing w:after="120" w:line="480" w:lineRule="auto"/>
      <w:ind w:left="283"/>
    </w:pPr>
  </w:style>
  <w:style w:type="character" w:customStyle="1" w:styleId="27">
    <w:name w:val="Основной текст с отступом 2 Знак"/>
    <w:basedOn w:val="a1"/>
    <w:link w:val="26"/>
    <w:uiPriority w:val="99"/>
    <w:semiHidden/>
    <w:rsid w:val="00983F59"/>
  </w:style>
  <w:style w:type="paragraph" w:styleId="aff3">
    <w:name w:val="Body Text Indent"/>
    <w:basedOn w:val="a"/>
    <w:link w:val="aff4"/>
    <w:uiPriority w:val="99"/>
    <w:semiHidden/>
    <w:unhideWhenUsed/>
    <w:rsid w:val="008A34A9"/>
    <w:pPr>
      <w:spacing w:after="120"/>
      <w:ind w:left="283"/>
    </w:pPr>
  </w:style>
  <w:style w:type="character" w:customStyle="1" w:styleId="aff4">
    <w:name w:val="Основной текст с отступом Знак"/>
    <w:basedOn w:val="a1"/>
    <w:link w:val="aff3"/>
    <w:uiPriority w:val="99"/>
    <w:semiHidden/>
    <w:rsid w:val="008A34A9"/>
  </w:style>
  <w:style w:type="character" w:customStyle="1" w:styleId="40">
    <w:name w:val="Заголовок 4 Знак"/>
    <w:basedOn w:val="a1"/>
    <w:link w:val="4"/>
    <w:uiPriority w:val="9"/>
    <w:semiHidden/>
    <w:rsid w:val="006C592E"/>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0"/>
    <w:link w:val="11"/>
    <w:uiPriority w:val="9"/>
    <w:qFormat/>
    <w:rsid w:val="002158E1"/>
    <w:pPr>
      <w:keepNext/>
      <w:keepLines/>
      <w:suppressAutoHyphens/>
      <w:spacing w:before="480" w:after="0" w:line="240" w:lineRule="auto"/>
      <w:outlineLvl w:val="0"/>
    </w:pPr>
    <w:rPr>
      <w:rFonts w:ascii="Times New Roman" w:eastAsia="Times New Roman" w:hAnsi="Times New Roman" w:cs="Times New Roman"/>
      <w:sz w:val="20"/>
      <w:szCs w:val="20"/>
      <w:lang w:eastAsia="ru-RU"/>
    </w:rPr>
  </w:style>
  <w:style w:type="paragraph" w:styleId="2">
    <w:name w:val="heading 2"/>
    <w:basedOn w:val="a"/>
    <w:next w:val="a0"/>
    <w:link w:val="21"/>
    <w:uiPriority w:val="9"/>
    <w:qFormat/>
    <w:rsid w:val="002158E1"/>
    <w:pPr>
      <w:tabs>
        <w:tab w:val="num" w:pos="576"/>
      </w:tabs>
      <w:suppressAutoHyphens/>
      <w:spacing w:before="100" w:after="100" w:line="240" w:lineRule="auto"/>
      <w:ind w:left="576" w:hanging="576"/>
      <w:outlineLvl w:val="1"/>
    </w:pPr>
    <w:rPr>
      <w:rFonts w:ascii="Times New Roman" w:eastAsia="Times New Roman" w:hAnsi="Times New Roman" w:cs="Times New Roman"/>
      <w:sz w:val="20"/>
      <w:szCs w:val="20"/>
      <w:lang w:eastAsia="ru-RU"/>
    </w:rPr>
  </w:style>
  <w:style w:type="paragraph" w:styleId="3">
    <w:name w:val="heading 3"/>
    <w:basedOn w:val="a"/>
    <w:next w:val="a0"/>
    <w:link w:val="31"/>
    <w:uiPriority w:val="9"/>
    <w:qFormat/>
    <w:rsid w:val="002158E1"/>
    <w:pPr>
      <w:keepNext/>
      <w:keepLines/>
      <w:tabs>
        <w:tab w:val="num" w:pos="720"/>
      </w:tabs>
      <w:suppressAutoHyphens/>
      <w:spacing w:before="200" w:after="0" w:line="240" w:lineRule="auto"/>
      <w:ind w:left="720" w:hanging="720"/>
      <w:outlineLvl w:val="2"/>
    </w:pPr>
    <w:rPr>
      <w:rFonts w:ascii="Times New Roman" w:eastAsia="Times New Roman" w:hAnsi="Times New Roman" w:cs="Times New Roman"/>
      <w:sz w:val="20"/>
      <w:szCs w:val="20"/>
      <w:lang w:eastAsia="ru-RU"/>
    </w:rPr>
  </w:style>
  <w:style w:type="paragraph" w:styleId="4">
    <w:name w:val="heading 4"/>
    <w:basedOn w:val="a"/>
    <w:next w:val="a"/>
    <w:link w:val="40"/>
    <w:uiPriority w:val="9"/>
    <w:semiHidden/>
    <w:unhideWhenUsed/>
    <w:qFormat/>
    <w:rsid w:val="006C592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0"/>
    <w:link w:val="51"/>
    <w:uiPriority w:val="9"/>
    <w:qFormat/>
    <w:rsid w:val="002158E1"/>
    <w:pPr>
      <w:keepNext/>
      <w:keepLines/>
      <w:tabs>
        <w:tab w:val="num" w:pos="1008"/>
      </w:tabs>
      <w:suppressAutoHyphens/>
      <w:spacing w:before="200" w:after="0" w:line="240" w:lineRule="auto"/>
      <w:ind w:left="1008" w:hanging="1008"/>
      <w:outlineLvl w:val="4"/>
    </w:pPr>
    <w:rPr>
      <w:rFonts w:ascii="Times New Roman" w:eastAsia="Times New Roman" w:hAnsi="Times New Roman"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2"/>
    <w:basedOn w:val="a"/>
    <w:link w:val="22"/>
    <w:uiPriority w:val="99"/>
    <w:semiHidden/>
    <w:unhideWhenUsed/>
    <w:rsid w:val="004227C5"/>
    <w:pPr>
      <w:spacing w:after="120" w:line="480" w:lineRule="auto"/>
    </w:pPr>
  </w:style>
  <w:style w:type="character" w:customStyle="1" w:styleId="22">
    <w:name w:val="Основной текст 2 Знак"/>
    <w:basedOn w:val="a1"/>
    <w:link w:val="20"/>
    <w:uiPriority w:val="99"/>
    <w:semiHidden/>
    <w:rsid w:val="004227C5"/>
  </w:style>
  <w:style w:type="character" w:styleId="a4">
    <w:name w:val="Hyperlink"/>
    <w:basedOn w:val="a1"/>
    <w:uiPriority w:val="99"/>
    <w:unhideWhenUsed/>
    <w:rsid w:val="00437F27"/>
    <w:rPr>
      <w:color w:val="0000FF" w:themeColor="hyperlink"/>
      <w:u w:val="single"/>
    </w:rPr>
  </w:style>
  <w:style w:type="paragraph" w:customStyle="1" w:styleId="30">
    <w:name w:val="Стиль3 Знак Знак"/>
    <w:rsid w:val="00B7036E"/>
    <w:pPr>
      <w:widowControl w:val="0"/>
      <w:tabs>
        <w:tab w:val="num" w:pos="618"/>
      </w:tabs>
      <w:adjustRightInd w:val="0"/>
      <w:spacing w:before="120" w:after="0" w:line="240" w:lineRule="auto"/>
      <w:ind w:left="391"/>
      <w:jc w:val="both"/>
      <w:textAlignment w:val="baseline"/>
    </w:pPr>
    <w:rPr>
      <w:rFonts w:ascii="Times New Roman" w:eastAsia="Times New Roman" w:hAnsi="Times New Roman" w:cs="Times New Roman"/>
      <w:sz w:val="24"/>
      <w:szCs w:val="20"/>
      <w:lang w:eastAsia="ru-RU"/>
    </w:rPr>
  </w:style>
  <w:style w:type="paragraph" w:customStyle="1" w:styleId="a5">
    <w:name w:val="Знак Знак Знак Знак Знак Знак Знак Знак Знак Знак Знак Знак Знак Знак Знак Знак Знак Знак Знак"/>
    <w:basedOn w:val="a"/>
    <w:rsid w:val="00B57D1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PlusNormal">
    <w:name w:val="ConsPlusNormal"/>
    <w:rsid w:val="008101C0"/>
    <w:pPr>
      <w:autoSpaceDE w:val="0"/>
      <w:autoSpaceDN w:val="0"/>
      <w:adjustRightInd w:val="0"/>
      <w:spacing w:after="0" w:line="240" w:lineRule="auto"/>
    </w:pPr>
    <w:rPr>
      <w:rFonts w:ascii="Arial" w:eastAsiaTheme="minorEastAsia" w:hAnsi="Arial" w:cs="Arial"/>
      <w:sz w:val="20"/>
      <w:szCs w:val="20"/>
      <w:lang w:eastAsia="ru-RU"/>
    </w:rPr>
  </w:style>
  <w:style w:type="table" w:styleId="a6">
    <w:name w:val="Table Grid"/>
    <w:basedOn w:val="a2"/>
    <w:uiPriority w:val="59"/>
    <w:rsid w:val="004B3855"/>
    <w:pPr>
      <w:spacing w:after="0" w:line="240" w:lineRule="auto"/>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4B3855"/>
    <w:pPr>
      <w:spacing w:after="0" w:line="240" w:lineRule="auto"/>
    </w:pPr>
    <w:rPr>
      <w:rFonts w:ascii="Tahoma" w:hAnsi="Tahoma" w:cs="Tahoma"/>
      <w:sz w:val="16"/>
      <w:szCs w:val="16"/>
    </w:rPr>
  </w:style>
  <w:style w:type="character" w:customStyle="1" w:styleId="a8">
    <w:name w:val="Текст выноски Знак"/>
    <w:basedOn w:val="a1"/>
    <w:link w:val="a7"/>
    <w:rsid w:val="004B3855"/>
    <w:rPr>
      <w:rFonts w:ascii="Tahoma" w:hAnsi="Tahoma" w:cs="Tahoma"/>
      <w:sz w:val="16"/>
      <w:szCs w:val="16"/>
    </w:rPr>
  </w:style>
  <w:style w:type="paragraph" w:styleId="a0">
    <w:name w:val="Body Text"/>
    <w:basedOn w:val="a"/>
    <w:link w:val="a9"/>
    <w:uiPriority w:val="99"/>
    <w:rsid w:val="009279BD"/>
    <w:pPr>
      <w:widowControl w:val="0"/>
      <w:suppressAutoHyphens/>
      <w:spacing w:after="120" w:line="240" w:lineRule="auto"/>
    </w:pPr>
    <w:rPr>
      <w:rFonts w:ascii="Arial" w:eastAsia="Arial Unicode MS" w:hAnsi="Arial" w:cs="Arial"/>
      <w:kern w:val="1"/>
      <w:sz w:val="20"/>
      <w:szCs w:val="24"/>
      <w:lang w:eastAsia="zh-CN"/>
    </w:rPr>
  </w:style>
  <w:style w:type="character" w:customStyle="1" w:styleId="a9">
    <w:name w:val="Основной текст Знак"/>
    <w:basedOn w:val="a1"/>
    <w:link w:val="a0"/>
    <w:uiPriority w:val="99"/>
    <w:rsid w:val="009279BD"/>
    <w:rPr>
      <w:rFonts w:ascii="Arial" w:eastAsia="Arial Unicode MS" w:hAnsi="Arial" w:cs="Arial"/>
      <w:kern w:val="1"/>
      <w:sz w:val="20"/>
      <w:szCs w:val="24"/>
      <w:lang w:eastAsia="zh-CN"/>
    </w:rPr>
  </w:style>
  <w:style w:type="paragraph" w:customStyle="1" w:styleId="aa">
    <w:name w:val="Содержимое таблицы"/>
    <w:basedOn w:val="a"/>
    <w:rsid w:val="009279BD"/>
    <w:pPr>
      <w:widowControl w:val="0"/>
      <w:suppressLineNumbers/>
      <w:suppressAutoHyphens/>
      <w:spacing w:after="0" w:line="240" w:lineRule="auto"/>
    </w:pPr>
    <w:rPr>
      <w:rFonts w:ascii="Arial" w:eastAsia="Arial Unicode MS" w:hAnsi="Arial" w:cs="Arial"/>
      <w:kern w:val="1"/>
      <w:sz w:val="20"/>
      <w:szCs w:val="24"/>
      <w:lang w:eastAsia="zh-CN"/>
    </w:rPr>
  </w:style>
  <w:style w:type="paragraph" w:customStyle="1" w:styleId="ab">
    <w:name w:val="Пункт"/>
    <w:basedOn w:val="a"/>
    <w:rsid w:val="009279BD"/>
    <w:pPr>
      <w:widowControl w:val="0"/>
      <w:tabs>
        <w:tab w:val="left" w:pos="1980"/>
      </w:tabs>
      <w:spacing w:after="0" w:line="240" w:lineRule="auto"/>
      <w:ind w:left="1404" w:hanging="504"/>
      <w:jc w:val="both"/>
    </w:pPr>
    <w:rPr>
      <w:rFonts w:ascii="Times New Roman" w:eastAsia="Arial Unicode MS" w:hAnsi="Times New Roman" w:cs="Times New Roman"/>
      <w:kern w:val="1"/>
      <w:sz w:val="24"/>
      <w:szCs w:val="24"/>
      <w:lang w:eastAsia="zh-CN"/>
    </w:rPr>
  </w:style>
  <w:style w:type="table" w:customStyle="1" w:styleId="10">
    <w:name w:val="Сетка таблицы1"/>
    <w:basedOn w:val="a2"/>
    <w:next w:val="a6"/>
    <w:uiPriority w:val="59"/>
    <w:rsid w:val="009A7ED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3"/>
    <w:uiPriority w:val="99"/>
    <w:semiHidden/>
    <w:unhideWhenUsed/>
    <w:rsid w:val="00C415D5"/>
  </w:style>
  <w:style w:type="character" w:styleId="ac">
    <w:name w:val="FollowedHyperlink"/>
    <w:basedOn w:val="a1"/>
    <w:uiPriority w:val="99"/>
    <w:semiHidden/>
    <w:unhideWhenUsed/>
    <w:rsid w:val="00C415D5"/>
    <w:rPr>
      <w:color w:val="800080"/>
      <w:u w:val="single"/>
    </w:rPr>
  </w:style>
  <w:style w:type="paragraph" w:customStyle="1" w:styleId="font5">
    <w:name w:val="font5"/>
    <w:basedOn w:val="a"/>
    <w:rsid w:val="00C415D5"/>
    <w:pPr>
      <w:spacing w:before="100" w:beforeAutospacing="1" w:after="100" w:afterAutospacing="1" w:line="240" w:lineRule="auto"/>
    </w:pPr>
    <w:rPr>
      <w:rFonts w:ascii="Arial" w:eastAsia="Times New Roman" w:hAnsi="Arial" w:cs="Arial"/>
      <w:b/>
      <w:bCs/>
      <w:i/>
      <w:iCs/>
      <w:sz w:val="18"/>
      <w:szCs w:val="18"/>
      <w:lang w:eastAsia="ru-RU"/>
    </w:rPr>
  </w:style>
  <w:style w:type="paragraph" w:customStyle="1" w:styleId="xl65">
    <w:name w:val="xl65"/>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6">
    <w:name w:val="xl66"/>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67">
    <w:name w:val="xl67"/>
    <w:basedOn w:val="a"/>
    <w:rsid w:val="00C415D5"/>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68">
    <w:name w:val="xl68"/>
    <w:basedOn w:val="a"/>
    <w:rsid w:val="00C415D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69">
    <w:name w:val="xl69"/>
    <w:basedOn w:val="a"/>
    <w:rsid w:val="00C415D5"/>
    <w:pP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70">
    <w:name w:val="xl70"/>
    <w:basedOn w:val="a"/>
    <w:rsid w:val="00C415D5"/>
    <w:pPr>
      <w:spacing w:before="100" w:beforeAutospacing="1" w:after="100" w:afterAutospacing="1" w:line="240" w:lineRule="auto"/>
    </w:pPr>
    <w:rPr>
      <w:rFonts w:ascii="Arial" w:eastAsia="Times New Roman" w:hAnsi="Arial" w:cs="Arial"/>
      <w:sz w:val="24"/>
      <w:szCs w:val="24"/>
      <w:lang w:eastAsia="ru-RU"/>
    </w:rPr>
  </w:style>
  <w:style w:type="paragraph" w:customStyle="1" w:styleId="xl71">
    <w:name w:val="xl71"/>
    <w:basedOn w:val="a"/>
    <w:rsid w:val="00C415D5"/>
    <w:pP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2">
    <w:name w:val="xl72"/>
    <w:basedOn w:val="a"/>
    <w:rsid w:val="00C415D5"/>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73">
    <w:name w:val="xl73"/>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4">
    <w:name w:val="xl74"/>
    <w:basedOn w:val="a"/>
    <w:rsid w:val="00C415D5"/>
    <w:pPr>
      <w:spacing w:before="100" w:beforeAutospacing="1" w:after="100" w:afterAutospacing="1" w:line="240" w:lineRule="auto"/>
    </w:pPr>
    <w:rPr>
      <w:rFonts w:ascii="Arial" w:eastAsia="Times New Roman" w:hAnsi="Arial" w:cs="Arial"/>
      <w:sz w:val="18"/>
      <w:szCs w:val="18"/>
      <w:lang w:eastAsia="ru-RU"/>
    </w:rPr>
  </w:style>
  <w:style w:type="paragraph" w:customStyle="1" w:styleId="xl75">
    <w:name w:val="xl75"/>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6">
    <w:name w:val="xl76"/>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77">
    <w:name w:val="xl77"/>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78">
    <w:name w:val="xl78"/>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79">
    <w:name w:val="xl79"/>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0">
    <w:name w:val="xl80"/>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8"/>
      <w:szCs w:val="18"/>
      <w:lang w:eastAsia="ru-RU"/>
    </w:rPr>
  </w:style>
  <w:style w:type="paragraph" w:customStyle="1" w:styleId="xl81">
    <w:name w:val="xl81"/>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2">
    <w:name w:val="xl82"/>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6"/>
      <w:szCs w:val="16"/>
      <w:lang w:eastAsia="ru-RU"/>
    </w:rPr>
  </w:style>
  <w:style w:type="paragraph" w:customStyle="1" w:styleId="xl83">
    <w:name w:val="xl83"/>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b/>
      <w:bCs/>
      <w:sz w:val="16"/>
      <w:szCs w:val="16"/>
      <w:lang w:eastAsia="ru-RU"/>
    </w:rPr>
  </w:style>
  <w:style w:type="paragraph" w:customStyle="1" w:styleId="xl84">
    <w:name w:val="xl84"/>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5">
    <w:name w:val="xl85"/>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8"/>
      <w:szCs w:val="18"/>
      <w:lang w:eastAsia="ru-RU"/>
    </w:rPr>
  </w:style>
  <w:style w:type="paragraph" w:customStyle="1" w:styleId="xl86">
    <w:name w:val="xl86"/>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4"/>
      <w:szCs w:val="24"/>
      <w:lang w:eastAsia="ru-RU"/>
    </w:rPr>
  </w:style>
  <w:style w:type="paragraph" w:customStyle="1" w:styleId="xl88">
    <w:name w:val="xl88"/>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ru-RU"/>
    </w:rPr>
  </w:style>
  <w:style w:type="paragraph" w:customStyle="1" w:styleId="xl89">
    <w:name w:val="xl89"/>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ru-RU"/>
    </w:rPr>
  </w:style>
  <w:style w:type="paragraph" w:customStyle="1" w:styleId="xl90">
    <w:name w:val="xl90"/>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8"/>
      <w:szCs w:val="18"/>
      <w:lang w:eastAsia="ru-RU"/>
    </w:rPr>
  </w:style>
  <w:style w:type="paragraph" w:customStyle="1" w:styleId="xl91">
    <w:name w:val="xl91"/>
    <w:basedOn w:val="a"/>
    <w:rsid w:val="00C415D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C415D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C415D5"/>
    <w:pPr>
      <w:spacing w:before="100" w:beforeAutospacing="1" w:after="100" w:afterAutospacing="1" w:line="240" w:lineRule="auto"/>
      <w:jc w:val="center"/>
      <w:textAlignment w:val="top"/>
    </w:pPr>
    <w:rPr>
      <w:rFonts w:ascii="Arial" w:eastAsia="Times New Roman" w:hAnsi="Arial" w:cs="Arial"/>
      <w:i/>
      <w:iCs/>
      <w:sz w:val="18"/>
      <w:szCs w:val="18"/>
      <w:lang w:eastAsia="ru-RU"/>
    </w:rPr>
  </w:style>
  <w:style w:type="numbering" w:customStyle="1" w:styleId="23">
    <w:name w:val="Нет списка2"/>
    <w:next w:val="a3"/>
    <w:uiPriority w:val="99"/>
    <w:semiHidden/>
    <w:unhideWhenUsed/>
    <w:rsid w:val="00AC2FA3"/>
  </w:style>
  <w:style w:type="paragraph" w:styleId="ad">
    <w:name w:val="List Paragraph"/>
    <w:basedOn w:val="a"/>
    <w:uiPriority w:val="34"/>
    <w:qFormat/>
    <w:rsid w:val="00875DE1"/>
    <w:pPr>
      <w:ind w:left="720"/>
      <w:contextualSpacing/>
    </w:pPr>
  </w:style>
  <w:style w:type="paragraph" w:customStyle="1" w:styleId="ae">
    <w:name w:val="Текст в заданном формате"/>
    <w:basedOn w:val="a"/>
    <w:rsid w:val="00172806"/>
    <w:pPr>
      <w:widowControl w:val="0"/>
      <w:suppressAutoHyphens/>
      <w:autoSpaceDE w:val="0"/>
      <w:spacing w:after="0" w:line="240" w:lineRule="auto"/>
    </w:pPr>
    <w:rPr>
      <w:rFonts w:ascii="Courier New" w:eastAsia="Times New Roman" w:hAnsi="Courier New" w:cs="Courier New"/>
      <w:kern w:val="1"/>
      <w:sz w:val="20"/>
      <w:szCs w:val="24"/>
      <w:lang w:eastAsia="hi-IN" w:bidi="hi-IN"/>
    </w:rPr>
  </w:style>
  <w:style w:type="character" w:customStyle="1" w:styleId="13">
    <w:name w:val="Заголовок 1 Знак"/>
    <w:basedOn w:val="a1"/>
    <w:rsid w:val="002158E1"/>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basedOn w:val="a1"/>
    <w:rsid w:val="002158E1"/>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1"/>
    <w:rsid w:val="002158E1"/>
    <w:rPr>
      <w:rFonts w:asciiTheme="majorHAnsi" w:eastAsiaTheme="majorEastAsia" w:hAnsiTheme="majorHAnsi" w:cstheme="majorBidi"/>
      <w:b/>
      <w:bCs/>
      <w:color w:val="4F81BD" w:themeColor="accent1"/>
    </w:rPr>
  </w:style>
  <w:style w:type="character" w:customStyle="1" w:styleId="50">
    <w:name w:val="Заголовок 5 Знак"/>
    <w:basedOn w:val="a1"/>
    <w:rsid w:val="002158E1"/>
    <w:rPr>
      <w:rFonts w:asciiTheme="majorHAnsi" w:eastAsiaTheme="majorEastAsia" w:hAnsiTheme="majorHAnsi" w:cstheme="majorBidi"/>
      <w:color w:val="243F60" w:themeColor="accent1" w:themeShade="7F"/>
    </w:rPr>
  </w:style>
  <w:style w:type="character" w:customStyle="1" w:styleId="11">
    <w:name w:val="Заголовок 1 Знак1"/>
    <w:link w:val="1"/>
    <w:uiPriority w:val="9"/>
    <w:rsid w:val="002158E1"/>
    <w:rPr>
      <w:rFonts w:ascii="Times New Roman" w:eastAsia="Times New Roman" w:hAnsi="Times New Roman" w:cs="Times New Roman"/>
      <w:sz w:val="20"/>
      <w:szCs w:val="20"/>
      <w:lang w:eastAsia="ru-RU"/>
    </w:rPr>
  </w:style>
  <w:style w:type="character" w:customStyle="1" w:styleId="21">
    <w:name w:val="Заголовок 2 Знак1"/>
    <w:link w:val="2"/>
    <w:uiPriority w:val="9"/>
    <w:rsid w:val="002158E1"/>
    <w:rPr>
      <w:rFonts w:ascii="Times New Roman" w:eastAsia="Times New Roman" w:hAnsi="Times New Roman" w:cs="Times New Roman"/>
      <w:sz w:val="20"/>
      <w:szCs w:val="20"/>
      <w:lang w:eastAsia="ru-RU"/>
    </w:rPr>
  </w:style>
  <w:style w:type="character" w:customStyle="1" w:styleId="31">
    <w:name w:val="Заголовок 3 Знак1"/>
    <w:link w:val="3"/>
    <w:uiPriority w:val="9"/>
    <w:rsid w:val="002158E1"/>
    <w:rPr>
      <w:rFonts w:ascii="Times New Roman" w:eastAsia="Times New Roman" w:hAnsi="Times New Roman" w:cs="Times New Roman"/>
      <w:sz w:val="20"/>
      <w:szCs w:val="20"/>
      <w:lang w:eastAsia="ru-RU"/>
    </w:rPr>
  </w:style>
  <w:style w:type="character" w:customStyle="1" w:styleId="51">
    <w:name w:val="Заголовок 5 Знак1"/>
    <w:link w:val="5"/>
    <w:uiPriority w:val="9"/>
    <w:rsid w:val="002158E1"/>
    <w:rPr>
      <w:rFonts w:ascii="Times New Roman" w:eastAsia="Times New Roman" w:hAnsi="Times New Roman" w:cs="Times New Roman"/>
      <w:sz w:val="20"/>
      <w:szCs w:val="20"/>
      <w:lang w:eastAsia="ru-RU"/>
    </w:rPr>
  </w:style>
  <w:style w:type="character" w:customStyle="1" w:styleId="14">
    <w:name w:val="Основной шрифт1"/>
    <w:rsid w:val="002158E1"/>
  </w:style>
  <w:style w:type="character" w:customStyle="1" w:styleId="apple-converted-space">
    <w:name w:val="apple-converted-space"/>
    <w:rsid w:val="002158E1"/>
    <w:rPr>
      <w:rFonts w:cs="Times New Roman"/>
    </w:rPr>
  </w:style>
  <w:style w:type="character" w:customStyle="1" w:styleId="15">
    <w:name w:val="Знак примечания1"/>
    <w:rsid w:val="002158E1"/>
    <w:rPr>
      <w:sz w:val="16"/>
    </w:rPr>
  </w:style>
  <w:style w:type="character" w:customStyle="1" w:styleId="af">
    <w:name w:val="Текст комментария Знак"/>
    <w:rsid w:val="002158E1"/>
    <w:rPr>
      <w:rFonts w:cs="Times New Roman"/>
    </w:rPr>
  </w:style>
  <w:style w:type="character" w:styleId="af0">
    <w:name w:val="Strong"/>
    <w:uiPriority w:val="22"/>
    <w:qFormat/>
    <w:rsid w:val="002158E1"/>
    <w:rPr>
      <w:b/>
    </w:rPr>
  </w:style>
  <w:style w:type="character" w:customStyle="1" w:styleId="af1">
    <w:name w:val="Основной текст_"/>
    <w:rsid w:val="002158E1"/>
    <w:rPr>
      <w:rFonts w:cs="Times New Roman"/>
    </w:rPr>
  </w:style>
  <w:style w:type="character" w:customStyle="1" w:styleId="Tahoma">
    <w:name w:val="Основной текст + Tahoma"/>
    <w:aliases w:val="4 pt,Интервал 0 pt,Масштаб 200%"/>
    <w:basedOn w:val="af1"/>
    <w:rsid w:val="002158E1"/>
    <w:rPr>
      <w:rFonts w:cs="Times New Roman"/>
    </w:rPr>
  </w:style>
  <w:style w:type="character" w:customStyle="1" w:styleId="4pt">
    <w:name w:val="Основной текст + 4 pt"/>
    <w:aliases w:val="Полужирный,Интервал 0 pt2,Масштаб 150%"/>
    <w:basedOn w:val="af1"/>
    <w:rsid w:val="002158E1"/>
    <w:rPr>
      <w:rFonts w:cs="Times New Roman"/>
    </w:rPr>
  </w:style>
  <w:style w:type="character" w:customStyle="1" w:styleId="Candara">
    <w:name w:val="Основной текст + Candara"/>
    <w:aliases w:val="4 pt1,Интервал 0 pt1"/>
    <w:basedOn w:val="af1"/>
    <w:rsid w:val="002158E1"/>
    <w:rPr>
      <w:rFonts w:cs="Times New Roman"/>
    </w:rPr>
  </w:style>
  <w:style w:type="character" w:customStyle="1" w:styleId="af2">
    <w:name w:val="Верхний колонтитул Знак"/>
    <w:rsid w:val="002158E1"/>
    <w:rPr>
      <w:rFonts w:cs="Times New Roman"/>
    </w:rPr>
  </w:style>
  <w:style w:type="character" w:customStyle="1" w:styleId="af3">
    <w:name w:val="Нижний колонтитул Знак"/>
    <w:rsid w:val="002158E1"/>
    <w:rPr>
      <w:rFonts w:cs="Times New Roman"/>
    </w:rPr>
  </w:style>
  <w:style w:type="character" w:customStyle="1" w:styleId="af4">
    <w:name w:val="Обычный текст Знак"/>
    <w:rsid w:val="002158E1"/>
    <w:rPr>
      <w:rFonts w:cs="Times New Roman"/>
    </w:rPr>
  </w:style>
  <w:style w:type="character" w:customStyle="1" w:styleId="ListLabel1">
    <w:name w:val="ListLabel 1"/>
    <w:rsid w:val="002158E1"/>
    <w:rPr>
      <w:sz w:val="20"/>
    </w:rPr>
  </w:style>
  <w:style w:type="character" w:customStyle="1" w:styleId="ListLabel2">
    <w:name w:val="ListLabel 2"/>
    <w:rsid w:val="002158E1"/>
  </w:style>
  <w:style w:type="paragraph" w:customStyle="1" w:styleId="af5">
    <w:name w:val="Заголовок"/>
    <w:basedOn w:val="a"/>
    <w:next w:val="a0"/>
    <w:rsid w:val="002158E1"/>
    <w:pPr>
      <w:keepNext/>
      <w:suppressAutoHyphens/>
      <w:spacing w:before="240" w:after="120" w:line="240" w:lineRule="auto"/>
    </w:pPr>
    <w:rPr>
      <w:rFonts w:ascii="Times New Roman" w:eastAsia="Times New Roman" w:hAnsi="Times New Roman" w:cs="Times New Roman"/>
      <w:sz w:val="20"/>
      <w:szCs w:val="20"/>
      <w:lang w:eastAsia="ru-RU"/>
    </w:rPr>
  </w:style>
  <w:style w:type="paragraph" w:styleId="af6">
    <w:name w:val="List"/>
    <w:basedOn w:val="a0"/>
    <w:uiPriority w:val="99"/>
    <w:rsid w:val="002158E1"/>
    <w:pPr>
      <w:widowControl/>
    </w:pPr>
    <w:rPr>
      <w:rFonts w:ascii="Times New Roman" w:eastAsia="Times New Roman" w:hAnsi="Times New Roman" w:cs="Lucida Sans"/>
      <w:kern w:val="0"/>
      <w:szCs w:val="20"/>
      <w:lang w:eastAsia="ru-RU"/>
    </w:rPr>
  </w:style>
  <w:style w:type="paragraph" w:customStyle="1" w:styleId="16">
    <w:name w:val="Название1"/>
    <w:basedOn w:val="a"/>
    <w:rsid w:val="002158E1"/>
    <w:pPr>
      <w:suppressLineNumbers/>
      <w:suppressAutoHyphens/>
      <w:spacing w:before="120" w:after="120" w:line="240" w:lineRule="auto"/>
    </w:pPr>
    <w:rPr>
      <w:rFonts w:ascii="Times New Roman" w:eastAsia="Times New Roman" w:hAnsi="Times New Roman" w:cs="Times New Roman"/>
      <w:sz w:val="20"/>
      <w:szCs w:val="20"/>
      <w:lang w:eastAsia="ru-RU"/>
    </w:rPr>
  </w:style>
  <w:style w:type="paragraph" w:customStyle="1" w:styleId="17">
    <w:name w:val="Указатель1"/>
    <w:basedOn w:val="a"/>
    <w:rsid w:val="002158E1"/>
    <w:pPr>
      <w:suppressLineNumbers/>
      <w:suppressAutoHyphens/>
      <w:spacing w:after="0" w:line="240" w:lineRule="auto"/>
    </w:pPr>
    <w:rPr>
      <w:rFonts w:ascii="Times New Roman" w:eastAsia="Times New Roman" w:hAnsi="Times New Roman" w:cs="Lucida Sans"/>
      <w:sz w:val="20"/>
      <w:szCs w:val="20"/>
      <w:lang w:eastAsia="ru-RU"/>
    </w:rPr>
  </w:style>
  <w:style w:type="paragraph" w:customStyle="1" w:styleId="25">
    <w:name w:val="Абзац списка2"/>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customStyle="1" w:styleId="18">
    <w:name w:val="Текст комментария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19">
    <w:name w:val="Текст выноски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33">
    <w:name w:val="Основной текст3"/>
    <w:basedOn w:val="a"/>
    <w:rsid w:val="002158E1"/>
    <w:pPr>
      <w:widowControl w:val="0"/>
      <w:shd w:val="clear" w:color="auto" w:fill="FFFFFF"/>
      <w:suppressAutoHyphens/>
      <w:spacing w:before="360" w:after="0" w:line="178" w:lineRule="exact"/>
      <w:ind w:hanging="3080"/>
    </w:pPr>
    <w:rPr>
      <w:rFonts w:ascii="Times New Roman" w:eastAsia="Times New Roman" w:hAnsi="Times New Roman" w:cs="Times New Roman"/>
      <w:sz w:val="20"/>
      <w:szCs w:val="20"/>
      <w:lang w:eastAsia="ru-RU"/>
    </w:rPr>
  </w:style>
  <w:style w:type="paragraph" w:customStyle="1" w:styleId="1a">
    <w:name w:val="Обычный (веб)1"/>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1b">
    <w:name w:val="Абзац списка1"/>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styleId="af7">
    <w:name w:val="header"/>
    <w:basedOn w:val="a"/>
    <w:link w:val="1c"/>
    <w:uiPriority w:val="99"/>
    <w:rsid w:val="002158E1"/>
    <w:pPr>
      <w:suppressLineNumbers/>
      <w:tabs>
        <w:tab w:val="center" w:pos="4677"/>
        <w:tab w:val="right" w:pos="9355"/>
      </w:tabs>
      <w:suppressAutoHyphens/>
      <w:spacing w:after="0" w:line="240" w:lineRule="auto"/>
    </w:pPr>
    <w:rPr>
      <w:rFonts w:ascii="Times New Roman" w:eastAsia="Times New Roman" w:hAnsi="Times New Roman" w:cs="Times New Roman"/>
      <w:sz w:val="20"/>
      <w:szCs w:val="20"/>
      <w:lang w:eastAsia="ru-RU"/>
    </w:rPr>
  </w:style>
  <w:style w:type="character" w:customStyle="1" w:styleId="1c">
    <w:name w:val="Верхний колонтитул Знак1"/>
    <w:basedOn w:val="a1"/>
    <w:link w:val="af7"/>
    <w:uiPriority w:val="99"/>
    <w:rsid w:val="002158E1"/>
    <w:rPr>
      <w:rFonts w:ascii="Times New Roman" w:eastAsia="Times New Roman" w:hAnsi="Times New Roman" w:cs="Times New Roman"/>
      <w:sz w:val="20"/>
      <w:szCs w:val="20"/>
      <w:lang w:eastAsia="ru-RU"/>
    </w:rPr>
  </w:style>
  <w:style w:type="paragraph" w:styleId="af8">
    <w:name w:val="footer"/>
    <w:basedOn w:val="a"/>
    <w:link w:val="1d"/>
    <w:uiPriority w:val="99"/>
    <w:rsid w:val="002158E1"/>
    <w:pPr>
      <w:suppressLineNumbers/>
      <w:tabs>
        <w:tab w:val="center" w:pos="4677"/>
        <w:tab w:val="right" w:pos="9355"/>
      </w:tabs>
      <w:suppressAutoHyphens/>
      <w:spacing w:after="0" w:line="240" w:lineRule="auto"/>
    </w:pPr>
    <w:rPr>
      <w:rFonts w:ascii="Times New Roman" w:eastAsia="Times New Roman" w:hAnsi="Times New Roman" w:cs="Times New Roman"/>
      <w:sz w:val="20"/>
      <w:szCs w:val="20"/>
      <w:lang w:eastAsia="ru-RU"/>
    </w:rPr>
  </w:style>
  <w:style w:type="character" w:customStyle="1" w:styleId="1d">
    <w:name w:val="Нижний колонтитул Знак1"/>
    <w:basedOn w:val="a1"/>
    <w:link w:val="af8"/>
    <w:uiPriority w:val="99"/>
    <w:rsid w:val="002158E1"/>
    <w:rPr>
      <w:rFonts w:ascii="Times New Roman" w:eastAsia="Times New Roman" w:hAnsi="Times New Roman" w:cs="Times New Roman"/>
      <w:sz w:val="20"/>
      <w:szCs w:val="20"/>
      <w:lang w:eastAsia="ru-RU"/>
    </w:rPr>
  </w:style>
  <w:style w:type="paragraph" w:customStyle="1" w:styleId="110">
    <w:name w:val="Абзац списка11"/>
    <w:basedOn w:val="a"/>
    <w:rsid w:val="002158E1"/>
    <w:pPr>
      <w:suppressAutoHyphens/>
      <w:spacing w:after="0" w:line="240" w:lineRule="auto"/>
      <w:ind w:left="720"/>
    </w:pPr>
    <w:rPr>
      <w:rFonts w:ascii="Times New Roman" w:eastAsia="Times New Roman" w:hAnsi="Times New Roman" w:cs="Times New Roman"/>
      <w:sz w:val="20"/>
      <w:szCs w:val="20"/>
      <w:lang w:eastAsia="ru-RU"/>
    </w:rPr>
  </w:style>
  <w:style w:type="paragraph" w:customStyle="1" w:styleId="1e">
    <w:name w:val="Обычный текст1"/>
    <w:basedOn w:val="a"/>
    <w:rsid w:val="002158E1"/>
    <w:pPr>
      <w:suppressAutoHyphens/>
      <w:spacing w:after="0" w:line="240" w:lineRule="auto"/>
    </w:pPr>
    <w:rPr>
      <w:rFonts w:ascii="Times New Roman" w:eastAsia="Times New Roman" w:hAnsi="Times New Roman" w:cs="Times New Roman"/>
      <w:sz w:val="20"/>
      <w:szCs w:val="20"/>
      <w:lang w:eastAsia="ru-RU"/>
    </w:rPr>
  </w:style>
  <w:style w:type="paragraph" w:customStyle="1" w:styleId="font6">
    <w:name w:val="font6"/>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7">
    <w:name w:val="font7"/>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8">
    <w:name w:val="font8"/>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4">
    <w:name w:val="xl94"/>
    <w:basedOn w:val="a"/>
    <w:rsid w:val="002158E1"/>
    <w:pPr>
      <w:pBdr>
        <w:top w:val="single" w:sz="4" w:space="0" w:color="000000"/>
        <w:bottom w:val="single" w:sz="4" w:space="0" w:color="000000"/>
        <w:right w:val="single" w:sz="4" w:space="0" w:color="000000"/>
      </w:pBdr>
      <w:shd w:val="clear" w:color="auto" w:fill="BFBFB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95">
    <w:name w:val="xl95"/>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6">
    <w:name w:val="xl96"/>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7">
    <w:name w:val="xl97"/>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8">
    <w:name w:val="xl98"/>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99">
    <w:name w:val="xl99"/>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0">
    <w:name w:val="xl100"/>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1">
    <w:name w:val="xl101"/>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2">
    <w:name w:val="xl102"/>
    <w:basedOn w:val="a"/>
    <w:rsid w:val="002158E1"/>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3">
    <w:name w:val="xl103"/>
    <w:basedOn w:val="a"/>
    <w:rsid w:val="002158E1"/>
    <w:pPr>
      <w:pBdr>
        <w:top w:val="single" w:sz="4" w:space="0" w:color="000000"/>
        <w:bottom w:val="single" w:sz="4" w:space="0" w:color="000000"/>
      </w:pBdr>
      <w:shd w:val="clear" w:color="auto" w:fill="FFFFF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font0">
    <w:name w:val="font0"/>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9">
    <w:name w:val="font9"/>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0">
    <w:name w:val="font10"/>
    <w:basedOn w:val="a"/>
    <w:rsid w:val="002158E1"/>
    <w:pPr>
      <w:suppressAutoHyphens/>
      <w:spacing w:before="100" w:after="100" w:line="240" w:lineRule="auto"/>
    </w:pPr>
    <w:rPr>
      <w:rFonts w:ascii="Times New Roman" w:eastAsia="Times New Roman" w:hAnsi="Times New Roman" w:cs="Times New Roman"/>
      <w:color w:val="000000"/>
      <w:sz w:val="20"/>
      <w:szCs w:val="20"/>
      <w:lang w:eastAsia="ru-RU"/>
    </w:rPr>
  </w:style>
  <w:style w:type="paragraph" w:customStyle="1" w:styleId="font11">
    <w:name w:val="font11"/>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2">
    <w:name w:val="font12"/>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3">
    <w:name w:val="font13"/>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4">
    <w:name w:val="font14"/>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5">
    <w:name w:val="font15"/>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6">
    <w:name w:val="font16"/>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7">
    <w:name w:val="font17"/>
    <w:basedOn w:val="a"/>
    <w:rsid w:val="002158E1"/>
    <w:pP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font18">
    <w:name w:val="font18"/>
    <w:basedOn w:val="a"/>
    <w:rsid w:val="002158E1"/>
    <w:pPr>
      <w:suppressAutoHyphens/>
      <w:spacing w:before="100" w:after="100" w:line="240" w:lineRule="auto"/>
    </w:pPr>
    <w:rPr>
      <w:rFonts w:ascii="Arial" w:eastAsia="Times New Roman" w:hAnsi="Arial" w:cs="Arial"/>
      <w:sz w:val="20"/>
      <w:szCs w:val="20"/>
      <w:lang w:eastAsia="ru-RU"/>
    </w:rPr>
  </w:style>
  <w:style w:type="paragraph" w:customStyle="1" w:styleId="font19">
    <w:name w:val="font19"/>
    <w:basedOn w:val="a"/>
    <w:rsid w:val="002158E1"/>
    <w:pPr>
      <w:suppressAutoHyphens/>
      <w:spacing w:before="100" w:after="100" w:line="240" w:lineRule="auto"/>
    </w:pPr>
    <w:rPr>
      <w:rFonts w:ascii="Times New Roman" w:eastAsia="Times New Roman" w:hAnsi="Times New Roman" w:cs="Times New Roman"/>
      <w:sz w:val="14"/>
      <w:szCs w:val="14"/>
      <w:lang w:eastAsia="ru-RU"/>
    </w:rPr>
  </w:style>
  <w:style w:type="paragraph" w:customStyle="1" w:styleId="xl105">
    <w:name w:val="xl105"/>
    <w:basedOn w:val="a"/>
    <w:rsid w:val="002158E1"/>
    <w:pPr>
      <w:pBdr>
        <w:top w:val="single" w:sz="4" w:space="0" w:color="000000"/>
        <w:bottom w:val="single" w:sz="4" w:space="0" w:color="000000"/>
        <w:right w:val="single" w:sz="4" w:space="0" w:color="000000"/>
      </w:pBdr>
      <w:shd w:val="clear" w:color="auto" w:fill="92D05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6">
    <w:name w:val="xl106"/>
    <w:basedOn w:val="a"/>
    <w:rsid w:val="002158E1"/>
    <w:pPr>
      <w:pBdr>
        <w:top w:val="single" w:sz="4" w:space="0" w:color="000000"/>
        <w:left w:val="single" w:sz="4" w:space="0" w:color="000000"/>
        <w:bottom w:val="single" w:sz="4" w:space="0" w:color="000000"/>
        <w:right w:val="single" w:sz="4" w:space="0" w:color="000000"/>
      </w:pBdr>
      <w:shd w:val="clear" w:color="auto" w:fill="FFC00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7">
    <w:name w:val="xl107"/>
    <w:basedOn w:val="a"/>
    <w:rsid w:val="002158E1"/>
    <w:pPr>
      <w:pBdr>
        <w:top w:val="single" w:sz="4" w:space="0" w:color="000000"/>
        <w:bottom w:val="single" w:sz="4" w:space="0" w:color="000000"/>
      </w:pBdr>
      <w:shd w:val="clear" w:color="auto" w:fill="FFFFFF"/>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09">
    <w:name w:val="xl109"/>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0">
    <w:name w:val="xl110"/>
    <w:basedOn w:val="a"/>
    <w:rsid w:val="002158E1"/>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1">
    <w:name w:val="xl111"/>
    <w:basedOn w:val="a"/>
    <w:rsid w:val="002158E1"/>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2">
    <w:name w:val="xl112"/>
    <w:basedOn w:val="a"/>
    <w:rsid w:val="002158E1"/>
    <w:pPr>
      <w:pBdr>
        <w:top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
    <w:rsid w:val="002158E1"/>
    <w:pPr>
      <w:pBdr>
        <w:top w:val="single" w:sz="4" w:space="0" w:color="000000"/>
        <w:left w:val="single" w:sz="4" w:space="0" w:color="000000"/>
        <w:bottom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4">
    <w:name w:val="xl114"/>
    <w:basedOn w:val="a"/>
    <w:rsid w:val="002158E1"/>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xl115">
    <w:name w:val="xl115"/>
    <w:basedOn w:val="a"/>
    <w:rsid w:val="002158E1"/>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6">
    <w:name w:val="xl116"/>
    <w:basedOn w:val="a"/>
    <w:rsid w:val="002158E1"/>
    <w:pPr>
      <w:pBdr>
        <w:top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
    <w:rsid w:val="002158E1"/>
    <w:pPr>
      <w:pBdr>
        <w:top w:val="single" w:sz="4" w:space="0" w:color="000000"/>
        <w:left w:val="single" w:sz="4" w:space="0" w:color="000000"/>
        <w:bottom w:val="single" w:sz="4" w:space="0" w:color="000000"/>
        <w:right w:val="single" w:sz="4" w:space="0" w:color="000000"/>
      </w:pBdr>
      <w:shd w:val="clear" w:color="auto" w:fill="92D050"/>
      <w:suppressAutoHyphens/>
      <w:spacing w:before="100" w:after="100" w:line="240" w:lineRule="auto"/>
    </w:pPr>
    <w:rPr>
      <w:rFonts w:ascii="Times New Roman" w:eastAsia="Times New Roman" w:hAnsi="Times New Roman" w:cs="Times New Roman"/>
      <w:sz w:val="20"/>
      <w:szCs w:val="20"/>
      <w:lang w:eastAsia="ru-RU"/>
    </w:rPr>
  </w:style>
  <w:style w:type="paragraph" w:customStyle="1" w:styleId="af9">
    <w:name w:val="Заголовок таблицы"/>
    <w:basedOn w:val="aa"/>
    <w:rsid w:val="002158E1"/>
    <w:pPr>
      <w:widowControl/>
      <w:jc w:val="center"/>
    </w:pPr>
    <w:rPr>
      <w:rFonts w:ascii="Times New Roman" w:eastAsia="Times New Roman" w:hAnsi="Times New Roman" w:cs="Times New Roman"/>
      <w:b/>
      <w:bCs/>
      <w:kern w:val="0"/>
      <w:szCs w:val="20"/>
      <w:lang w:eastAsia="ru-RU"/>
    </w:rPr>
  </w:style>
  <w:style w:type="character" w:styleId="afa">
    <w:name w:val="page number"/>
    <w:basedOn w:val="a1"/>
    <w:uiPriority w:val="99"/>
    <w:semiHidden/>
    <w:unhideWhenUsed/>
    <w:rsid w:val="002158E1"/>
  </w:style>
  <w:style w:type="paragraph" w:styleId="afb">
    <w:name w:val="Title"/>
    <w:basedOn w:val="a"/>
    <w:link w:val="afc"/>
    <w:uiPriority w:val="99"/>
    <w:qFormat/>
    <w:rsid w:val="002158E1"/>
    <w:pPr>
      <w:tabs>
        <w:tab w:val="num" w:pos="8960"/>
      </w:tabs>
      <w:spacing w:after="0" w:line="240" w:lineRule="auto"/>
      <w:ind w:hanging="360"/>
      <w:jc w:val="center"/>
    </w:pPr>
    <w:rPr>
      <w:rFonts w:ascii="Times New Roman" w:eastAsia="Times New Roman" w:hAnsi="Times New Roman" w:cs="Times New Roman"/>
      <w:b/>
      <w:sz w:val="40"/>
      <w:szCs w:val="20"/>
      <w:lang w:eastAsia="ru-RU"/>
    </w:rPr>
  </w:style>
  <w:style w:type="character" w:customStyle="1" w:styleId="afc">
    <w:name w:val="Название Знак"/>
    <w:basedOn w:val="a1"/>
    <w:link w:val="afb"/>
    <w:uiPriority w:val="99"/>
    <w:rsid w:val="002158E1"/>
    <w:rPr>
      <w:rFonts w:ascii="Times New Roman" w:eastAsia="Times New Roman" w:hAnsi="Times New Roman" w:cs="Times New Roman"/>
      <w:b/>
      <w:sz w:val="40"/>
      <w:szCs w:val="20"/>
      <w:lang w:eastAsia="ru-RU"/>
    </w:rPr>
  </w:style>
  <w:style w:type="paragraph" w:customStyle="1" w:styleId="afd">
    <w:name w:val="Îñíîâíîé òåêñò"/>
    <w:basedOn w:val="a"/>
    <w:uiPriority w:val="99"/>
    <w:rsid w:val="002158E1"/>
    <w:pPr>
      <w:widowControl w:val="0"/>
      <w:suppressAutoHyphens/>
      <w:autoSpaceDE w:val="0"/>
      <w:spacing w:after="120" w:line="240" w:lineRule="auto"/>
    </w:pPr>
    <w:rPr>
      <w:rFonts w:ascii="Times New Roman" w:eastAsia="Times New Roman" w:hAnsi="Times New Roman" w:cs="Times New Roman"/>
      <w:kern w:val="1"/>
      <w:sz w:val="24"/>
      <w:szCs w:val="24"/>
      <w:lang w:eastAsia="hi-IN" w:bidi="hi-IN"/>
    </w:rPr>
  </w:style>
  <w:style w:type="paragraph" w:customStyle="1" w:styleId="111">
    <w:name w:val="Цветной список — акцент 11"/>
    <w:basedOn w:val="a"/>
    <w:uiPriority w:val="99"/>
    <w:qFormat/>
    <w:rsid w:val="002158E1"/>
    <w:pPr>
      <w:spacing w:before="120" w:after="0" w:line="240" w:lineRule="auto"/>
      <w:ind w:left="708" w:firstLine="11"/>
      <w:jc w:val="both"/>
    </w:pPr>
    <w:rPr>
      <w:rFonts w:ascii="Times New Roman" w:eastAsia="Times New Roman" w:hAnsi="Times New Roman" w:cs="Times New Roman"/>
      <w:sz w:val="24"/>
      <w:szCs w:val="24"/>
      <w:lang w:eastAsia="ru-RU"/>
    </w:rPr>
  </w:style>
  <w:style w:type="character" w:customStyle="1" w:styleId="FontStyle15">
    <w:name w:val="Font Style15"/>
    <w:rsid w:val="002158E1"/>
    <w:rPr>
      <w:rFonts w:ascii="Times New Roman" w:hAnsi="Times New Roman"/>
      <w:b/>
      <w:sz w:val="16"/>
    </w:rPr>
  </w:style>
  <w:style w:type="paragraph" w:customStyle="1" w:styleId="ConsNormal">
    <w:name w:val="ConsNormal"/>
    <w:uiPriority w:val="99"/>
    <w:rsid w:val="002158E1"/>
    <w:pPr>
      <w:snapToGrid w:val="0"/>
      <w:spacing w:after="0" w:line="240" w:lineRule="auto"/>
      <w:ind w:firstLine="720"/>
    </w:pPr>
    <w:rPr>
      <w:rFonts w:ascii="Consultant" w:eastAsia="Times New Roman" w:hAnsi="Consultant" w:cs="Times New Roman"/>
      <w:sz w:val="24"/>
      <w:szCs w:val="20"/>
      <w:lang w:eastAsia="ru-RU"/>
    </w:rPr>
  </w:style>
  <w:style w:type="character" w:styleId="afe">
    <w:name w:val="annotation reference"/>
    <w:uiPriority w:val="99"/>
    <w:semiHidden/>
    <w:unhideWhenUsed/>
    <w:rsid w:val="002158E1"/>
    <w:rPr>
      <w:rFonts w:cs="Times New Roman"/>
      <w:sz w:val="16"/>
      <w:szCs w:val="16"/>
    </w:rPr>
  </w:style>
  <w:style w:type="paragraph" w:styleId="aff">
    <w:name w:val="annotation text"/>
    <w:basedOn w:val="a"/>
    <w:link w:val="aff0"/>
    <w:uiPriority w:val="99"/>
    <w:semiHidden/>
    <w:unhideWhenUsed/>
    <w:rsid w:val="002158E1"/>
    <w:pPr>
      <w:suppressAutoHyphens/>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1"/>
    <w:link w:val="aff"/>
    <w:uiPriority w:val="99"/>
    <w:semiHidden/>
    <w:rsid w:val="002158E1"/>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sid w:val="002158E1"/>
    <w:rPr>
      <w:b/>
      <w:bCs/>
    </w:rPr>
  </w:style>
  <w:style w:type="character" w:customStyle="1" w:styleId="aff2">
    <w:name w:val="Тема примечания Знак"/>
    <w:basedOn w:val="aff0"/>
    <w:link w:val="aff1"/>
    <w:uiPriority w:val="99"/>
    <w:semiHidden/>
    <w:rsid w:val="002158E1"/>
    <w:rPr>
      <w:rFonts w:ascii="Times New Roman" w:eastAsia="Times New Roman" w:hAnsi="Times New Roman" w:cs="Times New Roman"/>
      <w:b/>
      <w:bCs/>
      <w:sz w:val="20"/>
      <w:szCs w:val="20"/>
      <w:lang w:eastAsia="ru-RU"/>
    </w:rPr>
  </w:style>
  <w:style w:type="character" w:customStyle="1" w:styleId="1f">
    <w:name w:val="Текст выноски Знак1"/>
    <w:uiPriority w:val="99"/>
    <w:semiHidden/>
    <w:locked/>
    <w:rsid w:val="002158E1"/>
    <w:rPr>
      <w:rFonts w:ascii="Tahoma" w:hAnsi="Tahoma" w:cs="Tahoma"/>
      <w:sz w:val="16"/>
      <w:szCs w:val="16"/>
    </w:rPr>
  </w:style>
  <w:style w:type="paragraph" w:styleId="26">
    <w:name w:val="Body Text Indent 2"/>
    <w:basedOn w:val="a"/>
    <w:link w:val="27"/>
    <w:uiPriority w:val="99"/>
    <w:semiHidden/>
    <w:unhideWhenUsed/>
    <w:rsid w:val="00983F59"/>
    <w:pPr>
      <w:spacing w:after="120" w:line="480" w:lineRule="auto"/>
      <w:ind w:left="283"/>
    </w:pPr>
  </w:style>
  <w:style w:type="character" w:customStyle="1" w:styleId="27">
    <w:name w:val="Основной текст с отступом 2 Знак"/>
    <w:basedOn w:val="a1"/>
    <w:link w:val="26"/>
    <w:uiPriority w:val="99"/>
    <w:semiHidden/>
    <w:rsid w:val="00983F59"/>
  </w:style>
  <w:style w:type="paragraph" w:styleId="aff3">
    <w:name w:val="Body Text Indent"/>
    <w:basedOn w:val="a"/>
    <w:link w:val="aff4"/>
    <w:uiPriority w:val="99"/>
    <w:semiHidden/>
    <w:unhideWhenUsed/>
    <w:rsid w:val="008A34A9"/>
    <w:pPr>
      <w:spacing w:after="120"/>
      <w:ind w:left="283"/>
    </w:pPr>
  </w:style>
  <w:style w:type="character" w:customStyle="1" w:styleId="aff4">
    <w:name w:val="Основной текст с отступом Знак"/>
    <w:basedOn w:val="a1"/>
    <w:link w:val="aff3"/>
    <w:uiPriority w:val="99"/>
    <w:semiHidden/>
    <w:rsid w:val="008A34A9"/>
  </w:style>
  <w:style w:type="character" w:customStyle="1" w:styleId="40">
    <w:name w:val="Заголовок 4 Знак"/>
    <w:basedOn w:val="a1"/>
    <w:link w:val="4"/>
    <w:uiPriority w:val="9"/>
    <w:semiHidden/>
    <w:rsid w:val="006C592E"/>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92214">
      <w:bodyDiv w:val="1"/>
      <w:marLeft w:val="0"/>
      <w:marRight w:val="0"/>
      <w:marTop w:val="0"/>
      <w:marBottom w:val="0"/>
      <w:divBdr>
        <w:top w:val="none" w:sz="0" w:space="0" w:color="auto"/>
        <w:left w:val="none" w:sz="0" w:space="0" w:color="auto"/>
        <w:bottom w:val="none" w:sz="0" w:space="0" w:color="auto"/>
        <w:right w:val="none" w:sz="0" w:space="0" w:color="auto"/>
      </w:divBdr>
    </w:div>
    <w:div w:id="172499752">
      <w:bodyDiv w:val="1"/>
      <w:marLeft w:val="0"/>
      <w:marRight w:val="0"/>
      <w:marTop w:val="0"/>
      <w:marBottom w:val="0"/>
      <w:divBdr>
        <w:top w:val="none" w:sz="0" w:space="0" w:color="auto"/>
        <w:left w:val="none" w:sz="0" w:space="0" w:color="auto"/>
        <w:bottom w:val="none" w:sz="0" w:space="0" w:color="auto"/>
        <w:right w:val="none" w:sz="0" w:space="0" w:color="auto"/>
      </w:divBdr>
    </w:div>
    <w:div w:id="180051005">
      <w:bodyDiv w:val="1"/>
      <w:marLeft w:val="0"/>
      <w:marRight w:val="0"/>
      <w:marTop w:val="0"/>
      <w:marBottom w:val="0"/>
      <w:divBdr>
        <w:top w:val="none" w:sz="0" w:space="0" w:color="auto"/>
        <w:left w:val="none" w:sz="0" w:space="0" w:color="auto"/>
        <w:bottom w:val="none" w:sz="0" w:space="0" w:color="auto"/>
        <w:right w:val="none" w:sz="0" w:space="0" w:color="auto"/>
      </w:divBdr>
    </w:div>
    <w:div w:id="226112975">
      <w:bodyDiv w:val="1"/>
      <w:marLeft w:val="0"/>
      <w:marRight w:val="0"/>
      <w:marTop w:val="0"/>
      <w:marBottom w:val="0"/>
      <w:divBdr>
        <w:top w:val="none" w:sz="0" w:space="0" w:color="auto"/>
        <w:left w:val="none" w:sz="0" w:space="0" w:color="auto"/>
        <w:bottom w:val="none" w:sz="0" w:space="0" w:color="auto"/>
        <w:right w:val="none" w:sz="0" w:space="0" w:color="auto"/>
      </w:divBdr>
    </w:div>
    <w:div w:id="337929788">
      <w:bodyDiv w:val="1"/>
      <w:marLeft w:val="0"/>
      <w:marRight w:val="0"/>
      <w:marTop w:val="0"/>
      <w:marBottom w:val="0"/>
      <w:divBdr>
        <w:top w:val="none" w:sz="0" w:space="0" w:color="auto"/>
        <w:left w:val="none" w:sz="0" w:space="0" w:color="auto"/>
        <w:bottom w:val="none" w:sz="0" w:space="0" w:color="auto"/>
        <w:right w:val="none" w:sz="0" w:space="0" w:color="auto"/>
      </w:divBdr>
    </w:div>
    <w:div w:id="696155797">
      <w:bodyDiv w:val="1"/>
      <w:marLeft w:val="0"/>
      <w:marRight w:val="0"/>
      <w:marTop w:val="0"/>
      <w:marBottom w:val="0"/>
      <w:divBdr>
        <w:top w:val="none" w:sz="0" w:space="0" w:color="auto"/>
        <w:left w:val="none" w:sz="0" w:space="0" w:color="auto"/>
        <w:bottom w:val="none" w:sz="0" w:space="0" w:color="auto"/>
        <w:right w:val="none" w:sz="0" w:space="0" w:color="auto"/>
      </w:divBdr>
    </w:div>
    <w:div w:id="877593901">
      <w:bodyDiv w:val="1"/>
      <w:marLeft w:val="0"/>
      <w:marRight w:val="0"/>
      <w:marTop w:val="0"/>
      <w:marBottom w:val="0"/>
      <w:divBdr>
        <w:top w:val="none" w:sz="0" w:space="0" w:color="auto"/>
        <w:left w:val="none" w:sz="0" w:space="0" w:color="auto"/>
        <w:bottom w:val="none" w:sz="0" w:space="0" w:color="auto"/>
        <w:right w:val="none" w:sz="0" w:space="0" w:color="auto"/>
      </w:divBdr>
    </w:div>
    <w:div w:id="948514806">
      <w:bodyDiv w:val="1"/>
      <w:marLeft w:val="0"/>
      <w:marRight w:val="0"/>
      <w:marTop w:val="0"/>
      <w:marBottom w:val="0"/>
      <w:divBdr>
        <w:top w:val="none" w:sz="0" w:space="0" w:color="auto"/>
        <w:left w:val="none" w:sz="0" w:space="0" w:color="auto"/>
        <w:bottom w:val="none" w:sz="0" w:space="0" w:color="auto"/>
        <w:right w:val="none" w:sz="0" w:space="0" w:color="auto"/>
      </w:divBdr>
    </w:div>
    <w:div w:id="999121411">
      <w:bodyDiv w:val="1"/>
      <w:marLeft w:val="0"/>
      <w:marRight w:val="0"/>
      <w:marTop w:val="0"/>
      <w:marBottom w:val="0"/>
      <w:divBdr>
        <w:top w:val="none" w:sz="0" w:space="0" w:color="auto"/>
        <w:left w:val="none" w:sz="0" w:space="0" w:color="auto"/>
        <w:bottom w:val="none" w:sz="0" w:space="0" w:color="auto"/>
        <w:right w:val="none" w:sz="0" w:space="0" w:color="auto"/>
      </w:divBdr>
    </w:div>
    <w:div w:id="1122381686">
      <w:bodyDiv w:val="1"/>
      <w:marLeft w:val="0"/>
      <w:marRight w:val="0"/>
      <w:marTop w:val="0"/>
      <w:marBottom w:val="0"/>
      <w:divBdr>
        <w:top w:val="none" w:sz="0" w:space="0" w:color="auto"/>
        <w:left w:val="none" w:sz="0" w:space="0" w:color="auto"/>
        <w:bottom w:val="none" w:sz="0" w:space="0" w:color="auto"/>
        <w:right w:val="none" w:sz="0" w:space="0" w:color="auto"/>
      </w:divBdr>
    </w:div>
    <w:div w:id="1253319308">
      <w:bodyDiv w:val="1"/>
      <w:marLeft w:val="0"/>
      <w:marRight w:val="0"/>
      <w:marTop w:val="0"/>
      <w:marBottom w:val="0"/>
      <w:divBdr>
        <w:top w:val="none" w:sz="0" w:space="0" w:color="auto"/>
        <w:left w:val="none" w:sz="0" w:space="0" w:color="auto"/>
        <w:bottom w:val="none" w:sz="0" w:space="0" w:color="auto"/>
        <w:right w:val="none" w:sz="0" w:space="0" w:color="auto"/>
      </w:divBdr>
    </w:div>
    <w:div w:id="1359357452">
      <w:bodyDiv w:val="1"/>
      <w:marLeft w:val="0"/>
      <w:marRight w:val="0"/>
      <w:marTop w:val="0"/>
      <w:marBottom w:val="0"/>
      <w:divBdr>
        <w:top w:val="none" w:sz="0" w:space="0" w:color="auto"/>
        <w:left w:val="none" w:sz="0" w:space="0" w:color="auto"/>
        <w:bottom w:val="none" w:sz="0" w:space="0" w:color="auto"/>
        <w:right w:val="none" w:sz="0" w:space="0" w:color="auto"/>
      </w:divBdr>
    </w:div>
    <w:div w:id="1376470291">
      <w:bodyDiv w:val="1"/>
      <w:marLeft w:val="0"/>
      <w:marRight w:val="0"/>
      <w:marTop w:val="0"/>
      <w:marBottom w:val="0"/>
      <w:divBdr>
        <w:top w:val="none" w:sz="0" w:space="0" w:color="auto"/>
        <w:left w:val="none" w:sz="0" w:space="0" w:color="auto"/>
        <w:bottom w:val="none" w:sz="0" w:space="0" w:color="auto"/>
        <w:right w:val="none" w:sz="0" w:space="0" w:color="auto"/>
      </w:divBdr>
    </w:div>
    <w:div w:id="1424257445">
      <w:bodyDiv w:val="1"/>
      <w:marLeft w:val="0"/>
      <w:marRight w:val="0"/>
      <w:marTop w:val="0"/>
      <w:marBottom w:val="0"/>
      <w:divBdr>
        <w:top w:val="none" w:sz="0" w:space="0" w:color="auto"/>
        <w:left w:val="none" w:sz="0" w:space="0" w:color="auto"/>
        <w:bottom w:val="none" w:sz="0" w:space="0" w:color="auto"/>
        <w:right w:val="none" w:sz="0" w:space="0" w:color="auto"/>
      </w:divBdr>
    </w:div>
    <w:div w:id="1458834091">
      <w:bodyDiv w:val="1"/>
      <w:marLeft w:val="0"/>
      <w:marRight w:val="0"/>
      <w:marTop w:val="0"/>
      <w:marBottom w:val="0"/>
      <w:divBdr>
        <w:top w:val="none" w:sz="0" w:space="0" w:color="auto"/>
        <w:left w:val="none" w:sz="0" w:space="0" w:color="auto"/>
        <w:bottom w:val="none" w:sz="0" w:space="0" w:color="auto"/>
        <w:right w:val="none" w:sz="0" w:space="0" w:color="auto"/>
      </w:divBdr>
    </w:div>
    <w:div w:id="1588611100">
      <w:bodyDiv w:val="1"/>
      <w:marLeft w:val="0"/>
      <w:marRight w:val="0"/>
      <w:marTop w:val="0"/>
      <w:marBottom w:val="0"/>
      <w:divBdr>
        <w:top w:val="none" w:sz="0" w:space="0" w:color="auto"/>
        <w:left w:val="none" w:sz="0" w:space="0" w:color="auto"/>
        <w:bottom w:val="none" w:sz="0" w:space="0" w:color="auto"/>
        <w:right w:val="none" w:sz="0" w:space="0" w:color="auto"/>
      </w:divBdr>
    </w:div>
    <w:div w:id="1738894644">
      <w:bodyDiv w:val="1"/>
      <w:marLeft w:val="0"/>
      <w:marRight w:val="0"/>
      <w:marTop w:val="0"/>
      <w:marBottom w:val="0"/>
      <w:divBdr>
        <w:top w:val="none" w:sz="0" w:space="0" w:color="auto"/>
        <w:left w:val="none" w:sz="0" w:space="0" w:color="auto"/>
        <w:bottom w:val="none" w:sz="0" w:space="0" w:color="auto"/>
        <w:right w:val="none" w:sz="0" w:space="0" w:color="auto"/>
      </w:divBdr>
    </w:div>
    <w:div w:id="212981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01839DBE0DD2FB6B0A621879B9848E14F68E3A84533105209B83DAA5A1DE708650A1F782A1D2BFr7A5J" TargetMode="External"/><Relationship Id="rId13" Type="http://schemas.openxmlformats.org/officeDocument/2006/relationships/hyperlink" Target="consultantplus://offline/ref=AB5AB812D2A23E7CA5DFFB9A81E668E0B96106EE5326DEB262CF91833A710778E203FA1EADD1M2X5J" TargetMode="External"/><Relationship Id="rId18" Type="http://schemas.openxmlformats.org/officeDocument/2006/relationships/hyperlink" Target="https://ru.wikipedia.org/wiki/&#1059;&#1075;&#1083;&#1077;&#1074;&#1086;&#1076;&#1086;&#1088;&#1086;&#1076;&#1099;" TargetMode="External"/><Relationship Id="rId26" Type="http://schemas.openxmlformats.org/officeDocument/2006/relationships/hyperlink" Target="https://ru.wikipedia.org/wiki/&#1051;&#1080;&#1087;&#1072;_(&#1076;&#1088;&#1077;&#1074;&#1077;&#1089;&#1080;&#1085;&#1072;)" TargetMode="External"/><Relationship Id="rId3" Type="http://schemas.openxmlformats.org/officeDocument/2006/relationships/styles" Target="styles.xml"/><Relationship Id="rId21" Type="http://schemas.openxmlformats.org/officeDocument/2006/relationships/hyperlink" Target="https://ru.wikipedia.org/wiki/&#1040;&#1079;&#1086;&#1090;" TargetMode="External"/><Relationship Id="rId7" Type="http://schemas.openxmlformats.org/officeDocument/2006/relationships/hyperlink" Target="consultantplus://offline/ref=5B6497B1C2B83DCBDC20B090B7F45E611B11FE6CF80945704BCD927840BBF98BFBF6C024F7CDBD0EIA7FI" TargetMode="External"/><Relationship Id="rId12" Type="http://schemas.openxmlformats.org/officeDocument/2006/relationships/hyperlink" Target="consultantplus://offline/ref=9DF9AB29FC91CABDCC4D633A79178452E75A1FEBAB9929E38CC4E397i4BFK" TargetMode="External"/><Relationship Id="rId17" Type="http://schemas.openxmlformats.org/officeDocument/2006/relationships/hyperlink" Target="https://ru.wikipedia.org/wiki/&#1055;&#1077;&#1089;&#1086;&#1082;" TargetMode="External"/><Relationship Id="rId25" Type="http://schemas.openxmlformats.org/officeDocument/2006/relationships/hyperlink" Target="https://ru.wikipedia.org/wiki/&#1050;&#1086;&#1088;&#1086;&#1073;&#1083;&#1077;&#1085;&#1080;&#1077;" TargetMode="External"/><Relationship Id="rId2" Type="http://schemas.openxmlformats.org/officeDocument/2006/relationships/numbering" Target="numbering.xml"/><Relationship Id="rId16" Type="http://schemas.openxmlformats.org/officeDocument/2006/relationships/hyperlink" Target="https://ru.wikipedia.org/wiki/&#1043;&#1088;&#1072;&#1074;&#1080;&#1081;" TargetMode="External"/><Relationship Id="rId20" Type="http://schemas.openxmlformats.org/officeDocument/2006/relationships/hyperlink" Target="https://ru.wikipedia.org/wiki/&#1057;&#1077;&#1088;&#107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DF9AB29FC91CABDCC4D7F3A7E178452E1561CEDA99574E9849DEF95481C45223C08D6CC8C2830F5i4BFK" TargetMode="External"/><Relationship Id="rId24" Type="http://schemas.openxmlformats.org/officeDocument/2006/relationships/hyperlink" Target="https://ru.wikipedia.org/wiki/&#1062;&#1080;&#1082;&#1083;&#1105;&#1074;&#1082;&#1072;" TargetMode="External"/><Relationship Id="rId5" Type="http://schemas.openxmlformats.org/officeDocument/2006/relationships/settings" Target="settings.xml"/><Relationship Id="rId15" Type="http://schemas.openxmlformats.org/officeDocument/2006/relationships/hyperlink" Target="mailto:xsa@stu.ru" TargetMode="External"/><Relationship Id="rId23" Type="http://schemas.openxmlformats.org/officeDocument/2006/relationships/hyperlink" Target="https://ru.wikipedia.org/wiki/&#1044;&#1086;&#1089;&#1082;&#1072;" TargetMode="External"/><Relationship Id="rId28" Type="http://schemas.openxmlformats.org/officeDocument/2006/relationships/hyperlink" Target="consultantplus://offline/ref=A62A7AD6DBC3C68414F66819A82A7A31075FAF281F04BE8DFDF31638T8D2J" TargetMode="External"/><Relationship Id="rId10" Type="http://schemas.openxmlformats.org/officeDocument/2006/relationships/hyperlink" Target="consultantplus://offline/ref=9DF9AB29FC91CABDCC4D7F3A7E178452E1561CEDA99574E9849DEF95481C45223C08D6CC8C2832F5i4B0K" TargetMode="External"/><Relationship Id="rId19" Type="http://schemas.openxmlformats.org/officeDocument/2006/relationships/hyperlink" Target="https://ru.wikipedia.org/wiki/&#1050;&#1080;&#1089;&#1083;&#1086;&#1088;&#1086;&#1076;" TargetMode="External"/><Relationship Id="rId4" Type="http://schemas.microsoft.com/office/2007/relationships/stylesWithEffects" Target="stylesWithEffects.xml"/><Relationship Id="rId9" Type="http://schemas.openxmlformats.org/officeDocument/2006/relationships/hyperlink" Target="consultantplus://offline/ref=292016F6C2DE0090CE04B62008AA9BBC7610B05FFA16696A577E33CD5D664382A97C8D993E30B3J" TargetMode="External"/><Relationship Id="rId14" Type="http://schemas.openxmlformats.org/officeDocument/2006/relationships/hyperlink" Target="consultantplus://offline/ref=75803C8153EEC638ED5AE2F2041A23C52F2E21271BBE934CFA22F6D31DA97E3C69110F43484B9668kBjEI" TargetMode="External"/><Relationship Id="rId22" Type="http://schemas.openxmlformats.org/officeDocument/2006/relationships/hyperlink" Target="https://ru.wikipedia.org/wiki/&#1055;&#1083;&#1086;&#1090;&#1085;&#1086;&#1089;&#1090;&#1100;" TargetMode="External"/><Relationship Id="rId27" Type="http://schemas.openxmlformats.org/officeDocument/2006/relationships/hyperlink" Target="https://ru.wikipedia.org/wiki/&#1057;&#1087;&#1080;&#1089;&#1086;&#1082;_&#1087;&#1086;&#1088;&#1086;&#1076;_&#1076;&#1088;&#1077;&#1074;&#1077;&#1089;&#1080;&#1085;&#1099;"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77D89-B36F-48C5-8D52-7AEE7B9F0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43</Pages>
  <Words>22658</Words>
  <Characters>129155</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sgups</Company>
  <LinksUpToDate>false</LinksUpToDate>
  <CharactersWithSpaces>151510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irna</dc:creator>
  <cp:lastModifiedBy>User</cp:lastModifiedBy>
  <cp:revision>42</cp:revision>
  <cp:lastPrinted>2015-04-15T09:06:00Z</cp:lastPrinted>
  <dcterms:created xsi:type="dcterms:W3CDTF">2015-01-28T10:45:00Z</dcterms:created>
  <dcterms:modified xsi:type="dcterms:W3CDTF">2015-06-10T08:34:00Z</dcterms:modified>
</cp:coreProperties>
</file>